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98BFE" w14:textId="75D02B0B" w:rsidR="006F5CAC" w:rsidRPr="006F5CAC" w:rsidRDefault="006F5CAC" w:rsidP="006F5CAC">
      <w:pPr>
        <w:spacing w:after="0" w:line="240" w:lineRule="auto"/>
        <w:jc w:val="right"/>
        <w:rPr>
          <w:rFonts w:ascii="Calibri" w:eastAsia="Times New Roman" w:hAnsi="Calibri" w:cs="Calibri"/>
          <w:b/>
          <w:bCs/>
          <w:lang w:eastAsia="pl-PL"/>
        </w:rPr>
      </w:pPr>
      <w:r w:rsidRPr="006F5CAC">
        <w:rPr>
          <w:rFonts w:ascii="Calibri" w:eastAsia="Times New Roman" w:hAnsi="Calibri" w:cs="Calibri"/>
          <w:b/>
          <w:bCs/>
          <w:lang w:eastAsia="pl-PL"/>
        </w:rPr>
        <w:t>Łódź, dnia ………….0</w:t>
      </w:r>
      <w:r w:rsidR="00D954D7">
        <w:rPr>
          <w:rFonts w:ascii="Calibri" w:eastAsia="Times New Roman" w:hAnsi="Calibri" w:cs="Calibri"/>
          <w:b/>
          <w:bCs/>
          <w:lang w:eastAsia="pl-PL"/>
        </w:rPr>
        <w:t>2</w:t>
      </w:r>
      <w:r w:rsidRPr="006F5CAC">
        <w:rPr>
          <w:rFonts w:ascii="Calibri" w:eastAsia="Times New Roman" w:hAnsi="Calibri" w:cs="Calibri"/>
          <w:b/>
          <w:bCs/>
          <w:lang w:eastAsia="pl-PL"/>
        </w:rPr>
        <w:t>.2026r</w:t>
      </w:r>
    </w:p>
    <w:p w14:paraId="4CBC5C73" w14:textId="5DE5F43A" w:rsidR="006F5CAC" w:rsidRPr="003820BD" w:rsidRDefault="006F5CAC" w:rsidP="003820BD">
      <w:pPr>
        <w:tabs>
          <w:tab w:val="left" w:pos="9081"/>
        </w:tabs>
        <w:spacing w:after="0" w:line="240" w:lineRule="auto"/>
        <w:jc w:val="right"/>
        <w:rPr>
          <w:rFonts w:ascii="Calibri" w:eastAsia="Calibri" w:hAnsi="Calibri" w:cs="Calibri"/>
          <w:b/>
          <w:bCs/>
          <w:lang w:eastAsia="pl-PL"/>
        </w:rPr>
      </w:pPr>
      <w:r w:rsidRPr="006F5CAC">
        <w:rPr>
          <w:rFonts w:ascii="Calibri" w:eastAsia="Calibri" w:hAnsi="Calibri" w:cs="Calibri"/>
          <w:lang w:eastAsia="pl-PL"/>
        </w:rPr>
        <w:tab/>
      </w:r>
      <w:r w:rsidR="003820BD" w:rsidRPr="003820BD">
        <w:rPr>
          <w:rFonts w:ascii="Calibri" w:eastAsia="Calibri" w:hAnsi="Calibri" w:cs="Calibri"/>
          <w:b/>
          <w:bCs/>
          <w:lang w:eastAsia="pl-PL"/>
        </w:rPr>
        <w:t>Nr sprawy NZP.271</w:t>
      </w:r>
      <w:r w:rsidR="001F3E92">
        <w:rPr>
          <w:rFonts w:ascii="Calibri" w:eastAsia="Calibri" w:hAnsi="Calibri" w:cs="Calibri"/>
          <w:b/>
          <w:bCs/>
          <w:lang w:eastAsia="pl-PL"/>
        </w:rPr>
        <w:t>.33.</w:t>
      </w:r>
      <w:r w:rsidR="003820BD" w:rsidRPr="003820BD">
        <w:rPr>
          <w:rFonts w:ascii="Calibri" w:eastAsia="Calibri" w:hAnsi="Calibri" w:cs="Calibri"/>
          <w:b/>
          <w:bCs/>
          <w:lang w:eastAsia="pl-PL"/>
        </w:rPr>
        <w:t>2026</w:t>
      </w:r>
    </w:p>
    <w:p w14:paraId="7133850F" w14:textId="77777777" w:rsidR="006F5CAC" w:rsidRPr="006F5CAC" w:rsidRDefault="006F5CAC" w:rsidP="006F5CAC">
      <w:pPr>
        <w:spacing w:after="0" w:line="240" w:lineRule="auto"/>
        <w:rPr>
          <w:rFonts w:ascii="Calibri" w:eastAsia="Calibri" w:hAnsi="Calibri" w:cs="Calibri"/>
          <w:lang w:eastAsia="pl-PL"/>
        </w:rPr>
      </w:pPr>
    </w:p>
    <w:p w14:paraId="6084961F" w14:textId="77777777" w:rsidR="006F5CAC" w:rsidRPr="006F5CAC" w:rsidRDefault="006F5CAC" w:rsidP="006F5CAC">
      <w:pPr>
        <w:spacing w:after="0" w:line="240" w:lineRule="auto"/>
        <w:rPr>
          <w:rFonts w:ascii="Calibri" w:eastAsia="Calibri" w:hAnsi="Calibri" w:cs="Calibri"/>
          <w:lang w:eastAsia="pl-PL"/>
        </w:rPr>
      </w:pPr>
    </w:p>
    <w:p w14:paraId="597FFEE6" w14:textId="77777777" w:rsidR="006F5CAC" w:rsidRPr="006F5CAC" w:rsidRDefault="006F5CAC" w:rsidP="006F5CAC">
      <w:pPr>
        <w:spacing w:after="0" w:line="240" w:lineRule="auto"/>
        <w:rPr>
          <w:rFonts w:ascii="Calibri" w:eastAsia="Calibri" w:hAnsi="Calibri" w:cs="Calibri"/>
          <w:lang w:eastAsia="pl-PL"/>
        </w:rPr>
      </w:pPr>
    </w:p>
    <w:p w14:paraId="1E629D04" w14:textId="77777777" w:rsidR="006F5CAC" w:rsidRPr="006F5CAC" w:rsidRDefault="006F5CAC" w:rsidP="006F5CAC">
      <w:pPr>
        <w:spacing w:after="0" w:line="240" w:lineRule="auto"/>
        <w:rPr>
          <w:rFonts w:ascii="Calibri" w:eastAsia="Calibri" w:hAnsi="Calibri" w:cs="Calibri"/>
          <w:lang w:eastAsia="pl-PL"/>
        </w:rPr>
      </w:pPr>
    </w:p>
    <w:p w14:paraId="482E65AA"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36FF01FA" w14:textId="77777777" w:rsidR="006F5CAC" w:rsidRPr="006F5CAC" w:rsidRDefault="006F5CAC" w:rsidP="006F5CAC">
      <w:pPr>
        <w:autoSpaceDE w:val="0"/>
        <w:autoSpaceDN w:val="0"/>
        <w:adjustRightInd w:val="0"/>
        <w:spacing w:after="0" w:line="240" w:lineRule="auto"/>
        <w:jc w:val="center"/>
        <w:rPr>
          <w:rFonts w:ascii="Calibri" w:eastAsia="Calibri" w:hAnsi="Calibri" w:cs="Calibri"/>
          <w:b/>
          <w:bCs/>
          <w:color w:val="000000"/>
          <w:lang w:eastAsia="pl-PL"/>
        </w:rPr>
      </w:pPr>
    </w:p>
    <w:p w14:paraId="6FFB97C7" w14:textId="77777777" w:rsidR="006F5CAC" w:rsidRPr="006F5CAC" w:rsidRDefault="006F5CAC" w:rsidP="006F5CAC">
      <w:pPr>
        <w:autoSpaceDE w:val="0"/>
        <w:autoSpaceDN w:val="0"/>
        <w:adjustRightInd w:val="0"/>
        <w:spacing w:after="0" w:line="240" w:lineRule="auto"/>
        <w:jc w:val="center"/>
        <w:rPr>
          <w:rFonts w:ascii="Calibri" w:eastAsia="Calibri" w:hAnsi="Calibri" w:cs="Calibri"/>
          <w:b/>
          <w:bCs/>
          <w:color w:val="000000"/>
          <w:lang w:eastAsia="pl-PL"/>
        </w:rPr>
      </w:pPr>
    </w:p>
    <w:p w14:paraId="21FAA3D5"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276BE3A5" w14:textId="77777777" w:rsidR="006F5CAC" w:rsidRPr="006F5CAC" w:rsidRDefault="006F5CAC" w:rsidP="006F5CAC">
      <w:pPr>
        <w:autoSpaceDE w:val="0"/>
        <w:autoSpaceDN w:val="0"/>
        <w:adjustRightInd w:val="0"/>
        <w:spacing w:after="0" w:line="240" w:lineRule="auto"/>
        <w:jc w:val="center"/>
        <w:rPr>
          <w:rFonts w:ascii="Calibri" w:eastAsia="Calibri" w:hAnsi="Calibri" w:cs="Calibri"/>
          <w:b/>
          <w:bCs/>
          <w:color w:val="000000"/>
          <w:lang w:eastAsia="pl-PL"/>
        </w:rPr>
      </w:pPr>
      <w:r w:rsidRPr="006F5CAC">
        <w:rPr>
          <w:rFonts w:ascii="Calibri" w:eastAsia="Calibri" w:hAnsi="Calibri" w:cs="Calibri"/>
          <w:b/>
          <w:bCs/>
          <w:color w:val="000000"/>
          <w:lang w:eastAsia="pl-PL"/>
        </w:rPr>
        <w:t>SPECYFIKACJA WARUNKÓW ZAMÓWIENIA (dalej: SWZ).</w:t>
      </w:r>
    </w:p>
    <w:p w14:paraId="7108EC6F"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7E6340B4"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4CEC0676" w14:textId="2E8AAAC7" w:rsidR="005D787E" w:rsidRPr="00E0771F" w:rsidRDefault="005D787E" w:rsidP="00E6134D">
      <w:pPr>
        <w:suppressAutoHyphens/>
        <w:spacing w:after="120" w:line="276" w:lineRule="auto"/>
        <w:ind w:left="851" w:hanging="851"/>
        <w:jc w:val="both"/>
        <w:rPr>
          <w:rFonts w:ascii="Calibri" w:eastAsia="Calibri" w:hAnsi="Calibri" w:cs="Calibri"/>
          <w:b/>
          <w:lang w:val="x-none" w:eastAsia="zh-CN"/>
        </w:rPr>
      </w:pPr>
      <w:bookmarkStart w:id="0" w:name="_Hlk169697948"/>
      <w:bookmarkStart w:id="1" w:name="_Hlk189208355"/>
      <w:bookmarkStart w:id="2" w:name="_Hlk169697873"/>
      <w:bookmarkStart w:id="3" w:name="_Hlk183421831"/>
      <w:bookmarkStart w:id="4" w:name="_Hlk189049300"/>
      <w:r w:rsidRPr="00E0771F">
        <w:rPr>
          <w:rFonts w:ascii="Calibri" w:eastAsia="Calibri" w:hAnsi="Calibri" w:cs="Calibri"/>
          <w:b/>
          <w:bCs/>
          <w:lang w:eastAsia="zh-CN"/>
        </w:rPr>
        <w:t>Dotyczy:</w:t>
      </w:r>
      <w:r w:rsidRPr="00E0771F">
        <w:rPr>
          <w:rFonts w:ascii="Calibri" w:eastAsia="Calibri" w:hAnsi="Calibri" w:cs="Calibri"/>
          <w:bCs/>
          <w:lang w:eastAsia="zh-CN"/>
        </w:rPr>
        <w:t xml:space="preserve">  </w:t>
      </w:r>
      <w:bookmarkStart w:id="5" w:name="_Hlk219896382"/>
      <w:bookmarkStart w:id="6" w:name="_Hlk220392908"/>
      <w:r w:rsidR="00E6134D">
        <w:rPr>
          <w:rFonts w:ascii="Calibri" w:eastAsia="Calibri" w:hAnsi="Calibri" w:cs="Calibri"/>
          <w:lang w:eastAsia="zh-CN"/>
        </w:rPr>
        <w:t>p</w:t>
      </w:r>
      <w:r w:rsidRPr="00E0771F">
        <w:rPr>
          <w:rFonts w:ascii="Calibri" w:eastAsia="Calibri" w:hAnsi="Calibri" w:cs="Calibri"/>
          <w:lang w:eastAsia="zh-CN"/>
        </w:rPr>
        <w:t>ostępowani</w:t>
      </w:r>
      <w:r w:rsidR="00E6134D">
        <w:rPr>
          <w:rFonts w:ascii="Calibri" w:eastAsia="Calibri" w:hAnsi="Calibri" w:cs="Calibri"/>
          <w:lang w:eastAsia="zh-CN"/>
        </w:rPr>
        <w:t>a</w:t>
      </w:r>
      <w:r w:rsidRPr="00E0771F">
        <w:rPr>
          <w:rFonts w:ascii="Calibri" w:eastAsia="Calibri" w:hAnsi="Calibri" w:cs="Calibri"/>
          <w:lang w:eastAsia="zh-CN"/>
        </w:rPr>
        <w:t xml:space="preserve"> o udzielenie zamówienia publicznego na usługę gastronomiczną w zakresie przygotowania i dystrybucji całodziennych posiłków dla pacjentów i uprawnionego personelu </w:t>
      </w:r>
      <w:r w:rsidRPr="00E0771F">
        <w:rPr>
          <w:rFonts w:ascii="Calibri" w:eastAsia="Calibri" w:hAnsi="Calibri" w:cs="Calibri"/>
          <w:b/>
          <w:lang w:eastAsia="zh-CN"/>
        </w:rPr>
        <w:t xml:space="preserve"> </w:t>
      </w:r>
      <w:r w:rsidRPr="00E0771F">
        <w:rPr>
          <w:rFonts w:ascii="Calibri" w:eastAsia="Calibri" w:hAnsi="Calibri" w:cs="Calibri"/>
          <w:lang w:eastAsia="zh-CN"/>
        </w:rPr>
        <w:t>Wojewódzkiego Wielospecjalistycznego Centrum Onkologii i Traumatologii im. M. Kopernika w Łodzi</w:t>
      </w:r>
      <w:r w:rsidR="00E6134D" w:rsidRPr="00E6134D">
        <w:rPr>
          <w:rFonts w:ascii="Calibri" w:eastAsia="Calibri" w:hAnsi="Calibri" w:cs="Calibri"/>
          <w:bCs/>
          <w:color w:val="000000"/>
          <w:lang w:eastAsia="pl-PL"/>
        </w:rPr>
        <w:t xml:space="preserve"> </w:t>
      </w:r>
      <w:r w:rsidR="00E6134D" w:rsidRPr="00E6134D">
        <w:rPr>
          <w:rFonts w:ascii="Calibri" w:eastAsia="Calibri" w:hAnsi="Calibri" w:cs="Calibri"/>
          <w:bCs/>
          <w:lang w:eastAsia="pl-PL"/>
        </w:rPr>
        <w:t>wartości nieprzekraczającej 750 000 EURO</w:t>
      </w:r>
      <w:r w:rsidR="00E6134D" w:rsidRPr="00E6134D">
        <w:rPr>
          <w:rFonts w:ascii="Calibri" w:eastAsia="Calibri" w:hAnsi="Calibri" w:cs="Calibri"/>
          <w:bCs/>
          <w:lang w:eastAsia="zh-CN"/>
        </w:rPr>
        <w:t xml:space="preserve"> </w:t>
      </w:r>
      <w:r w:rsidRPr="00E6134D">
        <w:rPr>
          <w:rFonts w:ascii="Calibri" w:eastAsia="Calibri" w:hAnsi="Calibri" w:cs="Calibri"/>
          <w:bCs/>
          <w:lang w:eastAsia="zh-CN"/>
        </w:rPr>
        <w:t>.</w:t>
      </w:r>
      <w:bookmarkEnd w:id="5"/>
    </w:p>
    <w:bookmarkEnd w:id="6"/>
    <w:p w14:paraId="26E6AF55" w14:textId="77777777" w:rsidR="006F5CAC" w:rsidRPr="005D787E" w:rsidRDefault="006F5CAC" w:rsidP="006F5CAC">
      <w:pPr>
        <w:spacing w:after="0" w:line="240" w:lineRule="auto"/>
        <w:ind w:left="1276" w:hanging="1276"/>
        <w:jc w:val="both"/>
        <w:rPr>
          <w:rFonts w:ascii="Calibri" w:eastAsia="Calibri" w:hAnsi="Calibri" w:cs="Calibri"/>
          <w:bCs/>
          <w:lang w:val="x-none"/>
        </w:rPr>
      </w:pPr>
    </w:p>
    <w:bookmarkEnd w:id="0"/>
    <w:bookmarkEnd w:id="1"/>
    <w:bookmarkEnd w:id="2"/>
    <w:bookmarkEnd w:id="3"/>
    <w:bookmarkEnd w:id="4"/>
    <w:p w14:paraId="7AE1254B" w14:textId="77777777" w:rsidR="006F5CAC" w:rsidRPr="006F5CAC" w:rsidRDefault="006F5CAC" w:rsidP="006F5CAC">
      <w:pPr>
        <w:tabs>
          <w:tab w:val="left" w:pos="1134"/>
        </w:tabs>
        <w:spacing w:after="0" w:line="240" w:lineRule="auto"/>
        <w:jc w:val="both"/>
        <w:rPr>
          <w:rFonts w:ascii="Calibri" w:eastAsia="Calibri" w:hAnsi="Calibri" w:cs="Calibri"/>
          <w:bCs/>
        </w:rPr>
      </w:pPr>
    </w:p>
    <w:p w14:paraId="2A60B126" w14:textId="77777777" w:rsidR="006F5CAC" w:rsidRPr="006F5CAC" w:rsidRDefault="006F5CAC" w:rsidP="006F5CAC">
      <w:pPr>
        <w:spacing w:after="0" w:line="240" w:lineRule="auto"/>
        <w:rPr>
          <w:rFonts w:ascii="Calibri" w:eastAsia="Calibri" w:hAnsi="Calibri" w:cs="Calibri"/>
          <w:b/>
          <w:i/>
        </w:rPr>
      </w:pPr>
    </w:p>
    <w:p w14:paraId="5A78BEDE" w14:textId="77777777" w:rsidR="006F5CAC" w:rsidRPr="006F5CAC" w:rsidRDefault="006F5CAC" w:rsidP="006F5CAC">
      <w:pPr>
        <w:spacing w:after="0" w:line="240" w:lineRule="auto"/>
        <w:rPr>
          <w:rFonts w:ascii="Calibri" w:eastAsia="Calibri" w:hAnsi="Calibri" w:cs="Calibri"/>
          <w:b/>
          <w:i/>
        </w:rPr>
      </w:pPr>
    </w:p>
    <w:p w14:paraId="653F3019" w14:textId="269C69B6" w:rsidR="006F5CAC" w:rsidRPr="006F5CAC" w:rsidRDefault="006F5CAC" w:rsidP="006F5CAC">
      <w:pPr>
        <w:spacing w:after="0" w:line="240" w:lineRule="auto"/>
        <w:ind w:left="1620" w:hanging="1620"/>
        <w:rPr>
          <w:rFonts w:ascii="Calibri" w:eastAsia="Calibri" w:hAnsi="Calibri" w:cs="Calibri"/>
          <w:b/>
          <w:bCs/>
          <w:i/>
        </w:rPr>
      </w:pPr>
      <w:r w:rsidRPr="006F5CAC">
        <w:rPr>
          <w:rFonts w:ascii="Calibri" w:eastAsia="Calibri" w:hAnsi="Calibri" w:cs="Calibri"/>
          <w:b/>
          <w:bCs/>
          <w:i/>
          <w:iCs/>
        </w:rPr>
        <w:t xml:space="preserve">SWZ wraz z załącznikami </w:t>
      </w:r>
    </w:p>
    <w:p w14:paraId="44252D09" w14:textId="77777777" w:rsidR="006F5CAC" w:rsidRPr="006F5CAC" w:rsidRDefault="006F5CAC" w:rsidP="006F5CAC">
      <w:pPr>
        <w:spacing w:after="0" w:line="240" w:lineRule="auto"/>
        <w:ind w:left="1620" w:hanging="1080"/>
        <w:rPr>
          <w:rFonts w:ascii="Calibri" w:eastAsia="Calibri" w:hAnsi="Calibri" w:cs="Calibri"/>
          <w:b/>
        </w:rPr>
      </w:pPr>
    </w:p>
    <w:p w14:paraId="613D9912" w14:textId="77777777" w:rsidR="006F5CAC" w:rsidRPr="006F5CAC" w:rsidRDefault="006F5CAC" w:rsidP="006F5CAC">
      <w:pPr>
        <w:spacing w:after="0" w:line="240" w:lineRule="auto"/>
        <w:rPr>
          <w:rFonts w:ascii="Calibri" w:eastAsia="Calibri" w:hAnsi="Calibri" w:cs="Calibri"/>
          <w:b/>
        </w:rPr>
      </w:pPr>
    </w:p>
    <w:p w14:paraId="13262979" w14:textId="77777777" w:rsidR="006F5CAC" w:rsidRPr="006F5CAC" w:rsidRDefault="006F5CAC" w:rsidP="006F5CAC">
      <w:pPr>
        <w:tabs>
          <w:tab w:val="left" w:pos="736"/>
        </w:tabs>
        <w:autoSpaceDE w:val="0"/>
        <w:autoSpaceDN w:val="0"/>
        <w:adjustRightInd w:val="0"/>
        <w:spacing w:after="0" w:line="240" w:lineRule="auto"/>
        <w:rPr>
          <w:rFonts w:ascii="Calibri" w:eastAsia="Calibri" w:hAnsi="Calibri" w:cs="Calibri"/>
          <w:b/>
          <w:color w:val="000000"/>
          <w:lang w:eastAsia="pl-PL"/>
        </w:rPr>
      </w:pPr>
      <w:r w:rsidRPr="006F5CAC">
        <w:rPr>
          <w:rFonts w:ascii="Calibri" w:eastAsia="Calibri" w:hAnsi="Calibri" w:cs="Calibri"/>
          <w:b/>
          <w:color w:val="000000"/>
          <w:lang w:eastAsia="pl-PL"/>
        </w:rPr>
        <w:t xml:space="preserve">                                                             </w:t>
      </w:r>
    </w:p>
    <w:p w14:paraId="3A11C9F2" w14:textId="77777777" w:rsidR="006F5CAC" w:rsidRPr="006F5CAC" w:rsidRDefault="006F5CAC" w:rsidP="006F5CAC">
      <w:pPr>
        <w:tabs>
          <w:tab w:val="left" w:pos="736"/>
        </w:tabs>
        <w:autoSpaceDE w:val="0"/>
        <w:autoSpaceDN w:val="0"/>
        <w:adjustRightInd w:val="0"/>
        <w:spacing w:after="0" w:line="240" w:lineRule="auto"/>
        <w:rPr>
          <w:rFonts w:ascii="Calibri" w:eastAsia="Calibri" w:hAnsi="Calibri" w:cs="Calibri"/>
          <w:b/>
          <w:color w:val="000000"/>
          <w:lang w:eastAsia="pl-PL"/>
        </w:rPr>
      </w:pPr>
    </w:p>
    <w:p w14:paraId="577D0B39" w14:textId="77777777" w:rsidR="006F5CAC" w:rsidRPr="006F5CAC" w:rsidRDefault="006F5CAC" w:rsidP="006F5CAC">
      <w:pPr>
        <w:tabs>
          <w:tab w:val="left" w:pos="736"/>
        </w:tabs>
        <w:autoSpaceDE w:val="0"/>
        <w:autoSpaceDN w:val="0"/>
        <w:adjustRightInd w:val="0"/>
        <w:spacing w:after="0" w:line="240" w:lineRule="auto"/>
        <w:jc w:val="right"/>
        <w:rPr>
          <w:rFonts w:ascii="Calibri" w:eastAsia="Calibri" w:hAnsi="Calibri" w:cs="Calibri"/>
          <w:color w:val="000000"/>
          <w:lang w:eastAsia="pl-PL"/>
        </w:rPr>
      </w:pPr>
      <w:r w:rsidRPr="006F5CAC">
        <w:rPr>
          <w:rFonts w:ascii="Calibri" w:eastAsia="Calibri" w:hAnsi="Calibri" w:cs="Calibri"/>
          <w:b/>
          <w:color w:val="000000"/>
          <w:lang w:eastAsia="pl-PL"/>
        </w:rPr>
        <w:t xml:space="preserve"> Zatwierdził: ……………………….……………………</w:t>
      </w:r>
    </w:p>
    <w:p w14:paraId="73248064" w14:textId="77777777" w:rsidR="006F5CAC" w:rsidRPr="006F5CAC" w:rsidRDefault="006F5CAC" w:rsidP="006F5CAC">
      <w:pPr>
        <w:spacing w:after="0" w:line="240" w:lineRule="auto"/>
        <w:rPr>
          <w:rFonts w:ascii="Calibri" w:eastAsia="Calibri" w:hAnsi="Calibri" w:cs="Calibri"/>
        </w:rPr>
      </w:pPr>
    </w:p>
    <w:p w14:paraId="5A5E71BD" w14:textId="77777777" w:rsidR="006F5CAC" w:rsidRPr="006F5CAC" w:rsidRDefault="006F5CAC" w:rsidP="006F5CAC">
      <w:pPr>
        <w:spacing w:after="0" w:line="240" w:lineRule="auto"/>
        <w:rPr>
          <w:rFonts w:ascii="Calibri" w:eastAsia="Calibri" w:hAnsi="Calibri" w:cs="Calibri"/>
        </w:rPr>
      </w:pPr>
    </w:p>
    <w:p w14:paraId="743E51C6" w14:textId="77777777" w:rsidR="006F5CAC" w:rsidRPr="006F5CAC" w:rsidRDefault="006F5CAC" w:rsidP="006F5CAC">
      <w:pPr>
        <w:spacing w:after="0" w:line="240" w:lineRule="auto"/>
        <w:rPr>
          <w:rFonts w:ascii="Calibri" w:eastAsia="Calibri" w:hAnsi="Calibri" w:cs="Calibri"/>
        </w:rPr>
      </w:pPr>
    </w:p>
    <w:p w14:paraId="15D40B46" w14:textId="77777777" w:rsidR="006F5CAC" w:rsidRPr="006F5CAC" w:rsidRDefault="006F5CAC" w:rsidP="006F5CAC">
      <w:pPr>
        <w:spacing w:after="0" w:line="240" w:lineRule="auto"/>
        <w:rPr>
          <w:rFonts w:ascii="Calibri" w:eastAsia="Calibri" w:hAnsi="Calibri" w:cs="Calibri"/>
        </w:rPr>
      </w:pPr>
    </w:p>
    <w:p w14:paraId="02C1371A" w14:textId="77777777" w:rsidR="006F5CAC" w:rsidRPr="006F5CAC" w:rsidRDefault="006F5CAC" w:rsidP="006F5CAC">
      <w:pPr>
        <w:tabs>
          <w:tab w:val="left" w:pos="3894"/>
        </w:tabs>
        <w:spacing w:after="0" w:line="240" w:lineRule="auto"/>
        <w:rPr>
          <w:rFonts w:ascii="Calibri" w:eastAsia="Calibri" w:hAnsi="Calibri" w:cs="Calibri"/>
        </w:rPr>
      </w:pPr>
      <w:r w:rsidRPr="006F5CAC">
        <w:rPr>
          <w:rFonts w:ascii="Calibri" w:eastAsia="Calibri" w:hAnsi="Calibri" w:cs="Calibri"/>
        </w:rPr>
        <w:tab/>
      </w:r>
    </w:p>
    <w:p w14:paraId="496B9C8A" w14:textId="77777777" w:rsidR="006F5CAC" w:rsidRPr="006F5CAC" w:rsidRDefault="006F5CAC" w:rsidP="006F5CAC">
      <w:pPr>
        <w:spacing w:after="0" w:line="240" w:lineRule="auto"/>
        <w:rPr>
          <w:rFonts w:ascii="Calibri" w:eastAsia="Calibri" w:hAnsi="Calibri" w:cs="Calibri"/>
        </w:rPr>
      </w:pPr>
    </w:p>
    <w:p w14:paraId="40612789" w14:textId="77777777" w:rsidR="006F5CAC" w:rsidRPr="006F5CAC" w:rsidRDefault="006F5CAC" w:rsidP="006F5CAC">
      <w:pPr>
        <w:spacing w:after="0" w:line="240" w:lineRule="auto"/>
        <w:rPr>
          <w:rFonts w:ascii="Calibri" w:eastAsia="Calibri" w:hAnsi="Calibri" w:cs="Calibri"/>
        </w:rPr>
      </w:pPr>
    </w:p>
    <w:p w14:paraId="6A369599" w14:textId="77777777" w:rsidR="006F5CAC" w:rsidRPr="006F5CAC" w:rsidRDefault="006F5CAC" w:rsidP="006F5CAC">
      <w:pPr>
        <w:spacing w:after="0" w:line="240" w:lineRule="auto"/>
        <w:rPr>
          <w:rFonts w:ascii="Calibri" w:eastAsia="Calibri" w:hAnsi="Calibri" w:cs="Calibri"/>
        </w:rPr>
      </w:pPr>
    </w:p>
    <w:p w14:paraId="4B15FED3" w14:textId="77777777" w:rsidR="006F5CAC" w:rsidRPr="006F5CAC" w:rsidRDefault="006F5CAC" w:rsidP="006F5CAC">
      <w:pPr>
        <w:spacing w:after="0" w:line="240" w:lineRule="auto"/>
        <w:rPr>
          <w:rFonts w:ascii="Calibri" w:eastAsia="Calibri" w:hAnsi="Calibri" w:cs="Calibri"/>
        </w:rPr>
      </w:pPr>
    </w:p>
    <w:p w14:paraId="25DDC23D" w14:textId="77777777" w:rsidR="006F5CAC" w:rsidRPr="006F5CAC" w:rsidRDefault="006F5CAC" w:rsidP="006F5CAC">
      <w:pPr>
        <w:tabs>
          <w:tab w:val="left" w:pos="6284"/>
        </w:tabs>
        <w:spacing w:after="0" w:line="240" w:lineRule="auto"/>
        <w:jc w:val="both"/>
        <w:rPr>
          <w:rFonts w:ascii="Calibri" w:eastAsia="Calibri" w:hAnsi="Calibri" w:cs="Calibri"/>
        </w:rPr>
      </w:pPr>
    </w:p>
    <w:p w14:paraId="477172FB" w14:textId="77777777" w:rsidR="006F5CAC" w:rsidRPr="006F5CAC" w:rsidRDefault="006F5CAC" w:rsidP="006F5CAC">
      <w:pPr>
        <w:tabs>
          <w:tab w:val="left" w:pos="6284"/>
        </w:tabs>
        <w:spacing w:after="0" w:line="240" w:lineRule="auto"/>
        <w:jc w:val="both"/>
        <w:rPr>
          <w:rFonts w:ascii="Calibri" w:eastAsia="Calibri" w:hAnsi="Calibri" w:cs="Calibri"/>
        </w:rPr>
      </w:pPr>
    </w:p>
    <w:p w14:paraId="5071BBB0" w14:textId="77777777" w:rsidR="00D954D7" w:rsidRDefault="00D954D7" w:rsidP="006F5CAC">
      <w:pPr>
        <w:spacing w:after="0" w:line="240" w:lineRule="auto"/>
        <w:jc w:val="both"/>
        <w:rPr>
          <w:rFonts w:ascii="Calibri" w:eastAsia="Calibri" w:hAnsi="Calibri" w:cs="Calibri"/>
          <w:i/>
        </w:rPr>
      </w:pPr>
    </w:p>
    <w:p w14:paraId="70B9A646" w14:textId="77777777" w:rsidR="00D954D7" w:rsidRPr="00D954D7" w:rsidRDefault="00D954D7" w:rsidP="00D954D7">
      <w:pPr>
        <w:rPr>
          <w:rFonts w:ascii="Calibri" w:eastAsia="Calibri" w:hAnsi="Calibri" w:cs="Calibri"/>
        </w:rPr>
      </w:pPr>
    </w:p>
    <w:p w14:paraId="564E487C" w14:textId="77777777" w:rsidR="00D954D7" w:rsidRDefault="00D954D7" w:rsidP="006F5CAC">
      <w:pPr>
        <w:spacing w:after="0" w:line="240" w:lineRule="auto"/>
        <w:jc w:val="both"/>
        <w:rPr>
          <w:rFonts w:ascii="Calibri" w:eastAsia="Calibri" w:hAnsi="Calibri" w:cs="Calibri"/>
          <w:i/>
        </w:rPr>
      </w:pPr>
    </w:p>
    <w:p w14:paraId="6541C302" w14:textId="77777777" w:rsidR="00D954D7" w:rsidRDefault="00D954D7" w:rsidP="006F5CAC">
      <w:pPr>
        <w:spacing w:after="0" w:line="240" w:lineRule="auto"/>
        <w:jc w:val="both"/>
        <w:rPr>
          <w:rFonts w:ascii="Calibri" w:eastAsia="Calibri" w:hAnsi="Calibri" w:cs="Calibri"/>
          <w:i/>
        </w:rPr>
      </w:pPr>
    </w:p>
    <w:p w14:paraId="7A634AEA" w14:textId="77777777" w:rsidR="00D954D7" w:rsidRPr="00D954D7" w:rsidRDefault="00D954D7" w:rsidP="00D954D7">
      <w:pPr>
        <w:spacing w:after="0" w:line="240" w:lineRule="auto"/>
        <w:jc w:val="center"/>
        <w:rPr>
          <w:rFonts w:ascii="Calibri" w:eastAsia="Times New Roman" w:hAnsi="Calibri" w:cs="Arial"/>
          <w:b/>
          <w:sz w:val="28"/>
          <w:szCs w:val="28"/>
          <w:lang w:eastAsia="pl-PL"/>
        </w:rPr>
      </w:pPr>
      <w:r>
        <w:rPr>
          <w:rFonts w:ascii="Calibri" w:eastAsia="Calibri" w:hAnsi="Calibri" w:cs="Calibri"/>
          <w:i/>
        </w:rPr>
        <w:tab/>
      </w:r>
      <w:r w:rsidRPr="00D954D7">
        <w:rPr>
          <w:rFonts w:ascii="Calibri" w:eastAsia="Times New Roman" w:hAnsi="Calibri" w:cs="Arial"/>
          <w:b/>
          <w:sz w:val="28"/>
          <w:szCs w:val="28"/>
          <w:u w:val="single"/>
          <w:lang w:eastAsia="pl-PL"/>
        </w:rPr>
        <w:t xml:space="preserve">SPIS </w:t>
      </w:r>
    </w:p>
    <w:p w14:paraId="4E3DE2A7" w14:textId="77777777" w:rsidR="00D954D7" w:rsidRPr="00D954D7" w:rsidRDefault="00D954D7" w:rsidP="00D954D7">
      <w:pPr>
        <w:spacing w:after="0" w:line="240" w:lineRule="auto"/>
        <w:jc w:val="center"/>
        <w:rPr>
          <w:rFonts w:ascii="Calibri" w:eastAsia="Times New Roman" w:hAnsi="Calibri" w:cs="Arial"/>
          <w:b/>
          <w:sz w:val="28"/>
          <w:szCs w:val="28"/>
          <w:lang w:eastAsia="pl-PL"/>
        </w:rPr>
      </w:pPr>
    </w:p>
    <w:p w14:paraId="372CED05" w14:textId="77777777" w:rsidR="00D954D7" w:rsidRPr="00D954D7" w:rsidRDefault="00D954D7" w:rsidP="00D954D7">
      <w:pPr>
        <w:spacing w:after="0" w:line="240" w:lineRule="auto"/>
        <w:jc w:val="center"/>
        <w:rPr>
          <w:rFonts w:ascii="Calibri" w:eastAsia="Times New Roman" w:hAnsi="Calibri" w:cs="Tahoma"/>
          <w:b/>
          <w:sz w:val="28"/>
          <w:szCs w:val="28"/>
          <w:lang w:eastAsia="pl-PL"/>
        </w:rPr>
      </w:pPr>
      <w:r w:rsidRPr="00D954D7">
        <w:rPr>
          <w:rFonts w:ascii="Calibri" w:eastAsia="Times New Roman" w:hAnsi="Calibri" w:cs="Tahoma"/>
          <w:sz w:val="28"/>
          <w:szCs w:val="28"/>
          <w:lang w:eastAsia="pl-PL"/>
        </w:rPr>
        <w:t>Niniejsza Specyfikacja Warunków Zamówienia zawiera:</w:t>
      </w:r>
    </w:p>
    <w:p w14:paraId="518DB62D" w14:textId="77777777" w:rsidR="00D954D7" w:rsidRPr="00D954D7" w:rsidRDefault="00D954D7" w:rsidP="00D954D7">
      <w:pPr>
        <w:spacing w:after="0" w:line="240" w:lineRule="auto"/>
        <w:jc w:val="center"/>
        <w:rPr>
          <w:rFonts w:ascii="Calibri" w:eastAsia="Times New Roman" w:hAnsi="Calibri" w:cs="Tahoma"/>
          <w:b/>
          <w:sz w:val="28"/>
          <w:szCs w:val="28"/>
          <w:lang w:eastAsia="pl-PL"/>
        </w:rPr>
      </w:pPr>
    </w:p>
    <w:p w14:paraId="4492C2A0" w14:textId="77777777" w:rsidR="00D954D7" w:rsidRPr="00D954D7" w:rsidRDefault="00D954D7" w:rsidP="00D954D7">
      <w:pPr>
        <w:spacing w:after="0" w:line="240" w:lineRule="auto"/>
        <w:jc w:val="center"/>
        <w:rPr>
          <w:rFonts w:ascii="Calibri" w:eastAsia="Times New Roman" w:hAnsi="Calibri" w:cs="Tahoma"/>
          <w:bCs/>
          <w:sz w:val="28"/>
          <w:szCs w:val="28"/>
          <w:lang w:eastAsia="pl-PL"/>
        </w:rPr>
      </w:pPr>
      <w:r w:rsidRPr="00D954D7">
        <w:rPr>
          <w:rFonts w:ascii="Calibri" w:eastAsia="Times New Roman" w:hAnsi="Calibri" w:cs="Tahoma"/>
          <w:b/>
          <w:sz w:val="28"/>
          <w:szCs w:val="28"/>
          <w:lang w:eastAsia="pl-PL"/>
        </w:rPr>
        <w:t>Tom I</w:t>
      </w:r>
    </w:p>
    <w:p w14:paraId="4D414BA4" w14:textId="77777777" w:rsidR="00D954D7" w:rsidRPr="00D954D7" w:rsidRDefault="00D954D7" w:rsidP="00D954D7">
      <w:pPr>
        <w:spacing w:after="0" w:line="240" w:lineRule="auto"/>
        <w:jc w:val="center"/>
        <w:rPr>
          <w:rFonts w:ascii="Calibri" w:eastAsia="Times New Roman" w:hAnsi="Calibri" w:cs="Tahoma"/>
          <w:b/>
          <w:bCs/>
          <w:sz w:val="28"/>
          <w:szCs w:val="28"/>
          <w:lang w:eastAsia="pl-PL"/>
        </w:rPr>
      </w:pPr>
      <w:r w:rsidRPr="00D954D7">
        <w:rPr>
          <w:rFonts w:ascii="Calibri" w:eastAsia="Times New Roman" w:hAnsi="Calibri" w:cs="Tahoma"/>
          <w:bCs/>
          <w:sz w:val="28"/>
          <w:szCs w:val="28"/>
          <w:lang w:eastAsia="pl-PL"/>
        </w:rPr>
        <w:t>Instrukcja dla Wykonawców, Formularz Oferty, Formularze załączników</w:t>
      </w:r>
    </w:p>
    <w:p w14:paraId="5CFFB269" w14:textId="77777777" w:rsidR="00D954D7" w:rsidRPr="00D954D7" w:rsidRDefault="00D954D7" w:rsidP="00D954D7">
      <w:pPr>
        <w:spacing w:after="0" w:line="240" w:lineRule="auto"/>
        <w:jc w:val="center"/>
        <w:rPr>
          <w:rFonts w:ascii="Calibri" w:eastAsia="Times New Roman" w:hAnsi="Calibri" w:cs="Tahoma"/>
          <w:b/>
          <w:bCs/>
          <w:sz w:val="28"/>
          <w:szCs w:val="28"/>
          <w:lang w:eastAsia="pl-PL"/>
        </w:rPr>
      </w:pPr>
    </w:p>
    <w:p w14:paraId="586C4C32" w14:textId="77777777" w:rsidR="00D954D7" w:rsidRPr="00D954D7" w:rsidRDefault="00D954D7" w:rsidP="00D954D7">
      <w:pPr>
        <w:spacing w:after="0" w:line="240" w:lineRule="auto"/>
        <w:jc w:val="center"/>
        <w:rPr>
          <w:rFonts w:ascii="Calibri" w:eastAsia="Times New Roman" w:hAnsi="Calibri" w:cs="Tahoma"/>
          <w:bCs/>
          <w:sz w:val="28"/>
          <w:szCs w:val="28"/>
          <w:lang w:eastAsia="pl-PL"/>
        </w:rPr>
      </w:pPr>
      <w:r w:rsidRPr="00D954D7">
        <w:rPr>
          <w:rFonts w:ascii="Calibri" w:eastAsia="Times New Roman" w:hAnsi="Calibri" w:cs="Tahoma"/>
          <w:b/>
          <w:sz w:val="28"/>
          <w:szCs w:val="28"/>
          <w:lang w:eastAsia="pl-PL"/>
        </w:rPr>
        <w:t>Tom II</w:t>
      </w:r>
    </w:p>
    <w:p w14:paraId="4DB40323" w14:textId="77777777" w:rsidR="00D954D7" w:rsidRPr="00D954D7" w:rsidRDefault="00D954D7" w:rsidP="00D954D7">
      <w:pPr>
        <w:spacing w:after="0" w:line="240" w:lineRule="auto"/>
        <w:jc w:val="center"/>
        <w:rPr>
          <w:rFonts w:ascii="Calibri" w:eastAsia="Times New Roman" w:hAnsi="Calibri" w:cs="Tahoma"/>
          <w:b/>
          <w:bCs/>
          <w:sz w:val="28"/>
          <w:szCs w:val="28"/>
          <w:lang w:eastAsia="pl-PL"/>
        </w:rPr>
      </w:pPr>
      <w:r w:rsidRPr="00D954D7">
        <w:rPr>
          <w:rFonts w:ascii="Calibri" w:eastAsia="Times New Roman" w:hAnsi="Calibri" w:cs="Tahoma"/>
          <w:bCs/>
          <w:sz w:val="28"/>
          <w:szCs w:val="28"/>
          <w:lang w:eastAsia="pl-PL"/>
        </w:rPr>
        <w:t xml:space="preserve">Opis przedmiotu zamówienia </w:t>
      </w:r>
    </w:p>
    <w:p w14:paraId="0DE941EA" w14:textId="77777777" w:rsidR="00D954D7" w:rsidRPr="00D954D7" w:rsidRDefault="00D954D7" w:rsidP="00D954D7">
      <w:pPr>
        <w:spacing w:after="0" w:line="240" w:lineRule="auto"/>
        <w:jc w:val="center"/>
        <w:rPr>
          <w:rFonts w:ascii="Calibri" w:eastAsia="Times New Roman" w:hAnsi="Calibri" w:cs="Tahoma"/>
          <w:b/>
          <w:bCs/>
          <w:sz w:val="28"/>
          <w:szCs w:val="28"/>
          <w:lang w:eastAsia="pl-PL"/>
        </w:rPr>
      </w:pPr>
    </w:p>
    <w:p w14:paraId="48926C93" w14:textId="77777777" w:rsidR="00D954D7" w:rsidRPr="00D954D7" w:rsidRDefault="00D954D7" w:rsidP="00D954D7">
      <w:pPr>
        <w:spacing w:after="0" w:line="240" w:lineRule="auto"/>
        <w:jc w:val="center"/>
        <w:rPr>
          <w:rFonts w:ascii="Calibri" w:eastAsia="Times New Roman" w:hAnsi="Calibri" w:cs="Tahoma"/>
          <w:bCs/>
          <w:sz w:val="28"/>
          <w:szCs w:val="28"/>
          <w:lang w:eastAsia="pl-PL"/>
        </w:rPr>
      </w:pPr>
      <w:r w:rsidRPr="00D954D7">
        <w:rPr>
          <w:rFonts w:ascii="Calibri" w:eastAsia="Times New Roman" w:hAnsi="Calibri" w:cs="Tahoma"/>
          <w:b/>
          <w:sz w:val="28"/>
          <w:szCs w:val="28"/>
          <w:lang w:eastAsia="pl-PL"/>
        </w:rPr>
        <w:t>Tom III</w:t>
      </w:r>
    </w:p>
    <w:p w14:paraId="345C1094" w14:textId="77777777" w:rsidR="00D954D7" w:rsidRPr="00D954D7" w:rsidRDefault="00D954D7" w:rsidP="00D954D7">
      <w:pPr>
        <w:spacing w:after="0" w:line="240" w:lineRule="auto"/>
        <w:jc w:val="center"/>
        <w:rPr>
          <w:rFonts w:ascii="Calibri" w:eastAsia="Times New Roman" w:hAnsi="Calibri" w:cs="Tahoma"/>
          <w:bCs/>
          <w:i/>
          <w:sz w:val="18"/>
          <w:szCs w:val="28"/>
          <w:lang w:eastAsia="pl-PL"/>
        </w:rPr>
      </w:pPr>
      <w:r w:rsidRPr="00D954D7">
        <w:rPr>
          <w:rFonts w:ascii="Calibri" w:eastAsia="Times New Roman" w:hAnsi="Calibri" w:cs="Tahoma"/>
          <w:bCs/>
          <w:sz w:val="28"/>
          <w:szCs w:val="28"/>
          <w:lang w:eastAsia="pl-PL"/>
        </w:rPr>
        <w:t>Wzory umów</w:t>
      </w:r>
    </w:p>
    <w:p w14:paraId="6F1D7EB7" w14:textId="4AF4DB0D" w:rsidR="00D954D7" w:rsidRDefault="00D954D7" w:rsidP="00D954D7">
      <w:pPr>
        <w:tabs>
          <w:tab w:val="left" w:pos="3393"/>
        </w:tabs>
        <w:spacing w:after="0" w:line="240" w:lineRule="auto"/>
        <w:jc w:val="both"/>
        <w:rPr>
          <w:rFonts w:ascii="Calibri" w:eastAsia="Calibri" w:hAnsi="Calibri" w:cs="Calibri"/>
          <w:i/>
        </w:rPr>
      </w:pPr>
    </w:p>
    <w:p w14:paraId="4DC8344C" w14:textId="77777777" w:rsidR="00D954D7" w:rsidRDefault="00D954D7" w:rsidP="006F5CAC">
      <w:pPr>
        <w:spacing w:after="0" w:line="240" w:lineRule="auto"/>
        <w:jc w:val="both"/>
        <w:rPr>
          <w:rFonts w:ascii="Calibri" w:eastAsia="Calibri" w:hAnsi="Calibri" w:cs="Calibri"/>
        </w:rPr>
      </w:pPr>
    </w:p>
    <w:p w14:paraId="3B9FC725" w14:textId="77777777" w:rsidR="00D954D7" w:rsidRDefault="00D954D7" w:rsidP="006F5CAC">
      <w:pPr>
        <w:spacing w:after="0" w:line="240" w:lineRule="auto"/>
        <w:jc w:val="both"/>
        <w:rPr>
          <w:rFonts w:ascii="Calibri" w:eastAsia="Calibri" w:hAnsi="Calibri" w:cs="Calibri"/>
        </w:rPr>
      </w:pPr>
    </w:p>
    <w:p w14:paraId="69314233" w14:textId="77777777" w:rsidR="00D954D7" w:rsidRDefault="00D954D7" w:rsidP="006F5CAC">
      <w:pPr>
        <w:spacing w:after="0" w:line="240" w:lineRule="auto"/>
        <w:jc w:val="both"/>
        <w:rPr>
          <w:rFonts w:ascii="Calibri" w:eastAsia="Calibri" w:hAnsi="Calibri" w:cs="Calibri"/>
        </w:rPr>
      </w:pPr>
    </w:p>
    <w:p w14:paraId="32F499CD" w14:textId="77777777" w:rsidR="00D954D7" w:rsidRDefault="00D954D7" w:rsidP="006F5CAC">
      <w:pPr>
        <w:spacing w:after="0" w:line="240" w:lineRule="auto"/>
        <w:jc w:val="both"/>
        <w:rPr>
          <w:rFonts w:ascii="Calibri" w:eastAsia="Calibri" w:hAnsi="Calibri" w:cs="Calibri"/>
        </w:rPr>
      </w:pPr>
    </w:p>
    <w:p w14:paraId="2C30210D" w14:textId="77777777" w:rsidR="00D954D7" w:rsidRDefault="00D954D7" w:rsidP="006F5CAC">
      <w:pPr>
        <w:spacing w:after="0" w:line="240" w:lineRule="auto"/>
        <w:jc w:val="both"/>
        <w:rPr>
          <w:rFonts w:ascii="Calibri" w:eastAsia="Calibri" w:hAnsi="Calibri" w:cs="Calibri"/>
        </w:rPr>
      </w:pPr>
    </w:p>
    <w:p w14:paraId="78EC0243" w14:textId="77777777" w:rsidR="00D954D7" w:rsidRDefault="00D954D7" w:rsidP="006F5CAC">
      <w:pPr>
        <w:spacing w:after="0" w:line="240" w:lineRule="auto"/>
        <w:jc w:val="both"/>
        <w:rPr>
          <w:rFonts w:ascii="Calibri" w:eastAsia="Calibri" w:hAnsi="Calibri" w:cs="Calibri"/>
        </w:rPr>
      </w:pPr>
    </w:p>
    <w:p w14:paraId="06E146FE" w14:textId="77777777" w:rsidR="00D954D7" w:rsidRDefault="00D954D7" w:rsidP="006F5CAC">
      <w:pPr>
        <w:spacing w:after="0" w:line="240" w:lineRule="auto"/>
        <w:jc w:val="both"/>
        <w:rPr>
          <w:rFonts w:ascii="Calibri" w:eastAsia="Calibri" w:hAnsi="Calibri" w:cs="Calibri"/>
        </w:rPr>
      </w:pPr>
    </w:p>
    <w:p w14:paraId="790BAE0C" w14:textId="77777777" w:rsidR="00D954D7" w:rsidRDefault="00D954D7" w:rsidP="006F5CAC">
      <w:pPr>
        <w:spacing w:after="0" w:line="240" w:lineRule="auto"/>
        <w:jc w:val="both"/>
        <w:rPr>
          <w:rFonts w:ascii="Calibri" w:eastAsia="Calibri" w:hAnsi="Calibri" w:cs="Calibri"/>
        </w:rPr>
      </w:pPr>
    </w:p>
    <w:p w14:paraId="19FF6795" w14:textId="77777777" w:rsidR="00D954D7" w:rsidRDefault="00D954D7" w:rsidP="006F5CAC">
      <w:pPr>
        <w:spacing w:after="0" w:line="240" w:lineRule="auto"/>
        <w:jc w:val="both"/>
        <w:rPr>
          <w:rFonts w:ascii="Calibri" w:eastAsia="Calibri" w:hAnsi="Calibri" w:cs="Calibri"/>
        </w:rPr>
      </w:pPr>
    </w:p>
    <w:p w14:paraId="7C240E59" w14:textId="77777777" w:rsidR="00D954D7" w:rsidRDefault="00D954D7" w:rsidP="006F5CAC">
      <w:pPr>
        <w:spacing w:after="0" w:line="240" w:lineRule="auto"/>
        <w:jc w:val="both"/>
        <w:rPr>
          <w:rFonts w:ascii="Calibri" w:eastAsia="Calibri" w:hAnsi="Calibri" w:cs="Calibri"/>
        </w:rPr>
      </w:pPr>
    </w:p>
    <w:p w14:paraId="631BEC89" w14:textId="77777777" w:rsidR="00D954D7" w:rsidRDefault="00D954D7" w:rsidP="006F5CAC">
      <w:pPr>
        <w:spacing w:after="0" w:line="240" w:lineRule="auto"/>
        <w:jc w:val="both"/>
        <w:rPr>
          <w:rFonts w:ascii="Calibri" w:eastAsia="Calibri" w:hAnsi="Calibri" w:cs="Calibri"/>
        </w:rPr>
      </w:pPr>
    </w:p>
    <w:p w14:paraId="6E7F0812" w14:textId="77777777" w:rsidR="00D954D7" w:rsidRDefault="00D954D7" w:rsidP="006F5CAC">
      <w:pPr>
        <w:spacing w:after="0" w:line="240" w:lineRule="auto"/>
        <w:jc w:val="both"/>
        <w:rPr>
          <w:rFonts w:ascii="Calibri" w:eastAsia="Calibri" w:hAnsi="Calibri" w:cs="Calibri"/>
        </w:rPr>
      </w:pPr>
    </w:p>
    <w:p w14:paraId="46D45E02" w14:textId="77777777" w:rsidR="00D954D7" w:rsidRDefault="00D954D7" w:rsidP="006F5CAC">
      <w:pPr>
        <w:spacing w:after="0" w:line="240" w:lineRule="auto"/>
        <w:jc w:val="both"/>
        <w:rPr>
          <w:rFonts w:ascii="Calibri" w:eastAsia="Calibri" w:hAnsi="Calibri" w:cs="Calibri"/>
        </w:rPr>
      </w:pPr>
    </w:p>
    <w:p w14:paraId="6C85B344" w14:textId="77777777" w:rsidR="00D954D7" w:rsidRDefault="00D954D7" w:rsidP="006F5CAC">
      <w:pPr>
        <w:spacing w:after="0" w:line="240" w:lineRule="auto"/>
        <w:jc w:val="both"/>
        <w:rPr>
          <w:rFonts w:ascii="Calibri" w:eastAsia="Calibri" w:hAnsi="Calibri" w:cs="Calibri"/>
        </w:rPr>
      </w:pPr>
    </w:p>
    <w:p w14:paraId="57DD137B" w14:textId="77777777" w:rsidR="00D954D7" w:rsidRDefault="00D954D7" w:rsidP="006F5CAC">
      <w:pPr>
        <w:spacing w:after="0" w:line="240" w:lineRule="auto"/>
        <w:jc w:val="both"/>
        <w:rPr>
          <w:rFonts w:ascii="Calibri" w:eastAsia="Calibri" w:hAnsi="Calibri" w:cs="Calibri"/>
        </w:rPr>
      </w:pPr>
    </w:p>
    <w:p w14:paraId="7EA2ECFD" w14:textId="77777777" w:rsidR="00D954D7" w:rsidRDefault="00D954D7" w:rsidP="006F5CAC">
      <w:pPr>
        <w:spacing w:after="0" w:line="240" w:lineRule="auto"/>
        <w:jc w:val="both"/>
        <w:rPr>
          <w:rFonts w:ascii="Calibri" w:eastAsia="Calibri" w:hAnsi="Calibri" w:cs="Calibri"/>
        </w:rPr>
      </w:pPr>
    </w:p>
    <w:p w14:paraId="56454EC4" w14:textId="77777777" w:rsidR="00D954D7" w:rsidRDefault="00D954D7" w:rsidP="006F5CAC">
      <w:pPr>
        <w:spacing w:after="0" w:line="240" w:lineRule="auto"/>
        <w:jc w:val="both"/>
        <w:rPr>
          <w:rFonts w:ascii="Calibri" w:eastAsia="Calibri" w:hAnsi="Calibri" w:cs="Calibri"/>
        </w:rPr>
      </w:pPr>
    </w:p>
    <w:p w14:paraId="57B300F8" w14:textId="77777777" w:rsidR="00D954D7" w:rsidRDefault="00D954D7" w:rsidP="006F5CAC">
      <w:pPr>
        <w:spacing w:after="0" w:line="240" w:lineRule="auto"/>
        <w:jc w:val="both"/>
        <w:rPr>
          <w:rFonts w:ascii="Calibri" w:eastAsia="Calibri" w:hAnsi="Calibri" w:cs="Calibri"/>
        </w:rPr>
      </w:pPr>
    </w:p>
    <w:p w14:paraId="6AF41E05" w14:textId="77777777" w:rsidR="00D954D7" w:rsidRDefault="00D954D7" w:rsidP="006F5CAC">
      <w:pPr>
        <w:spacing w:after="0" w:line="240" w:lineRule="auto"/>
        <w:jc w:val="both"/>
        <w:rPr>
          <w:rFonts w:ascii="Calibri" w:eastAsia="Calibri" w:hAnsi="Calibri" w:cs="Calibri"/>
        </w:rPr>
      </w:pPr>
    </w:p>
    <w:p w14:paraId="0DEB1053" w14:textId="77777777" w:rsidR="00D954D7" w:rsidRDefault="006F5CAC" w:rsidP="006F5CAC">
      <w:pPr>
        <w:spacing w:after="0" w:line="240" w:lineRule="auto"/>
        <w:jc w:val="both"/>
        <w:rPr>
          <w:rFonts w:ascii="Calibri" w:eastAsia="Calibri" w:hAnsi="Calibri" w:cs="Calibri"/>
        </w:rPr>
      </w:pPr>
      <w:r w:rsidRPr="00D954D7">
        <w:rPr>
          <w:rFonts w:ascii="Calibri" w:eastAsia="Calibri" w:hAnsi="Calibri" w:cs="Calibri"/>
        </w:rPr>
        <w:br w:type="page"/>
      </w:r>
    </w:p>
    <w:p w14:paraId="180BCB53" w14:textId="77777777" w:rsidR="00D954D7" w:rsidRDefault="00D954D7" w:rsidP="006F5CAC">
      <w:pPr>
        <w:spacing w:after="0" w:line="240" w:lineRule="auto"/>
        <w:jc w:val="both"/>
        <w:rPr>
          <w:rFonts w:ascii="Calibri" w:eastAsia="Calibri" w:hAnsi="Calibri" w:cs="Calibri"/>
        </w:rPr>
      </w:pPr>
    </w:p>
    <w:p w14:paraId="7A683DE9" w14:textId="77777777" w:rsidR="00D954D7" w:rsidRPr="00D954D7" w:rsidRDefault="00D954D7" w:rsidP="00D954D7">
      <w:pPr>
        <w:spacing w:after="0" w:line="240" w:lineRule="auto"/>
        <w:jc w:val="center"/>
        <w:rPr>
          <w:rFonts w:ascii="Calibri" w:eastAsia="Times New Roman" w:hAnsi="Calibri" w:cs="Tahoma"/>
          <w:b/>
          <w:bCs/>
          <w:sz w:val="52"/>
          <w:szCs w:val="52"/>
          <w:lang w:eastAsia="pl-PL"/>
        </w:rPr>
      </w:pPr>
      <w:r w:rsidRPr="00D954D7">
        <w:rPr>
          <w:rFonts w:ascii="Calibri" w:eastAsia="Times New Roman" w:hAnsi="Calibri" w:cs="Tahoma"/>
          <w:b/>
          <w:sz w:val="52"/>
          <w:szCs w:val="52"/>
          <w:lang w:eastAsia="pl-PL"/>
        </w:rPr>
        <w:t>Tom I</w:t>
      </w:r>
    </w:p>
    <w:p w14:paraId="0C1C1B0B" w14:textId="77777777" w:rsidR="00D954D7" w:rsidRPr="00D954D7" w:rsidRDefault="00D954D7" w:rsidP="00D954D7">
      <w:pPr>
        <w:spacing w:after="0" w:line="240" w:lineRule="auto"/>
        <w:jc w:val="center"/>
        <w:rPr>
          <w:rFonts w:ascii="Calibri" w:eastAsia="Times New Roman" w:hAnsi="Calibri" w:cs="Tahoma"/>
          <w:b/>
          <w:bCs/>
          <w:i/>
          <w:sz w:val="18"/>
          <w:szCs w:val="52"/>
        </w:rPr>
      </w:pPr>
      <w:r w:rsidRPr="00D954D7">
        <w:rPr>
          <w:rFonts w:ascii="Calibri" w:eastAsia="Times New Roman" w:hAnsi="Calibri" w:cs="Tahoma"/>
          <w:b/>
          <w:bCs/>
          <w:sz w:val="52"/>
          <w:szCs w:val="52"/>
          <w:lang w:eastAsia="pl-PL"/>
        </w:rPr>
        <w:t>Instrukcja dla Wykonawców, Formularz Oferty, Formularze załączników</w:t>
      </w:r>
    </w:p>
    <w:p w14:paraId="2D46312A" w14:textId="77777777" w:rsidR="00D954D7" w:rsidRPr="00D954D7" w:rsidRDefault="00D954D7" w:rsidP="00D954D7">
      <w:pPr>
        <w:spacing w:after="0" w:line="240" w:lineRule="auto"/>
        <w:jc w:val="both"/>
        <w:rPr>
          <w:rFonts w:ascii="Calibri" w:eastAsia="Times New Roman" w:hAnsi="Calibri" w:cs="Tahoma"/>
          <w:b/>
          <w:bCs/>
          <w:i/>
          <w:sz w:val="18"/>
          <w:szCs w:val="52"/>
        </w:rPr>
      </w:pPr>
    </w:p>
    <w:p w14:paraId="78D8ECA0" w14:textId="77777777" w:rsidR="00D954D7" w:rsidRPr="00D954D7" w:rsidRDefault="00D954D7" w:rsidP="00D954D7">
      <w:pPr>
        <w:spacing w:after="0" w:line="240" w:lineRule="auto"/>
        <w:jc w:val="both"/>
        <w:rPr>
          <w:rFonts w:ascii="Calibri" w:eastAsia="Times New Roman" w:hAnsi="Calibri" w:cs="Tahoma"/>
          <w:b/>
          <w:bCs/>
          <w:i/>
          <w:sz w:val="18"/>
          <w:szCs w:val="52"/>
        </w:rPr>
      </w:pPr>
    </w:p>
    <w:p w14:paraId="34FAA432" w14:textId="77777777" w:rsidR="00D954D7" w:rsidRPr="00D954D7" w:rsidRDefault="00D954D7" w:rsidP="00D954D7">
      <w:pPr>
        <w:spacing w:after="0" w:line="240" w:lineRule="auto"/>
        <w:jc w:val="both"/>
        <w:rPr>
          <w:rFonts w:ascii="Calibri" w:eastAsia="Times New Roman" w:hAnsi="Calibri" w:cs="Tahoma"/>
          <w:b/>
          <w:bCs/>
          <w:i/>
          <w:sz w:val="18"/>
          <w:szCs w:val="52"/>
        </w:rPr>
      </w:pPr>
    </w:p>
    <w:p w14:paraId="0E79E590" w14:textId="77777777" w:rsidR="00D954D7" w:rsidRPr="00D954D7" w:rsidRDefault="00D954D7" w:rsidP="00D954D7">
      <w:pPr>
        <w:spacing w:after="0" w:line="240" w:lineRule="auto"/>
        <w:jc w:val="both"/>
        <w:rPr>
          <w:rFonts w:ascii="Calibri" w:eastAsia="Calibri" w:hAnsi="Calibri" w:cs="Calibri"/>
          <w:i/>
          <w:sz w:val="18"/>
        </w:rPr>
      </w:pPr>
    </w:p>
    <w:p w14:paraId="75687F27" w14:textId="77777777" w:rsidR="00D954D7" w:rsidRPr="00D954D7" w:rsidRDefault="00D954D7" w:rsidP="00D954D7">
      <w:pPr>
        <w:spacing w:after="0" w:line="360" w:lineRule="auto"/>
        <w:jc w:val="both"/>
        <w:rPr>
          <w:rFonts w:ascii="Calibri" w:eastAsia="Calibri" w:hAnsi="Calibri" w:cs="Calibri"/>
          <w:i/>
          <w:sz w:val="18"/>
        </w:rPr>
      </w:pPr>
    </w:p>
    <w:p w14:paraId="44E30410" w14:textId="77777777" w:rsidR="00D954D7" w:rsidRPr="00D954D7" w:rsidRDefault="00D954D7" w:rsidP="00D954D7">
      <w:pPr>
        <w:spacing w:after="0" w:line="360" w:lineRule="auto"/>
        <w:jc w:val="both"/>
        <w:rPr>
          <w:rFonts w:ascii="Calibri" w:eastAsia="Calibri" w:hAnsi="Calibri" w:cs="Calibri"/>
          <w:i/>
        </w:rPr>
      </w:pPr>
      <w:r w:rsidRPr="00D954D7">
        <w:rPr>
          <w:rFonts w:ascii="Calibri" w:eastAsia="Calibri" w:hAnsi="Calibri" w:cs="Calibri"/>
          <w:i/>
        </w:rPr>
        <w:t>1.</w:t>
      </w:r>
      <w:r w:rsidRPr="00D954D7">
        <w:rPr>
          <w:rFonts w:ascii="Calibri" w:eastAsia="Calibri" w:hAnsi="Calibri" w:cs="Calibri"/>
          <w:i/>
        </w:rPr>
        <w:tab/>
        <w:t>Załącznik nr 1 – Formularz ofertowy</w:t>
      </w:r>
    </w:p>
    <w:p w14:paraId="541FAE41" w14:textId="77777777" w:rsidR="00D954D7" w:rsidRPr="00D954D7" w:rsidRDefault="00D954D7" w:rsidP="00D954D7">
      <w:pPr>
        <w:spacing w:after="0" w:line="360" w:lineRule="auto"/>
        <w:jc w:val="both"/>
        <w:rPr>
          <w:rFonts w:ascii="Calibri" w:eastAsia="Calibri" w:hAnsi="Calibri" w:cs="Calibri"/>
          <w:i/>
        </w:rPr>
      </w:pPr>
      <w:r w:rsidRPr="00D954D7">
        <w:rPr>
          <w:rFonts w:ascii="Calibri" w:eastAsia="Calibri" w:hAnsi="Calibri" w:cs="Calibri"/>
          <w:i/>
        </w:rPr>
        <w:t>2.</w:t>
      </w:r>
      <w:r w:rsidRPr="00D954D7">
        <w:rPr>
          <w:rFonts w:ascii="Calibri" w:eastAsia="Calibri" w:hAnsi="Calibri" w:cs="Calibri"/>
          <w:i/>
        </w:rPr>
        <w:tab/>
        <w:t>Załącznik nr 2 – Formularz cenowy</w:t>
      </w:r>
    </w:p>
    <w:p w14:paraId="70D0386E" w14:textId="1BB5BF73" w:rsidR="00D954D7" w:rsidRPr="00D954D7" w:rsidRDefault="00D954D7" w:rsidP="003121FF">
      <w:pPr>
        <w:spacing w:after="0" w:line="360" w:lineRule="auto"/>
        <w:jc w:val="both"/>
        <w:rPr>
          <w:rFonts w:ascii="Calibri" w:eastAsia="Calibri" w:hAnsi="Calibri" w:cs="Calibri"/>
          <w:i/>
        </w:rPr>
      </w:pPr>
      <w:r w:rsidRPr="00D954D7">
        <w:rPr>
          <w:rFonts w:ascii="Calibri" w:eastAsia="Calibri" w:hAnsi="Calibri" w:cs="Calibri"/>
          <w:i/>
        </w:rPr>
        <w:t>3.</w:t>
      </w:r>
      <w:r w:rsidRPr="00D954D7">
        <w:rPr>
          <w:rFonts w:ascii="Calibri" w:eastAsia="Calibri" w:hAnsi="Calibri" w:cs="Calibri"/>
          <w:i/>
        </w:rPr>
        <w:tab/>
      </w:r>
      <w:r w:rsidR="00646E86" w:rsidRPr="00D954D7">
        <w:rPr>
          <w:rFonts w:ascii="Calibri" w:eastAsia="Calibri" w:hAnsi="Calibri" w:cs="Calibri"/>
          <w:i/>
        </w:rPr>
        <w:t xml:space="preserve">Załącznik nr </w:t>
      </w:r>
      <w:r w:rsidR="00646E86">
        <w:rPr>
          <w:rFonts w:ascii="Calibri" w:eastAsia="Calibri" w:hAnsi="Calibri" w:cs="Calibri"/>
          <w:i/>
        </w:rPr>
        <w:t xml:space="preserve">3 - </w:t>
      </w:r>
      <w:r w:rsidR="00646E86" w:rsidRPr="00646E86">
        <w:rPr>
          <w:rFonts w:ascii="Calibri" w:eastAsia="Calibri" w:hAnsi="Calibri" w:cs="Calibri"/>
          <w:bCs/>
        </w:rPr>
        <w:t>Oświadczenia dotyczące przesłanek wykluczenia z postępowania</w:t>
      </w:r>
    </w:p>
    <w:p w14:paraId="7F11D0A3" w14:textId="157F940B" w:rsidR="00D954D7" w:rsidRPr="00D954D7" w:rsidRDefault="007B3E14" w:rsidP="00D954D7">
      <w:pPr>
        <w:spacing w:after="0" w:line="360" w:lineRule="auto"/>
        <w:jc w:val="both"/>
        <w:rPr>
          <w:rFonts w:ascii="Calibri" w:eastAsia="Calibri" w:hAnsi="Calibri" w:cs="Calibri"/>
          <w:i/>
        </w:rPr>
      </w:pPr>
      <w:r>
        <w:rPr>
          <w:rFonts w:ascii="Calibri" w:eastAsia="Calibri" w:hAnsi="Calibri" w:cs="Calibri"/>
          <w:i/>
        </w:rPr>
        <w:t>4</w:t>
      </w:r>
      <w:r w:rsidR="00D954D7" w:rsidRPr="00D954D7">
        <w:rPr>
          <w:rFonts w:ascii="Calibri" w:eastAsia="Calibri" w:hAnsi="Calibri" w:cs="Calibri"/>
          <w:i/>
        </w:rPr>
        <w:t>.</w:t>
      </w:r>
      <w:r w:rsidR="00D954D7" w:rsidRPr="00D954D7">
        <w:rPr>
          <w:rFonts w:ascii="Calibri" w:eastAsia="Calibri" w:hAnsi="Calibri" w:cs="Calibri"/>
          <w:i/>
        </w:rPr>
        <w:tab/>
        <w:t xml:space="preserve">Załącznik nr </w:t>
      </w:r>
      <w:r w:rsidR="003121FF">
        <w:rPr>
          <w:rFonts w:ascii="Calibri" w:eastAsia="Calibri" w:hAnsi="Calibri" w:cs="Calibri"/>
          <w:i/>
        </w:rPr>
        <w:t>4</w:t>
      </w:r>
      <w:r w:rsidR="00D954D7" w:rsidRPr="00D954D7">
        <w:rPr>
          <w:rFonts w:ascii="Calibri" w:eastAsia="Calibri" w:hAnsi="Calibri" w:cs="Calibri"/>
          <w:i/>
        </w:rPr>
        <w:t xml:space="preserve"> – Wykaz usług</w:t>
      </w:r>
    </w:p>
    <w:p w14:paraId="697E0701" w14:textId="0E81968E" w:rsidR="00D954D7" w:rsidRPr="00D954D7" w:rsidRDefault="007B3E14" w:rsidP="00D954D7">
      <w:pPr>
        <w:spacing w:after="0" w:line="360" w:lineRule="auto"/>
        <w:jc w:val="both"/>
        <w:rPr>
          <w:rFonts w:ascii="Calibri" w:eastAsia="Calibri" w:hAnsi="Calibri" w:cs="Calibri"/>
          <w:i/>
        </w:rPr>
      </w:pPr>
      <w:r>
        <w:rPr>
          <w:rFonts w:ascii="Calibri" w:eastAsia="Calibri" w:hAnsi="Calibri" w:cs="Calibri"/>
          <w:i/>
        </w:rPr>
        <w:t>5</w:t>
      </w:r>
      <w:r w:rsidR="00D954D7" w:rsidRPr="00D954D7">
        <w:rPr>
          <w:rFonts w:ascii="Calibri" w:eastAsia="Calibri" w:hAnsi="Calibri" w:cs="Calibri"/>
          <w:i/>
        </w:rPr>
        <w:t>.</w:t>
      </w:r>
      <w:r w:rsidR="00D954D7" w:rsidRPr="00D954D7">
        <w:rPr>
          <w:rFonts w:ascii="Calibri" w:eastAsia="Calibri" w:hAnsi="Calibri" w:cs="Calibri"/>
          <w:i/>
        </w:rPr>
        <w:tab/>
        <w:t xml:space="preserve">Załącznik nr </w:t>
      </w:r>
      <w:r w:rsidR="003121FF">
        <w:rPr>
          <w:rFonts w:ascii="Calibri" w:eastAsia="Calibri" w:hAnsi="Calibri" w:cs="Calibri"/>
          <w:i/>
        </w:rPr>
        <w:t>5</w:t>
      </w:r>
      <w:r w:rsidR="00D954D7" w:rsidRPr="00D954D7">
        <w:rPr>
          <w:rFonts w:ascii="Calibri" w:eastAsia="Calibri" w:hAnsi="Calibri" w:cs="Calibri"/>
          <w:i/>
        </w:rPr>
        <w:t xml:space="preserve"> – Wykaz osób</w:t>
      </w:r>
    </w:p>
    <w:p w14:paraId="6DA4F540" w14:textId="7ACD107D" w:rsidR="007B3E14" w:rsidRDefault="007B3E14" w:rsidP="00D954D7">
      <w:pPr>
        <w:spacing w:after="0" w:line="360" w:lineRule="auto"/>
        <w:jc w:val="both"/>
        <w:rPr>
          <w:rFonts w:ascii="Calibri" w:eastAsia="Calibri" w:hAnsi="Calibri" w:cs="Calibri"/>
          <w:i/>
        </w:rPr>
      </w:pPr>
      <w:r>
        <w:rPr>
          <w:rFonts w:ascii="Calibri" w:eastAsia="Calibri" w:hAnsi="Calibri" w:cs="Calibri"/>
          <w:i/>
        </w:rPr>
        <w:t>6</w:t>
      </w:r>
      <w:r w:rsidR="00D954D7" w:rsidRPr="00D954D7">
        <w:rPr>
          <w:rFonts w:ascii="Calibri" w:eastAsia="Calibri" w:hAnsi="Calibri" w:cs="Calibri"/>
          <w:i/>
        </w:rPr>
        <w:t xml:space="preserve">. </w:t>
      </w:r>
      <w:r w:rsidR="00D954D7" w:rsidRPr="00D954D7">
        <w:rPr>
          <w:rFonts w:ascii="Calibri" w:eastAsia="Calibri" w:hAnsi="Calibri" w:cs="Calibri"/>
          <w:i/>
        </w:rPr>
        <w:tab/>
        <w:t xml:space="preserve">Załącznik nr </w:t>
      </w:r>
      <w:r w:rsidR="003121FF">
        <w:rPr>
          <w:rFonts w:ascii="Calibri" w:eastAsia="Calibri" w:hAnsi="Calibri" w:cs="Calibri"/>
          <w:i/>
        </w:rPr>
        <w:t>6</w:t>
      </w:r>
      <w:r w:rsidR="00D954D7" w:rsidRPr="00D954D7">
        <w:rPr>
          <w:rFonts w:ascii="Calibri" w:eastAsia="Calibri" w:hAnsi="Calibri" w:cs="Calibri"/>
          <w:i/>
        </w:rPr>
        <w:t xml:space="preserve"> - Wzór zobowiązania do oddania wykonawcy do dyspozycji niezbędnych zasobów </w:t>
      </w:r>
    </w:p>
    <w:p w14:paraId="7AE556C2" w14:textId="6142BA25" w:rsidR="00D954D7" w:rsidRPr="00D954D7" w:rsidRDefault="007B3E14" w:rsidP="00D954D7">
      <w:pPr>
        <w:spacing w:after="0" w:line="360" w:lineRule="auto"/>
        <w:jc w:val="both"/>
        <w:rPr>
          <w:rFonts w:ascii="Calibri" w:eastAsia="Calibri" w:hAnsi="Calibri" w:cs="Calibri"/>
          <w:i/>
        </w:rPr>
      </w:pPr>
      <w:r>
        <w:rPr>
          <w:rFonts w:ascii="Calibri" w:eastAsia="Calibri" w:hAnsi="Calibri" w:cs="Calibri"/>
          <w:i/>
        </w:rPr>
        <w:t xml:space="preserve">             </w:t>
      </w:r>
      <w:r w:rsidR="00D954D7" w:rsidRPr="00D954D7">
        <w:rPr>
          <w:rFonts w:ascii="Calibri" w:eastAsia="Calibri" w:hAnsi="Calibri" w:cs="Calibri"/>
          <w:i/>
        </w:rPr>
        <w:t>na   potrzeby     wykonania zadania</w:t>
      </w:r>
    </w:p>
    <w:p w14:paraId="4B3E4A89" w14:textId="77777777" w:rsidR="00D954D7" w:rsidRPr="00D954D7" w:rsidRDefault="00D954D7" w:rsidP="00D954D7">
      <w:pPr>
        <w:spacing w:after="0" w:line="360" w:lineRule="auto"/>
        <w:jc w:val="both"/>
        <w:rPr>
          <w:rFonts w:ascii="Calibri" w:eastAsia="Calibri" w:hAnsi="Calibri" w:cs="Calibri"/>
          <w:i/>
        </w:rPr>
      </w:pPr>
    </w:p>
    <w:p w14:paraId="3C714B71" w14:textId="77777777" w:rsidR="00D954D7" w:rsidRDefault="00D954D7" w:rsidP="006F5CAC">
      <w:pPr>
        <w:spacing w:after="0" w:line="240" w:lineRule="auto"/>
        <w:jc w:val="both"/>
        <w:rPr>
          <w:rFonts w:ascii="Calibri" w:eastAsia="Calibri" w:hAnsi="Calibri" w:cs="Calibri"/>
        </w:rPr>
      </w:pPr>
    </w:p>
    <w:p w14:paraId="6DECB40B" w14:textId="77777777" w:rsidR="00D954D7" w:rsidRDefault="00D954D7" w:rsidP="006F5CAC">
      <w:pPr>
        <w:spacing w:after="0" w:line="240" w:lineRule="auto"/>
        <w:jc w:val="both"/>
        <w:rPr>
          <w:rFonts w:ascii="Calibri" w:eastAsia="Calibri" w:hAnsi="Calibri" w:cs="Calibri"/>
        </w:rPr>
      </w:pPr>
    </w:p>
    <w:p w14:paraId="74611F62" w14:textId="77777777" w:rsidR="00D954D7" w:rsidRDefault="00D954D7" w:rsidP="006F5CAC">
      <w:pPr>
        <w:spacing w:after="0" w:line="240" w:lineRule="auto"/>
        <w:jc w:val="both"/>
        <w:rPr>
          <w:rFonts w:ascii="Calibri" w:eastAsia="Calibri" w:hAnsi="Calibri" w:cs="Calibri"/>
        </w:rPr>
      </w:pPr>
    </w:p>
    <w:p w14:paraId="42AF594F" w14:textId="77777777" w:rsidR="00D954D7" w:rsidRDefault="00D954D7" w:rsidP="006F5CAC">
      <w:pPr>
        <w:spacing w:after="0" w:line="240" w:lineRule="auto"/>
        <w:jc w:val="both"/>
        <w:rPr>
          <w:rFonts w:ascii="Calibri" w:eastAsia="Calibri" w:hAnsi="Calibri" w:cs="Calibri"/>
        </w:rPr>
      </w:pPr>
    </w:p>
    <w:p w14:paraId="53847D59" w14:textId="77777777" w:rsidR="00D954D7" w:rsidRDefault="00D954D7" w:rsidP="006F5CAC">
      <w:pPr>
        <w:spacing w:after="0" w:line="240" w:lineRule="auto"/>
        <w:jc w:val="both"/>
        <w:rPr>
          <w:rFonts w:ascii="Calibri" w:eastAsia="Calibri" w:hAnsi="Calibri" w:cs="Calibri"/>
        </w:rPr>
      </w:pPr>
    </w:p>
    <w:p w14:paraId="7F5EC3A0" w14:textId="77777777" w:rsidR="00D954D7" w:rsidRDefault="00D954D7" w:rsidP="006F5CAC">
      <w:pPr>
        <w:spacing w:after="0" w:line="240" w:lineRule="auto"/>
        <w:jc w:val="both"/>
        <w:rPr>
          <w:rFonts w:ascii="Calibri" w:eastAsia="Calibri" w:hAnsi="Calibri" w:cs="Calibri"/>
        </w:rPr>
      </w:pPr>
    </w:p>
    <w:p w14:paraId="665913FC" w14:textId="77777777" w:rsidR="00D954D7" w:rsidRDefault="00D954D7" w:rsidP="006F5CAC">
      <w:pPr>
        <w:spacing w:after="0" w:line="240" w:lineRule="auto"/>
        <w:jc w:val="both"/>
        <w:rPr>
          <w:rFonts w:ascii="Calibri" w:eastAsia="Calibri" w:hAnsi="Calibri" w:cs="Calibri"/>
        </w:rPr>
      </w:pPr>
    </w:p>
    <w:p w14:paraId="6D1362C6" w14:textId="77777777" w:rsidR="007B3E14" w:rsidRDefault="007B3E14" w:rsidP="006F5CAC">
      <w:pPr>
        <w:spacing w:after="0" w:line="240" w:lineRule="auto"/>
        <w:jc w:val="both"/>
        <w:rPr>
          <w:rFonts w:ascii="Calibri" w:eastAsia="Calibri" w:hAnsi="Calibri" w:cs="Calibri"/>
        </w:rPr>
      </w:pPr>
    </w:p>
    <w:p w14:paraId="5FC382A6" w14:textId="77777777" w:rsidR="007B3E14" w:rsidRDefault="007B3E14" w:rsidP="006F5CAC">
      <w:pPr>
        <w:spacing w:after="0" w:line="240" w:lineRule="auto"/>
        <w:jc w:val="both"/>
        <w:rPr>
          <w:rFonts w:ascii="Calibri" w:eastAsia="Calibri" w:hAnsi="Calibri" w:cs="Calibri"/>
        </w:rPr>
      </w:pPr>
    </w:p>
    <w:p w14:paraId="172B9DA0" w14:textId="77777777" w:rsidR="007B3E14" w:rsidRDefault="007B3E14" w:rsidP="006F5CAC">
      <w:pPr>
        <w:spacing w:after="0" w:line="240" w:lineRule="auto"/>
        <w:jc w:val="both"/>
        <w:rPr>
          <w:rFonts w:ascii="Calibri" w:eastAsia="Calibri" w:hAnsi="Calibri" w:cs="Calibri"/>
        </w:rPr>
      </w:pPr>
    </w:p>
    <w:p w14:paraId="70CD5DCB" w14:textId="77777777" w:rsidR="007B3E14" w:rsidRDefault="007B3E14" w:rsidP="006F5CAC">
      <w:pPr>
        <w:spacing w:after="0" w:line="240" w:lineRule="auto"/>
        <w:jc w:val="both"/>
        <w:rPr>
          <w:rFonts w:ascii="Calibri" w:eastAsia="Calibri" w:hAnsi="Calibri" w:cs="Calibri"/>
        </w:rPr>
      </w:pPr>
    </w:p>
    <w:p w14:paraId="7EA615AD" w14:textId="77777777" w:rsidR="007B3E14" w:rsidRDefault="007B3E14" w:rsidP="006F5CAC">
      <w:pPr>
        <w:spacing w:after="0" w:line="240" w:lineRule="auto"/>
        <w:jc w:val="both"/>
        <w:rPr>
          <w:rFonts w:ascii="Calibri" w:eastAsia="Calibri" w:hAnsi="Calibri" w:cs="Calibri"/>
        </w:rPr>
      </w:pPr>
    </w:p>
    <w:p w14:paraId="75D8969B" w14:textId="77777777" w:rsidR="007B3E14" w:rsidRDefault="007B3E14" w:rsidP="006F5CAC">
      <w:pPr>
        <w:spacing w:after="0" w:line="240" w:lineRule="auto"/>
        <w:jc w:val="both"/>
        <w:rPr>
          <w:rFonts w:ascii="Calibri" w:eastAsia="Calibri" w:hAnsi="Calibri" w:cs="Calibri"/>
        </w:rPr>
      </w:pPr>
    </w:p>
    <w:p w14:paraId="2DC001C9" w14:textId="77777777" w:rsidR="007B3E14" w:rsidRDefault="007B3E14" w:rsidP="006F5CAC">
      <w:pPr>
        <w:spacing w:after="0" w:line="240" w:lineRule="auto"/>
        <w:jc w:val="both"/>
        <w:rPr>
          <w:rFonts w:ascii="Calibri" w:eastAsia="Calibri" w:hAnsi="Calibri" w:cs="Calibri"/>
        </w:rPr>
      </w:pPr>
    </w:p>
    <w:p w14:paraId="45B8CEDD" w14:textId="77777777" w:rsidR="007B3E14" w:rsidRDefault="007B3E14" w:rsidP="006F5CAC">
      <w:pPr>
        <w:spacing w:after="0" w:line="240" w:lineRule="auto"/>
        <w:jc w:val="both"/>
        <w:rPr>
          <w:rFonts w:ascii="Calibri" w:eastAsia="Calibri" w:hAnsi="Calibri" w:cs="Calibri"/>
        </w:rPr>
      </w:pPr>
    </w:p>
    <w:p w14:paraId="2B157235" w14:textId="77777777" w:rsidR="007B3E14" w:rsidRDefault="007B3E14" w:rsidP="006F5CAC">
      <w:pPr>
        <w:spacing w:after="0" w:line="240" w:lineRule="auto"/>
        <w:jc w:val="both"/>
        <w:rPr>
          <w:rFonts w:ascii="Calibri" w:eastAsia="Calibri" w:hAnsi="Calibri" w:cs="Calibri"/>
        </w:rPr>
      </w:pPr>
    </w:p>
    <w:p w14:paraId="3CCF61C4" w14:textId="77777777" w:rsidR="007B3E14" w:rsidRDefault="007B3E14" w:rsidP="006F5CAC">
      <w:pPr>
        <w:spacing w:after="0" w:line="240" w:lineRule="auto"/>
        <w:jc w:val="both"/>
        <w:rPr>
          <w:rFonts w:ascii="Calibri" w:eastAsia="Calibri" w:hAnsi="Calibri" w:cs="Calibri"/>
        </w:rPr>
      </w:pPr>
    </w:p>
    <w:p w14:paraId="73D8B1DC" w14:textId="77777777" w:rsidR="007B3E14" w:rsidRDefault="007B3E14" w:rsidP="006F5CAC">
      <w:pPr>
        <w:spacing w:after="0" w:line="240" w:lineRule="auto"/>
        <w:jc w:val="both"/>
        <w:rPr>
          <w:rFonts w:ascii="Calibri" w:eastAsia="Calibri" w:hAnsi="Calibri" w:cs="Calibri"/>
        </w:rPr>
      </w:pPr>
    </w:p>
    <w:p w14:paraId="48FAD5B0" w14:textId="77777777" w:rsidR="007B3E14" w:rsidRDefault="007B3E14" w:rsidP="006F5CAC">
      <w:pPr>
        <w:spacing w:after="0" w:line="240" w:lineRule="auto"/>
        <w:jc w:val="both"/>
        <w:rPr>
          <w:rFonts w:ascii="Calibri" w:eastAsia="Calibri" w:hAnsi="Calibri" w:cs="Calibri"/>
        </w:rPr>
      </w:pPr>
    </w:p>
    <w:p w14:paraId="3112C17A" w14:textId="77777777" w:rsidR="007B3E14" w:rsidRDefault="007B3E14" w:rsidP="006F5CAC">
      <w:pPr>
        <w:spacing w:after="0" w:line="240" w:lineRule="auto"/>
        <w:jc w:val="both"/>
        <w:rPr>
          <w:rFonts w:ascii="Calibri" w:eastAsia="Calibri" w:hAnsi="Calibri" w:cs="Calibri"/>
        </w:rPr>
      </w:pPr>
    </w:p>
    <w:p w14:paraId="506F65D6" w14:textId="77777777" w:rsidR="00D954D7" w:rsidRDefault="00D954D7" w:rsidP="006F5CAC">
      <w:pPr>
        <w:spacing w:after="0" w:line="240" w:lineRule="auto"/>
        <w:jc w:val="both"/>
        <w:rPr>
          <w:rFonts w:ascii="Calibri" w:eastAsia="Calibri" w:hAnsi="Calibri" w:cs="Calibri"/>
        </w:rPr>
      </w:pPr>
    </w:p>
    <w:p w14:paraId="715CD7C9" w14:textId="1BA398A8" w:rsidR="006F5CAC" w:rsidRPr="006F5CAC" w:rsidRDefault="006F5CAC" w:rsidP="006F5CAC">
      <w:pPr>
        <w:spacing w:after="0" w:line="240" w:lineRule="auto"/>
        <w:jc w:val="both"/>
        <w:rPr>
          <w:rFonts w:ascii="Calibri" w:eastAsia="Calibri" w:hAnsi="Calibri" w:cs="Calibri"/>
          <w:i/>
          <w:iCs/>
        </w:rPr>
      </w:pPr>
      <w:r w:rsidRPr="006F5CAC">
        <w:rPr>
          <w:rFonts w:ascii="Calibri" w:eastAsia="Calibri" w:hAnsi="Calibri" w:cs="Calibri"/>
          <w:i/>
        </w:rPr>
        <w:t>Ilekroć w niniejszej SWZ jest mowa o „Ustawie” należy przez to rozumieć Ustawę z dnia 11 września 2019 r. Prawo zamówień publicznych (</w:t>
      </w:r>
      <w:proofErr w:type="spellStart"/>
      <w:r w:rsidRPr="006F5CAC">
        <w:rPr>
          <w:rFonts w:ascii="Calibri" w:eastAsia="Calibri" w:hAnsi="Calibri" w:cs="Calibri"/>
          <w:i/>
        </w:rPr>
        <w:t>t.j</w:t>
      </w:r>
      <w:proofErr w:type="spellEnd"/>
      <w:r w:rsidRPr="006F5CAC">
        <w:rPr>
          <w:rFonts w:ascii="Calibri" w:eastAsia="Calibri" w:hAnsi="Calibri" w:cs="Calibri"/>
          <w:i/>
        </w:rPr>
        <w:t xml:space="preserve">. Dz.U. z 2024 r. poz. 1320 ze zm.). </w:t>
      </w:r>
      <w:r w:rsidRPr="006F5CAC">
        <w:rPr>
          <w:rFonts w:ascii="Calibri" w:eastAsia="Calibri" w:hAnsi="Calibri" w:cs="Calibri"/>
          <w:i/>
          <w:iCs/>
        </w:rPr>
        <w:t xml:space="preserve">Specyfikację sporządzono wg dyspozycji </w:t>
      </w:r>
      <w:r w:rsidRPr="006F5CAC">
        <w:rPr>
          <w:rFonts w:ascii="Calibri" w:eastAsia="Calibri" w:hAnsi="Calibri" w:cs="Calibri"/>
          <w:i/>
          <w:iCs/>
          <w:color w:val="C00000"/>
        </w:rPr>
        <w:t>art. 281</w:t>
      </w:r>
      <w:r w:rsidRPr="006F5CAC">
        <w:rPr>
          <w:rFonts w:ascii="Calibri" w:eastAsia="Calibri" w:hAnsi="Calibri" w:cs="Calibri"/>
          <w:i/>
          <w:iCs/>
        </w:rPr>
        <w:t xml:space="preserve"> Ustawy </w:t>
      </w:r>
      <w:proofErr w:type="spellStart"/>
      <w:r w:rsidRPr="006F5CAC">
        <w:rPr>
          <w:rFonts w:ascii="Calibri" w:eastAsia="Calibri" w:hAnsi="Calibri" w:cs="Calibri"/>
          <w:i/>
          <w:iCs/>
        </w:rPr>
        <w:t>Pzp</w:t>
      </w:r>
      <w:proofErr w:type="spellEnd"/>
      <w:r w:rsidRPr="006F5CAC">
        <w:rPr>
          <w:rFonts w:ascii="Calibri" w:eastAsia="Calibri" w:hAnsi="Calibri" w:cs="Calibri"/>
          <w:i/>
          <w:iCs/>
        </w:rPr>
        <w:t xml:space="preserve">. </w:t>
      </w:r>
    </w:p>
    <w:p w14:paraId="11CF1C7A" w14:textId="77777777" w:rsidR="006F5CAC" w:rsidRPr="006F5CAC" w:rsidRDefault="006F5CAC" w:rsidP="006F5CAC">
      <w:pPr>
        <w:spacing w:after="0" w:line="240" w:lineRule="auto"/>
        <w:jc w:val="both"/>
        <w:rPr>
          <w:rFonts w:ascii="Calibri" w:eastAsia="Calibri" w:hAnsi="Calibri" w:cs="Calibri"/>
          <w:i/>
          <w:iCs/>
          <w:color w:val="C00000"/>
        </w:rPr>
      </w:pPr>
      <w:r w:rsidRPr="006F5CAC">
        <w:rPr>
          <w:rFonts w:ascii="Calibri" w:eastAsia="Calibri" w:hAnsi="Calibri" w:cs="Calibri"/>
          <w:i/>
          <w:iCs/>
        </w:rPr>
        <w:t xml:space="preserve">Niniejsza Specyfikacja Warunków Zamówienia (zwana dalej SWZ) jest udostępniona na </w:t>
      </w:r>
      <w:r w:rsidRPr="006F5CAC">
        <w:rPr>
          <w:rFonts w:ascii="Calibri" w:eastAsia="Calibri" w:hAnsi="Calibri" w:cs="Calibri"/>
          <w:b/>
          <w:bCs/>
          <w:i/>
          <w:iCs/>
        </w:rPr>
        <w:t>stronie internetowej prowadzonego postępowania</w:t>
      </w:r>
      <w:r w:rsidRPr="006F5CAC">
        <w:rPr>
          <w:rFonts w:ascii="Calibri" w:eastAsia="Calibri" w:hAnsi="Calibri" w:cs="Calibri"/>
          <w:i/>
          <w:iCs/>
        </w:rPr>
        <w:t xml:space="preserve">: </w:t>
      </w:r>
      <w:proofErr w:type="spellStart"/>
      <w:r w:rsidRPr="006F5CAC">
        <w:rPr>
          <w:rFonts w:ascii="Calibri" w:eastAsia="Calibri" w:hAnsi="Calibri" w:cs="Calibri"/>
          <w:b/>
          <w:bCs/>
          <w:i/>
          <w:iCs/>
        </w:rPr>
        <w:t>tj</w:t>
      </w:r>
      <w:proofErr w:type="spellEnd"/>
      <w:r w:rsidRPr="006F5CAC">
        <w:rPr>
          <w:rFonts w:ascii="Calibri" w:eastAsia="Calibri" w:hAnsi="Calibri" w:cs="Calibri"/>
          <w:b/>
          <w:bCs/>
          <w:i/>
          <w:iCs/>
        </w:rPr>
        <w:t>:</w:t>
      </w:r>
      <w:r w:rsidRPr="006F5CAC">
        <w:rPr>
          <w:rFonts w:ascii="Calibri" w:eastAsia="Calibri" w:hAnsi="Calibri" w:cs="Calibri"/>
          <w:i/>
          <w:iCs/>
        </w:rPr>
        <w:t xml:space="preserve"> </w:t>
      </w:r>
      <w:r w:rsidRPr="006F5CAC">
        <w:rPr>
          <w:rFonts w:ascii="Calibri" w:eastAsia="Calibri" w:hAnsi="Calibri" w:cs="Calibri"/>
          <w:b/>
          <w:bCs/>
          <w:i/>
          <w:iCs/>
          <w:color w:val="C00000"/>
        </w:rPr>
        <w:t>Platformie e-zamówienia.</w:t>
      </w:r>
      <w:r w:rsidRPr="006F5CAC">
        <w:rPr>
          <w:rFonts w:ascii="Calibri" w:eastAsia="Calibri" w:hAnsi="Calibri" w:cs="Calibri"/>
          <w:i/>
          <w:iCs/>
          <w:color w:val="C00000"/>
        </w:rPr>
        <w:t xml:space="preserve"> Jeżeli wielkość plików składających się na SWZ przekroczy rozmiar dopuszczalny na Platformie e-zamówienia zamawiający wskaże odpowiednie linki do pobrania właściwych plików.</w:t>
      </w:r>
    </w:p>
    <w:p w14:paraId="518441DF" w14:textId="77777777" w:rsidR="006F5CAC" w:rsidRPr="006F5CAC" w:rsidRDefault="006F5CAC" w:rsidP="006F5CAC">
      <w:pPr>
        <w:spacing w:after="0" w:line="240" w:lineRule="auto"/>
        <w:jc w:val="both"/>
        <w:rPr>
          <w:rFonts w:ascii="Calibri" w:eastAsia="Calibri" w:hAnsi="Calibri" w:cs="Calibri"/>
          <w:i/>
        </w:rPr>
      </w:pPr>
    </w:p>
    <w:p w14:paraId="59DFE1C6" w14:textId="77777777" w:rsidR="006F5CAC" w:rsidRPr="006F5CAC" w:rsidRDefault="006F5CAC" w:rsidP="006F5CAC">
      <w:pPr>
        <w:spacing w:after="0" w:line="240" w:lineRule="auto"/>
        <w:jc w:val="both"/>
        <w:rPr>
          <w:rFonts w:ascii="Calibri" w:eastAsia="Calibri" w:hAnsi="Calibri" w:cs="Calibri"/>
          <w:i/>
        </w:rPr>
      </w:pPr>
      <w:r w:rsidRPr="006F5CAC">
        <w:rPr>
          <w:rFonts w:ascii="Calibri" w:eastAsia="Calibri" w:hAnsi="Calibri" w:cs="Calibri"/>
          <w:i/>
        </w:rPr>
        <w:t>Wykonawca winien zapoznać się z treścią niniejszej SWZ. Wszelkie ewentualne uzupełnienia, zmiany i wyjaśnienia treści SWZ będą zamieszczane na stronie internetowej prowadzonego postępowania.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CE559FE" w14:textId="77777777" w:rsidR="006F5CAC" w:rsidRPr="006F5CAC" w:rsidRDefault="006F5CAC" w:rsidP="006F5CAC">
      <w:pPr>
        <w:autoSpaceDE w:val="0"/>
        <w:autoSpaceDN w:val="0"/>
        <w:adjustRightInd w:val="0"/>
        <w:spacing w:after="0" w:line="240" w:lineRule="auto"/>
        <w:rPr>
          <w:rFonts w:ascii="Calibri" w:eastAsia="Calibri" w:hAnsi="Calibri" w:cs="Calibri"/>
          <w:b/>
          <w:bCs/>
          <w:strike/>
          <w:color w:val="000000"/>
          <w:lang w:eastAsia="pl-PL"/>
        </w:rPr>
      </w:pPr>
    </w:p>
    <w:p w14:paraId="05BA6927"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bCs/>
          <w:color w:val="000000"/>
          <w:u w:val="double"/>
          <w:lang w:eastAsia="pl-PL"/>
        </w:rPr>
      </w:pPr>
      <w:r w:rsidRPr="006F5CAC">
        <w:rPr>
          <w:rFonts w:ascii="Calibri" w:eastAsia="Calibri" w:hAnsi="Calibri" w:cs="Calibri"/>
          <w:b/>
          <w:bCs/>
          <w:color w:val="000000"/>
          <w:u w:val="double"/>
          <w:lang w:eastAsia="pl-PL"/>
        </w:rPr>
        <w:t>Dane Zamawiającego.</w:t>
      </w:r>
    </w:p>
    <w:p w14:paraId="5B60A4A7" w14:textId="77777777" w:rsidR="006F5CAC" w:rsidRPr="006F5CAC" w:rsidRDefault="006F5CAC" w:rsidP="006F5CAC">
      <w:pPr>
        <w:autoSpaceDE w:val="0"/>
        <w:autoSpaceDN w:val="0"/>
        <w:adjustRightInd w:val="0"/>
        <w:spacing w:after="0" w:line="240" w:lineRule="auto"/>
        <w:ind w:left="426"/>
        <w:jc w:val="both"/>
        <w:rPr>
          <w:rFonts w:ascii="Calibri" w:eastAsia="Calibri" w:hAnsi="Calibri" w:cs="Calibri"/>
          <w:b/>
          <w:bCs/>
          <w:color w:val="000000"/>
          <w:u w:val="double"/>
          <w:lang w:eastAsia="pl-PL"/>
        </w:rPr>
      </w:pPr>
    </w:p>
    <w:p w14:paraId="2599904F"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r w:rsidRPr="006F5CAC">
        <w:rPr>
          <w:rFonts w:ascii="Calibri" w:eastAsia="Calibri" w:hAnsi="Calibri" w:cs="Calibri"/>
          <w:color w:val="000000"/>
          <w:lang w:eastAsia="pl-PL"/>
        </w:rPr>
        <w:t xml:space="preserve">Nazwa oraz adres Zamawiającego: </w:t>
      </w:r>
    </w:p>
    <w:p w14:paraId="0F41E0EC" w14:textId="77777777" w:rsidR="006F5CAC" w:rsidRPr="006F5CAC" w:rsidRDefault="006F5CAC" w:rsidP="006F5CAC">
      <w:pPr>
        <w:autoSpaceDE w:val="0"/>
        <w:autoSpaceDN w:val="0"/>
        <w:adjustRightInd w:val="0"/>
        <w:spacing w:after="0" w:line="240" w:lineRule="auto"/>
        <w:rPr>
          <w:rFonts w:ascii="Calibri" w:eastAsia="Calibri" w:hAnsi="Calibri" w:cs="Calibri"/>
          <w:b/>
          <w:color w:val="000000"/>
          <w:lang w:eastAsia="pl-PL"/>
        </w:rPr>
      </w:pPr>
      <w:r w:rsidRPr="006F5CAC">
        <w:rPr>
          <w:rFonts w:ascii="Calibri" w:eastAsia="Calibri" w:hAnsi="Calibri" w:cs="Calibri"/>
          <w:b/>
          <w:color w:val="000000"/>
          <w:lang w:eastAsia="pl-PL"/>
        </w:rPr>
        <w:t>Wojewódzkie Wielospecjalistyczne Centrum Onkologii i Traumatologii im. M. Kopernika w Łodzi</w:t>
      </w:r>
    </w:p>
    <w:p w14:paraId="6D5E7661" w14:textId="77777777" w:rsidR="006F5CAC" w:rsidRPr="006F5CAC" w:rsidRDefault="006F5CAC" w:rsidP="006F5CAC">
      <w:pPr>
        <w:autoSpaceDE w:val="0"/>
        <w:autoSpaceDN w:val="0"/>
        <w:adjustRightInd w:val="0"/>
        <w:spacing w:after="0" w:line="240" w:lineRule="auto"/>
        <w:rPr>
          <w:rFonts w:ascii="Calibri" w:eastAsia="Calibri" w:hAnsi="Calibri" w:cs="Calibri"/>
          <w:b/>
          <w:color w:val="000000"/>
          <w:lang w:eastAsia="pl-PL"/>
        </w:rPr>
      </w:pPr>
      <w:r w:rsidRPr="006F5CAC">
        <w:rPr>
          <w:rFonts w:ascii="Calibri" w:eastAsia="Calibri" w:hAnsi="Calibri" w:cs="Calibri"/>
          <w:b/>
          <w:color w:val="000000"/>
          <w:lang w:eastAsia="pl-PL"/>
        </w:rPr>
        <w:t>UL. Pabianicka 62, 93-513 Łódź</w:t>
      </w:r>
    </w:p>
    <w:p w14:paraId="5BF04D5D" w14:textId="77777777" w:rsidR="006F5CAC" w:rsidRPr="006F5CAC" w:rsidRDefault="006F5CAC" w:rsidP="006F5CAC">
      <w:pPr>
        <w:tabs>
          <w:tab w:val="center" w:pos="4536"/>
          <w:tab w:val="right" w:pos="9072"/>
        </w:tabs>
        <w:spacing w:after="0" w:line="240" w:lineRule="auto"/>
        <w:rPr>
          <w:rFonts w:ascii="Calibri" w:eastAsia="Calibri" w:hAnsi="Calibri" w:cs="Calibri"/>
          <w:b/>
          <w:color w:val="000000"/>
          <w:lang w:val="de-DE"/>
        </w:rPr>
      </w:pPr>
      <w:r w:rsidRPr="006F5CAC">
        <w:rPr>
          <w:rFonts w:ascii="Calibri" w:eastAsia="Calibri" w:hAnsi="Calibri" w:cs="Calibri"/>
        </w:rPr>
        <w:t>Numer telefonu:</w:t>
      </w:r>
      <w:r w:rsidRPr="006F5CAC">
        <w:rPr>
          <w:rFonts w:ascii="Calibri" w:eastAsia="Calibri" w:hAnsi="Calibri" w:cs="Calibri"/>
          <w:color w:val="000000"/>
          <w:lang w:val="de-DE"/>
        </w:rPr>
        <w:t xml:space="preserve"> </w:t>
      </w:r>
      <w:r w:rsidRPr="006F5CAC">
        <w:rPr>
          <w:rFonts w:ascii="Calibri" w:eastAsia="Calibri" w:hAnsi="Calibri" w:cs="Calibri"/>
          <w:b/>
          <w:color w:val="7030A0"/>
          <w:lang w:val="de-DE"/>
        </w:rPr>
        <w:t xml:space="preserve">42 689 54 04, 42 689 58 19,  42 689 59 11,  </w:t>
      </w:r>
    </w:p>
    <w:p w14:paraId="2CD4D8CE" w14:textId="77777777" w:rsidR="006F5CAC" w:rsidRPr="006F5CAC" w:rsidRDefault="006F5CAC" w:rsidP="006F5CAC">
      <w:pPr>
        <w:autoSpaceDE w:val="0"/>
        <w:autoSpaceDN w:val="0"/>
        <w:adjustRightInd w:val="0"/>
        <w:spacing w:after="0" w:line="240" w:lineRule="auto"/>
        <w:rPr>
          <w:rFonts w:ascii="Calibri" w:eastAsia="Calibri" w:hAnsi="Calibri" w:cs="Calibri"/>
          <w:b/>
          <w:color w:val="000000"/>
          <w:lang w:eastAsia="pl-PL"/>
        </w:rPr>
      </w:pPr>
      <w:r w:rsidRPr="006F5CAC">
        <w:rPr>
          <w:rFonts w:ascii="Calibri" w:eastAsia="Calibri" w:hAnsi="Calibri" w:cs="Calibri"/>
          <w:color w:val="000000"/>
          <w:lang w:eastAsia="pl-PL"/>
        </w:rPr>
        <w:t xml:space="preserve">Adres poczty elektronicznej: </w:t>
      </w:r>
      <w:hyperlink r:id="rId8" w:history="1">
        <w:r w:rsidRPr="006F5CAC">
          <w:rPr>
            <w:rFonts w:ascii="Calibri" w:eastAsia="Calibri" w:hAnsi="Calibri" w:cs="Calibri"/>
            <w:b/>
            <w:color w:val="0000FF"/>
            <w:u w:val="single"/>
            <w:lang w:eastAsia="pl-PL"/>
          </w:rPr>
          <w:t>przetargi@kopernik.lodz.pl</w:t>
        </w:r>
      </w:hyperlink>
      <w:r w:rsidRPr="006F5CAC">
        <w:rPr>
          <w:rFonts w:ascii="Calibri" w:eastAsia="Calibri" w:hAnsi="Calibri" w:cs="Calibri"/>
          <w:b/>
          <w:color w:val="000000"/>
          <w:lang w:eastAsia="pl-PL"/>
        </w:rPr>
        <w:t xml:space="preserve"> </w:t>
      </w:r>
    </w:p>
    <w:p w14:paraId="7C8E1F83" w14:textId="77777777" w:rsidR="006F5CAC" w:rsidRPr="006F5CAC" w:rsidRDefault="006F5CAC" w:rsidP="006F5CAC">
      <w:pPr>
        <w:tabs>
          <w:tab w:val="left" w:pos="426"/>
        </w:tabs>
        <w:spacing w:after="0" w:line="240" w:lineRule="auto"/>
        <w:ind w:left="360" w:hanging="360"/>
        <w:jc w:val="both"/>
        <w:rPr>
          <w:rFonts w:ascii="Calibri" w:eastAsia="Calibri" w:hAnsi="Calibri" w:cs="Calibri"/>
          <w:b/>
        </w:rPr>
      </w:pPr>
      <w:r w:rsidRPr="006F5CAC">
        <w:rPr>
          <w:rFonts w:ascii="Calibri" w:eastAsia="Calibri" w:hAnsi="Calibri" w:cs="Calibri"/>
        </w:rPr>
        <w:t>Godziny urzędowania:</w:t>
      </w:r>
      <w:r w:rsidRPr="006F5CAC">
        <w:rPr>
          <w:rFonts w:ascii="Calibri" w:eastAsia="Calibri" w:hAnsi="Calibri" w:cs="Calibri"/>
          <w:b/>
        </w:rPr>
        <w:t xml:space="preserve"> od poniedziałku do piątku w godzinach 7:30 – 15:05</w:t>
      </w:r>
    </w:p>
    <w:p w14:paraId="735BEC22"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r w:rsidRPr="006F5CAC">
        <w:rPr>
          <w:rFonts w:ascii="Calibri" w:eastAsia="Calibri" w:hAnsi="Calibri" w:cs="Calibri"/>
          <w:color w:val="000000"/>
          <w:lang w:eastAsia="pl-PL"/>
        </w:rPr>
        <w:t xml:space="preserve">Adres strony internetowej Zamawiającego: </w:t>
      </w:r>
      <w:hyperlink r:id="rId9" w:history="1">
        <w:r w:rsidRPr="006F5CAC">
          <w:rPr>
            <w:rFonts w:ascii="Calibri" w:eastAsia="Calibri" w:hAnsi="Calibri" w:cs="Calibri"/>
            <w:b/>
            <w:color w:val="0000FF"/>
            <w:u w:val="single"/>
            <w:lang w:eastAsia="pl-PL"/>
          </w:rPr>
          <w:t>https://przetargi.kopernik.lodz.pl/</w:t>
        </w:r>
      </w:hyperlink>
      <w:r w:rsidRPr="006F5CAC">
        <w:rPr>
          <w:rFonts w:ascii="Calibri" w:eastAsia="Calibri" w:hAnsi="Calibri" w:cs="Calibri"/>
          <w:color w:val="000000"/>
          <w:lang w:eastAsia="pl-PL"/>
        </w:rPr>
        <w:t xml:space="preserve"> </w:t>
      </w:r>
    </w:p>
    <w:p w14:paraId="287EC4D2"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highlight w:val="yellow"/>
          <w:lang w:eastAsia="pl-PL"/>
        </w:rPr>
      </w:pPr>
    </w:p>
    <w:p w14:paraId="2251787E" w14:textId="77777777" w:rsidR="006F5CAC" w:rsidRPr="006F5CAC" w:rsidRDefault="006F5CAC" w:rsidP="006F5CAC">
      <w:pPr>
        <w:autoSpaceDE w:val="0"/>
        <w:autoSpaceDN w:val="0"/>
        <w:adjustRightInd w:val="0"/>
        <w:spacing w:after="240" w:line="276" w:lineRule="auto"/>
        <w:jc w:val="both"/>
        <w:rPr>
          <w:rFonts w:ascii="Calibri" w:eastAsia="Calibri" w:hAnsi="Calibri" w:cs="Calibri"/>
          <w:b/>
          <w:bCs/>
          <w:color w:val="000000"/>
          <w:lang w:eastAsia="pl-PL"/>
        </w:rPr>
      </w:pPr>
      <w:r w:rsidRPr="006F5CAC">
        <w:rPr>
          <w:rFonts w:ascii="Calibri" w:eastAsia="Calibri" w:hAnsi="Calibri" w:cs="Calibri"/>
          <w:b/>
          <w:lang w:eastAsia="pl-PL"/>
        </w:rPr>
        <w:t xml:space="preserve">LINK DO PLATFORMY E-ZAMÓWIENIA: </w:t>
      </w:r>
      <w:hyperlink r:id="rId10" w:history="1">
        <w:r w:rsidRPr="006F5CAC">
          <w:rPr>
            <w:rFonts w:ascii="Calibri" w:eastAsia="Calibri" w:hAnsi="Calibri" w:cs="Calibri"/>
            <w:b/>
            <w:bCs/>
            <w:color w:val="0000FF"/>
            <w:u w:val="single"/>
            <w:lang w:eastAsia="pl-PL"/>
          </w:rPr>
          <w:t>https://ezamowienia.gov.pl</w:t>
        </w:r>
      </w:hyperlink>
    </w:p>
    <w:p w14:paraId="2A884933" w14:textId="77777777" w:rsidR="006F5CAC" w:rsidRPr="006F5CAC" w:rsidRDefault="006F5CAC" w:rsidP="006F5CAC">
      <w:pPr>
        <w:autoSpaceDE w:val="0"/>
        <w:autoSpaceDN w:val="0"/>
        <w:adjustRightInd w:val="0"/>
        <w:spacing w:after="240" w:line="276" w:lineRule="auto"/>
        <w:jc w:val="both"/>
        <w:rPr>
          <w:rFonts w:ascii="Calibri" w:eastAsia="Calibri" w:hAnsi="Calibri" w:cs="Calibri"/>
          <w:b/>
          <w:lang w:eastAsia="pl-PL"/>
        </w:rPr>
      </w:pPr>
      <w:r w:rsidRPr="006F5CAC">
        <w:rPr>
          <w:rFonts w:ascii="Calibri" w:eastAsia="Calibri" w:hAnsi="Calibri" w:cs="Calibri"/>
          <w:b/>
          <w:lang w:eastAsia="pl-PL"/>
        </w:rPr>
        <w:t>Postępowanie można wyszukać również na stronie głównej Platformy e-Zamówienia (przycisk „Przeglądaj postępowania/konkursy”).</w:t>
      </w:r>
    </w:p>
    <w:p w14:paraId="496CF1AF"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Adres strony internetowej, na której udostępniane będą zmiany i wyjaśnienia treści SWZ oraz inne dokumenty zamówienia bezpośrednio związane z postępowaniem o udzielenie zamówienia.</w:t>
      </w:r>
    </w:p>
    <w:p w14:paraId="73809D57" w14:textId="77777777" w:rsidR="006F5CAC" w:rsidRPr="006F5CAC" w:rsidRDefault="006F5CAC" w:rsidP="006F5CAC">
      <w:pPr>
        <w:spacing w:after="0" w:line="240" w:lineRule="auto"/>
        <w:rPr>
          <w:rFonts w:ascii="Calibri" w:eastAsia="Calibri" w:hAnsi="Calibri" w:cs="Calibri"/>
        </w:rPr>
      </w:pPr>
    </w:p>
    <w:p w14:paraId="2820F97C" w14:textId="77777777" w:rsidR="006F5CAC" w:rsidRPr="006F5CAC" w:rsidRDefault="006F5CAC" w:rsidP="006F5CAC">
      <w:pPr>
        <w:spacing w:after="0" w:line="240" w:lineRule="auto"/>
        <w:jc w:val="both"/>
        <w:rPr>
          <w:rFonts w:ascii="Calibri" w:eastAsia="Calibri" w:hAnsi="Calibri" w:cs="Calibri"/>
          <w:b/>
          <w:bCs/>
        </w:rPr>
      </w:pPr>
      <w:r w:rsidRPr="006F5CAC">
        <w:rPr>
          <w:rFonts w:ascii="Calibri" w:eastAsia="Calibri" w:hAnsi="Calibri" w:cs="Calibri"/>
        </w:rPr>
        <w:t xml:space="preserve">Zmiany i wyjaśnienia treści SWZ oraz inne dokumenty zamówienia bezpośrednio związane z postępowaniem </w:t>
      </w:r>
      <w:r w:rsidRPr="006F5CAC">
        <w:rPr>
          <w:rFonts w:ascii="Calibri" w:eastAsia="Calibri" w:hAnsi="Calibri" w:cs="Calibri"/>
        </w:rPr>
        <w:br/>
        <w:t xml:space="preserve">o udzielenie zamówienia będą udostępniane na stronie internetowej: </w:t>
      </w:r>
      <w:r w:rsidRPr="006F5CAC">
        <w:rPr>
          <w:rFonts w:ascii="Calibri" w:eastAsia="Calibri" w:hAnsi="Calibri" w:cs="Calibri"/>
          <w:b/>
          <w:bCs/>
        </w:rPr>
        <w:t xml:space="preserve">Platforma e-Zamówienia </w:t>
      </w:r>
    </w:p>
    <w:p w14:paraId="140FCCA9" w14:textId="77777777" w:rsidR="006F5CAC" w:rsidRPr="006F5CAC" w:rsidRDefault="006F5CAC" w:rsidP="006F5CAC">
      <w:pPr>
        <w:spacing w:after="0" w:line="240" w:lineRule="auto"/>
        <w:jc w:val="both"/>
        <w:rPr>
          <w:rFonts w:ascii="Calibri" w:eastAsia="Calibri" w:hAnsi="Calibri" w:cs="Calibri"/>
          <w:b/>
          <w:bCs/>
        </w:rPr>
      </w:pPr>
      <w:r w:rsidRPr="006F5CAC">
        <w:rPr>
          <w:rFonts w:ascii="Calibri" w:eastAsia="Calibri" w:hAnsi="Calibri" w:cs="Calibri"/>
          <w:b/>
          <w:bCs/>
        </w:rPr>
        <w:t xml:space="preserve">LINK DO PLATFORMY - </w:t>
      </w:r>
      <w:hyperlink r:id="rId11" w:history="1">
        <w:r w:rsidRPr="006F5CAC">
          <w:rPr>
            <w:rFonts w:ascii="Calibri" w:eastAsia="Calibri" w:hAnsi="Calibri" w:cs="Calibri"/>
            <w:b/>
            <w:bCs/>
            <w:color w:val="0000FF"/>
            <w:u w:val="single"/>
          </w:rPr>
          <w:t>https://ezamowienia.gov.pl</w:t>
        </w:r>
      </w:hyperlink>
      <w:r w:rsidRPr="006F5CAC">
        <w:rPr>
          <w:rFonts w:ascii="Calibri" w:eastAsia="Calibri" w:hAnsi="Calibri" w:cs="Calibri"/>
          <w:b/>
          <w:bCs/>
        </w:rPr>
        <w:t xml:space="preserve"> </w:t>
      </w:r>
    </w:p>
    <w:p w14:paraId="3D2B353A" w14:textId="77777777" w:rsidR="006F5CAC" w:rsidRPr="006F5CAC" w:rsidRDefault="006F5CAC" w:rsidP="006F5CAC">
      <w:pPr>
        <w:spacing w:after="0" w:line="240" w:lineRule="auto"/>
        <w:jc w:val="both"/>
        <w:rPr>
          <w:rFonts w:ascii="Calibri" w:eastAsia="Calibri" w:hAnsi="Calibri" w:cs="Calibri"/>
          <w:b/>
          <w:bCs/>
        </w:rPr>
      </w:pPr>
    </w:p>
    <w:p w14:paraId="3DA5D700" w14:textId="77777777" w:rsidR="006F5CAC" w:rsidRPr="006F5CAC" w:rsidRDefault="006F5CAC" w:rsidP="006F5CAC">
      <w:pPr>
        <w:numPr>
          <w:ilvl w:val="0"/>
          <w:numId w:val="1"/>
        </w:numPr>
        <w:spacing w:after="0" w:line="240" w:lineRule="auto"/>
        <w:ind w:left="426" w:hanging="426"/>
        <w:rPr>
          <w:rFonts w:ascii="Calibri" w:eastAsia="Calibri" w:hAnsi="Calibri" w:cs="Calibri"/>
          <w:b/>
          <w:bCs/>
          <w:u w:val="double"/>
        </w:rPr>
      </w:pPr>
      <w:r w:rsidRPr="006F5CAC">
        <w:rPr>
          <w:rFonts w:ascii="Calibri" w:eastAsia="Calibri" w:hAnsi="Calibri" w:cs="Calibri"/>
          <w:b/>
          <w:bCs/>
          <w:u w:val="double"/>
        </w:rPr>
        <w:t>Tryb udzielenia zamówienia.</w:t>
      </w:r>
    </w:p>
    <w:p w14:paraId="1E35E82E"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04E58A56" w14:textId="724B57FA" w:rsidR="00C7642D" w:rsidRPr="00C7642D" w:rsidRDefault="00C7642D" w:rsidP="00C7642D">
      <w:pPr>
        <w:spacing w:after="0" w:line="240" w:lineRule="auto"/>
        <w:jc w:val="both"/>
        <w:rPr>
          <w:rFonts w:ascii="Calibri" w:eastAsia="Calibri" w:hAnsi="Calibri" w:cs="Calibri"/>
          <w:color w:val="000000"/>
          <w:lang w:eastAsia="pl-PL"/>
        </w:rPr>
      </w:pPr>
      <w:bookmarkStart w:id="7" w:name="_Hlk220414746"/>
      <w:r w:rsidRPr="00C7642D">
        <w:rPr>
          <w:rFonts w:ascii="Calibri" w:eastAsia="Calibri" w:hAnsi="Calibri" w:cs="Calibri"/>
          <w:color w:val="000000"/>
          <w:lang w:eastAsia="pl-PL"/>
        </w:rPr>
        <w:t>Postępowanie prowadzone jest  jako usługa społeczna zgodnie z art. 359 pkt 2 w trybie podstawowym na podstawie art. 275 pkt. 1 tj. z zastosowaniem przepisów ustawy dla  zamówień klasycznych o wartości mniejszej niż progi unijne według ustawy z dnia 11 września 2019 r. – Prawo zamówień publicznych (</w:t>
      </w:r>
      <w:proofErr w:type="spellStart"/>
      <w:r w:rsidRPr="00C7642D">
        <w:rPr>
          <w:rFonts w:ascii="Calibri" w:eastAsia="Calibri" w:hAnsi="Calibri" w:cs="Calibri"/>
          <w:color w:val="000000"/>
          <w:lang w:eastAsia="pl-PL"/>
        </w:rPr>
        <w:t>t.j</w:t>
      </w:r>
      <w:proofErr w:type="spellEnd"/>
      <w:r w:rsidRPr="00C7642D">
        <w:rPr>
          <w:rFonts w:ascii="Calibri" w:eastAsia="Calibri" w:hAnsi="Calibri" w:cs="Calibri"/>
          <w:color w:val="000000"/>
          <w:lang w:eastAsia="pl-PL"/>
        </w:rPr>
        <w:t xml:space="preserve">. Dz.U. z 2024 r. poz. 1320 ze zm.) zwanej dalej „ustawą </w:t>
      </w:r>
      <w:proofErr w:type="spellStart"/>
      <w:r w:rsidRPr="00C7642D">
        <w:rPr>
          <w:rFonts w:ascii="Calibri" w:eastAsia="Calibri" w:hAnsi="Calibri" w:cs="Calibri"/>
          <w:color w:val="000000"/>
          <w:lang w:eastAsia="pl-PL"/>
        </w:rPr>
        <w:t>Pzp</w:t>
      </w:r>
      <w:proofErr w:type="spellEnd"/>
      <w:r w:rsidRPr="00C7642D">
        <w:rPr>
          <w:rFonts w:ascii="Calibri" w:eastAsia="Calibri" w:hAnsi="Calibri" w:cs="Calibri"/>
          <w:color w:val="000000"/>
          <w:lang w:eastAsia="pl-PL"/>
        </w:rPr>
        <w:t xml:space="preserve">” </w:t>
      </w:r>
    </w:p>
    <w:bookmarkEnd w:id="7"/>
    <w:p w14:paraId="76E19D28"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48570988" w14:textId="77777777" w:rsidR="006F5CAC" w:rsidRPr="006F5CAC" w:rsidRDefault="006F5CAC" w:rsidP="006F5CAC">
      <w:pPr>
        <w:numPr>
          <w:ilvl w:val="0"/>
          <w:numId w:val="1"/>
        </w:numPr>
        <w:autoSpaceDE w:val="0"/>
        <w:autoSpaceDN w:val="0"/>
        <w:adjustRightInd w:val="0"/>
        <w:spacing w:after="0" w:line="240" w:lineRule="auto"/>
        <w:ind w:left="426" w:hanging="426"/>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Opis przedmiotu zamówienia.</w:t>
      </w:r>
    </w:p>
    <w:p w14:paraId="4E1585F0"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u w:val="double"/>
          <w:lang w:eastAsia="pl-PL"/>
        </w:rPr>
      </w:pPr>
    </w:p>
    <w:p w14:paraId="02B89F81" w14:textId="77777777" w:rsidR="00CD6912" w:rsidRDefault="00CD6912" w:rsidP="00CE36C8">
      <w:pPr>
        <w:numPr>
          <w:ilvl w:val="0"/>
          <w:numId w:val="39"/>
        </w:numPr>
        <w:suppressAutoHyphens/>
        <w:spacing w:after="0" w:line="240" w:lineRule="auto"/>
        <w:ind w:left="284" w:hanging="284"/>
        <w:jc w:val="both"/>
      </w:pPr>
      <w:r>
        <w:t>Przedmiotem zamówienia jest świadczenie na rzecz Zamawiającego usług gastronomicznych w zakresie przygotowania i dystrybucji całodziennych posiłków dla pacjentów i uprawnionego personelu Wojewódzkiego Wielospecjalistycznego Centrum Onkologii i Traumatologii im. M. Kopernika w Łodzi.</w:t>
      </w:r>
    </w:p>
    <w:p w14:paraId="7FCBD1C7" w14:textId="77777777" w:rsidR="00CD6912" w:rsidRDefault="00CD6912" w:rsidP="00CE36C8">
      <w:pPr>
        <w:numPr>
          <w:ilvl w:val="0"/>
          <w:numId w:val="39"/>
        </w:numPr>
        <w:tabs>
          <w:tab w:val="left" w:pos="426"/>
        </w:tabs>
        <w:suppressAutoHyphens/>
        <w:spacing w:after="0" w:line="240" w:lineRule="auto"/>
        <w:ind w:left="284" w:hanging="284"/>
        <w:jc w:val="both"/>
      </w:pPr>
      <w:r>
        <w:t xml:space="preserve">Opis przedmiotu zamówienia należy odczytywać wraz z ewentualnymi zmianami treści dokumentu, będącymi np. wynikiem udzielonych odpowiedzi na zapytania wykonawców. </w:t>
      </w:r>
    </w:p>
    <w:p w14:paraId="168718DC" w14:textId="7D95B719" w:rsidR="00CD6912" w:rsidRDefault="00CD6912" w:rsidP="00CD6912">
      <w:pPr>
        <w:tabs>
          <w:tab w:val="left" w:pos="284"/>
        </w:tabs>
        <w:spacing w:after="0" w:line="240" w:lineRule="auto"/>
        <w:ind w:left="284" w:hanging="284"/>
        <w:jc w:val="both"/>
        <w:rPr>
          <w:shd w:val="clear" w:color="auto" w:fill="FFFF00"/>
        </w:rPr>
      </w:pPr>
      <w:r>
        <w:t xml:space="preserve">3.  Wykonawca ponosi całkowitą odpowiedzialność za prawidłowość wykonania umowy, w tym za osoby realizujące niniejsza umowę w jego imieniu i za działania lub zaniechania tych osób ponosi odpowiedzialność jak za działania lub zaniechania własne. </w:t>
      </w:r>
    </w:p>
    <w:p w14:paraId="068858B6" w14:textId="77777777" w:rsidR="00CD6912" w:rsidRDefault="00CD6912" w:rsidP="00CD6912">
      <w:pPr>
        <w:tabs>
          <w:tab w:val="left" w:pos="426"/>
        </w:tabs>
        <w:spacing w:after="0" w:line="240" w:lineRule="auto"/>
      </w:pPr>
      <w:r>
        <w:t xml:space="preserve">4.     Przedmiot zamówienia określony jest we </w:t>
      </w:r>
      <w:r>
        <w:rPr>
          <w:b/>
        </w:rPr>
        <w:t>Wspólnym Słowniku Zamówień</w:t>
      </w:r>
      <w:r>
        <w:t xml:space="preserve"> pod kodem i  </w:t>
      </w:r>
    </w:p>
    <w:p w14:paraId="19A511C9" w14:textId="72AF0184" w:rsidR="00CD6912" w:rsidRDefault="00CD6912" w:rsidP="00CD6912">
      <w:pPr>
        <w:tabs>
          <w:tab w:val="left" w:pos="426"/>
        </w:tabs>
        <w:spacing w:after="0" w:line="240" w:lineRule="auto"/>
        <w:rPr>
          <w:sz w:val="16"/>
          <w:shd w:val="clear" w:color="auto" w:fill="FFFF00"/>
        </w:rPr>
      </w:pPr>
      <w:r>
        <w:t xml:space="preserve">        pojęciem: </w:t>
      </w:r>
    </w:p>
    <w:p w14:paraId="6CA810F3" w14:textId="77777777" w:rsidR="00CD6912" w:rsidRDefault="00CD6912" w:rsidP="00CD6912">
      <w:pPr>
        <w:pStyle w:val="Tekstprzypisudolnego"/>
        <w:tabs>
          <w:tab w:val="left" w:pos="360"/>
        </w:tabs>
        <w:rPr>
          <w:rFonts w:ascii="Calibri" w:hAnsi="Calibri" w:cs="Calibri"/>
          <w:sz w:val="16"/>
          <w:szCs w:val="22"/>
          <w:shd w:val="clear" w:color="auto" w:fill="FFFF00"/>
        </w:rPr>
      </w:pPr>
    </w:p>
    <w:tbl>
      <w:tblPr>
        <w:tblW w:w="0" w:type="auto"/>
        <w:tblInd w:w="496" w:type="dxa"/>
        <w:tblLayout w:type="fixed"/>
        <w:tblCellMar>
          <w:left w:w="70" w:type="dxa"/>
          <w:right w:w="70" w:type="dxa"/>
        </w:tblCellMar>
        <w:tblLook w:val="0000" w:firstRow="0" w:lastRow="0" w:firstColumn="0" w:lastColumn="0" w:noHBand="0" w:noVBand="0"/>
      </w:tblPr>
      <w:tblGrid>
        <w:gridCol w:w="2431"/>
        <w:gridCol w:w="5589"/>
      </w:tblGrid>
      <w:tr w:rsidR="00CD6912" w14:paraId="3F355032" w14:textId="77777777" w:rsidTr="00141AEC">
        <w:trPr>
          <w:trHeight w:val="297"/>
        </w:trPr>
        <w:tc>
          <w:tcPr>
            <w:tcW w:w="2431" w:type="dxa"/>
            <w:tcBorders>
              <w:top w:val="single" w:sz="4" w:space="0" w:color="000000"/>
              <w:left w:val="single" w:sz="4" w:space="0" w:color="000000"/>
              <w:bottom w:val="single" w:sz="4" w:space="0" w:color="000000"/>
            </w:tcBorders>
            <w:shd w:val="clear" w:color="auto" w:fill="F2F2F2"/>
            <w:vAlign w:val="center"/>
          </w:tcPr>
          <w:p w14:paraId="069F3EAE" w14:textId="77777777" w:rsidR="00CD6912" w:rsidRDefault="00CD6912" w:rsidP="00141AEC">
            <w:pPr>
              <w:tabs>
                <w:tab w:val="left" w:pos="360"/>
              </w:tabs>
              <w:spacing w:after="0" w:line="240" w:lineRule="auto"/>
              <w:jc w:val="center"/>
            </w:pPr>
            <w:bookmarkStart w:id="8" w:name="_Hlk220397424"/>
            <w:bookmarkEnd w:id="8"/>
            <w:r>
              <w:rPr>
                <w:b/>
                <w:bCs/>
                <w:sz w:val="18"/>
              </w:rPr>
              <w:t>Kod CPV</w:t>
            </w:r>
          </w:p>
        </w:tc>
        <w:tc>
          <w:tcPr>
            <w:tcW w:w="558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344B31" w14:textId="77777777" w:rsidR="00CD6912" w:rsidRDefault="00CD6912" w:rsidP="00141AEC">
            <w:pPr>
              <w:tabs>
                <w:tab w:val="left" w:pos="360"/>
              </w:tabs>
              <w:spacing w:after="0" w:line="240" w:lineRule="auto"/>
              <w:jc w:val="center"/>
            </w:pPr>
            <w:r>
              <w:rPr>
                <w:b/>
                <w:bCs/>
                <w:sz w:val="18"/>
              </w:rPr>
              <w:t>Opis</w:t>
            </w:r>
          </w:p>
        </w:tc>
      </w:tr>
      <w:tr w:rsidR="00CD6912" w14:paraId="4550E701" w14:textId="77777777" w:rsidTr="00141AEC">
        <w:trPr>
          <w:trHeight w:val="312"/>
        </w:trPr>
        <w:tc>
          <w:tcPr>
            <w:tcW w:w="2431" w:type="dxa"/>
            <w:tcBorders>
              <w:top w:val="single" w:sz="4" w:space="0" w:color="000000"/>
              <w:left w:val="single" w:sz="4" w:space="0" w:color="000000"/>
              <w:bottom w:val="single" w:sz="4" w:space="0" w:color="000000"/>
            </w:tcBorders>
            <w:shd w:val="clear" w:color="auto" w:fill="auto"/>
            <w:vAlign w:val="center"/>
          </w:tcPr>
          <w:p w14:paraId="7B526D3F" w14:textId="77777777" w:rsidR="00CD6912" w:rsidRDefault="00CD6912" w:rsidP="00141AEC">
            <w:pPr>
              <w:tabs>
                <w:tab w:val="left" w:pos="360"/>
              </w:tabs>
              <w:spacing w:after="0" w:line="240" w:lineRule="auto"/>
              <w:jc w:val="center"/>
            </w:pPr>
            <w:r>
              <w:rPr>
                <w:b/>
                <w:bCs/>
                <w:sz w:val="18"/>
              </w:rPr>
              <w:t xml:space="preserve">55.32.10.00 – 6 </w:t>
            </w:r>
          </w:p>
        </w:tc>
        <w:tc>
          <w:tcPr>
            <w:tcW w:w="5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5F6FC" w14:textId="77777777" w:rsidR="00CD6912" w:rsidRDefault="00CD6912" w:rsidP="00141AEC">
            <w:pPr>
              <w:tabs>
                <w:tab w:val="left" w:pos="360"/>
              </w:tabs>
              <w:spacing w:after="0" w:line="240" w:lineRule="auto"/>
              <w:jc w:val="center"/>
            </w:pPr>
            <w:r>
              <w:rPr>
                <w:bCs/>
                <w:sz w:val="18"/>
              </w:rPr>
              <w:t xml:space="preserve">Usługa przygotowywania posiłków </w:t>
            </w:r>
          </w:p>
        </w:tc>
      </w:tr>
      <w:tr w:rsidR="00CD6912" w14:paraId="4AAB4562" w14:textId="77777777" w:rsidTr="00141AEC">
        <w:trPr>
          <w:trHeight w:val="312"/>
        </w:trPr>
        <w:tc>
          <w:tcPr>
            <w:tcW w:w="2431" w:type="dxa"/>
            <w:tcBorders>
              <w:top w:val="single" w:sz="4" w:space="0" w:color="000000"/>
              <w:left w:val="single" w:sz="4" w:space="0" w:color="000000"/>
              <w:bottom w:val="single" w:sz="4" w:space="0" w:color="000000"/>
            </w:tcBorders>
            <w:shd w:val="clear" w:color="auto" w:fill="auto"/>
            <w:vAlign w:val="center"/>
          </w:tcPr>
          <w:p w14:paraId="4BBAF9D0" w14:textId="77777777" w:rsidR="00CD6912" w:rsidRDefault="00CD6912" w:rsidP="00141AEC">
            <w:pPr>
              <w:tabs>
                <w:tab w:val="left" w:pos="360"/>
              </w:tabs>
              <w:spacing w:after="0" w:line="240" w:lineRule="auto"/>
              <w:jc w:val="center"/>
            </w:pPr>
            <w:r>
              <w:rPr>
                <w:b/>
                <w:bCs/>
                <w:sz w:val="18"/>
              </w:rPr>
              <w:t xml:space="preserve">55.52.00.00 – 1 </w:t>
            </w:r>
          </w:p>
        </w:tc>
        <w:tc>
          <w:tcPr>
            <w:tcW w:w="55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E8258" w14:textId="77777777" w:rsidR="00CD6912" w:rsidRDefault="00CD6912" w:rsidP="00141AEC">
            <w:pPr>
              <w:tabs>
                <w:tab w:val="left" w:pos="360"/>
              </w:tabs>
              <w:spacing w:after="0" w:line="240" w:lineRule="auto"/>
              <w:jc w:val="center"/>
            </w:pPr>
            <w:r>
              <w:rPr>
                <w:bCs/>
                <w:sz w:val="18"/>
              </w:rPr>
              <w:t>Usługi dostarczania posiłków</w:t>
            </w:r>
          </w:p>
        </w:tc>
      </w:tr>
    </w:tbl>
    <w:p w14:paraId="27918B28" w14:textId="77777777" w:rsidR="00CD6912" w:rsidRDefault="00CD6912" w:rsidP="00CD6912">
      <w:pPr>
        <w:spacing w:after="0" w:line="240" w:lineRule="auto"/>
        <w:jc w:val="both"/>
      </w:pPr>
    </w:p>
    <w:p w14:paraId="15944D1C" w14:textId="77777777" w:rsidR="00CD6912" w:rsidRDefault="00CD6912" w:rsidP="00CD6912">
      <w:pPr>
        <w:tabs>
          <w:tab w:val="left" w:pos="426"/>
        </w:tabs>
        <w:spacing w:after="0" w:line="240" w:lineRule="auto"/>
        <w:ind w:left="426" w:hanging="426"/>
        <w:jc w:val="both"/>
      </w:pPr>
      <w:r>
        <w:t xml:space="preserve">5.    Wykonawca zobowiązuje się do zachowania w tajemnicy wszelkich informacji o Zamawiającym niepodanych do wiadomości publicznej oraz danych osobowych, w których posiadanie wszedł w związku z wykonywaniem umowy, niezależnie od formy tych informacji i danych lub sposobu wejścia w ich posiadanie.  </w:t>
      </w:r>
    </w:p>
    <w:p w14:paraId="755EDAE6" w14:textId="77777777" w:rsidR="00CD6912" w:rsidRDefault="00CD6912" w:rsidP="00CD6912">
      <w:pPr>
        <w:spacing w:after="0" w:line="240" w:lineRule="auto"/>
        <w:ind w:left="426" w:hanging="426"/>
        <w:jc w:val="both"/>
      </w:pPr>
      <w:r>
        <w:t>6.    Wykonawca zobowiązuje się do niewykorzystywania informacji i danych, o których mowa w punkcie powyżej, w jakimkolwiek celu niż prawidłowe wykonanie umowy. Powyższe zobowiązanie Wykonawcy wiąże go bezterminowo. Po rozwiązaniu lub wykonaniu umowy, Wykonawca niezwłocznie usunie wszelkie posiadane informacje i dane.</w:t>
      </w:r>
    </w:p>
    <w:p w14:paraId="53009E71" w14:textId="77777777" w:rsidR="00CD6912" w:rsidRDefault="00CD6912" w:rsidP="00CD6912">
      <w:pPr>
        <w:spacing w:after="0" w:line="240" w:lineRule="auto"/>
        <w:ind w:left="426" w:hanging="426"/>
        <w:jc w:val="both"/>
      </w:pPr>
      <w:r>
        <w:t>7.    Wykonawca oraz jego przedstawiciele są zobowiązani do zachowania poufności w odniesieniu do wszystkich informacji i danych uzyskanych od Zamawiającego oraz jego pracowników, niezależnie od formy ich przedstawienia lub zakomunikowania oraz nieudostępniania ich osobom trzecim w żaden sposób bez uprzedniej pisemnej zgody Zamawiającego.</w:t>
      </w:r>
    </w:p>
    <w:p w14:paraId="59CB3CAD" w14:textId="77777777" w:rsidR="00CD6912" w:rsidRDefault="00CD6912" w:rsidP="00CD6912">
      <w:pPr>
        <w:tabs>
          <w:tab w:val="left" w:pos="426"/>
        </w:tabs>
        <w:spacing w:after="0" w:line="240" w:lineRule="auto"/>
        <w:ind w:left="426" w:hanging="426"/>
        <w:jc w:val="both"/>
      </w:pPr>
      <w:r>
        <w:t>8.</w:t>
      </w:r>
      <w:r>
        <w:tab/>
        <w:t xml:space="preserve">Zaoferowany przedmiot zamówienia musi być zgodny ze szczegółowym opisem przedmiotu zamówienia. Nie spełnienie wszystkich wymaganych parametrów spowoduje odrzucenie oferty w trybie art. 226 ust. 1 pkt. 5 </w:t>
      </w:r>
      <w:proofErr w:type="spellStart"/>
      <w:r>
        <w:t>uPZP</w:t>
      </w:r>
      <w:proofErr w:type="spellEnd"/>
      <w:r>
        <w:t>.</w:t>
      </w:r>
    </w:p>
    <w:p w14:paraId="64E39AB4" w14:textId="77777777" w:rsidR="00CD6912" w:rsidRDefault="00CD6912" w:rsidP="00CD6912">
      <w:pPr>
        <w:tabs>
          <w:tab w:val="left" w:pos="426"/>
        </w:tabs>
        <w:spacing w:after="0" w:line="240" w:lineRule="auto"/>
        <w:ind w:left="426" w:hanging="426"/>
        <w:jc w:val="both"/>
      </w:pPr>
      <w:r>
        <w:t xml:space="preserve">9.    </w:t>
      </w:r>
      <w:r>
        <w:rPr>
          <w:rFonts w:eastAsia="NSimSun"/>
          <w:bCs/>
          <w:kern w:val="2"/>
          <w:lang w:bidi="hi-IN"/>
        </w:rPr>
        <w:t xml:space="preserve">Zamawiający przewiduje szacunkową całkowitą liczbę posiłków oraz osobodni (dalej też łącznie jako „posiłki”) w roku w ilości określonej w Specyfikacji Warunków Zamówienia. Zamawiający zastrzega jednak, że podane ilości poszczególnych posiłków będących przedmiotem niniejszego postępowania przetargowego są wielkościami wyliczonymi w sposób szacunkowy, w oparciu o dane z lat ubiegłych i w trakcie realizacji przedmiotowej umowy mogą ulec zmianie (zmniejszeniu lub zwiększeniu) w zależności od bieżących potrzeb Zamawiającego, które z kolei zależą od ilości pacjentów i ich specyficznych potrzeb żywieniowych. </w:t>
      </w:r>
      <w:r>
        <w:rPr>
          <w:rFonts w:eastAsia="NSimSun"/>
          <w:kern w:val="2"/>
          <w:lang w:bidi="hi-IN"/>
        </w:rPr>
        <w:t>Zamawiający gwarantuje Wykonawcy realizację minimalnej wartości zamówienia w wysokości 75 % maksymalnej szacunkowej wartości, o której mowa w zdaniu pierwszym i zarazem oświadcza, że</w:t>
      </w:r>
      <w:r>
        <w:rPr>
          <w:rFonts w:eastAsia="NSimSun"/>
          <w:bCs/>
          <w:kern w:val="2"/>
          <w:lang w:bidi="hi-IN"/>
        </w:rPr>
        <w:t xml:space="preserve"> w okresie obowiązywania umowy nie zawrze z innym podmiotem umowy na ten sam lub zbliżony zakres przedmiotu zamówienia</w:t>
      </w:r>
    </w:p>
    <w:p w14:paraId="5457ABF6" w14:textId="7C6F0C73" w:rsidR="00CD6912" w:rsidRDefault="00CD6912" w:rsidP="00CD6912">
      <w:pPr>
        <w:tabs>
          <w:tab w:val="left" w:pos="426"/>
        </w:tabs>
        <w:spacing w:after="0" w:line="240" w:lineRule="auto"/>
        <w:ind w:left="426" w:hanging="426"/>
        <w:jc w:val="both"/>
      </w:pPr>
    </w:p>
    <w:p w14:paraId="4B3AFDE1" w14:textId="77777777" w:rsidR="00CD6912" w:rsidRDefault="00CD6912" w:rsidP="00CD6912">
      <w:pPr>
        <w:tabs>
          <w:tab w:val="left" w:pos="426"/>
        </w:tabs>
        <w:spacing w:after="0" w:line="240" w:lineRule="auto"/>
        <w:ind w:left="426" w:hanging="426"/>
        <w:jc w:val="both"/>
      </w:pPr>
    </w:p>
    <w:p w14:paraId="4B5EC43E"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 xml:space="preserve">Uzasadnienie braku podziału zamówienia na części zgodnie z art.  91 ust. 2 </w:t>
      </w:r>
      <w:proofErr w:type="spellStart"/>
      <w:r w:rsidRPr="006F5CAC">
        <w:rPr>
          <w:rFonts w:ascii="Calibri" w:eastAsia="Calibri" w:hAnsi="Calibri" w:cs="Calibri"/>
          <w:b/>
          <w:color w:val="000000"/>
          <w:u w:val="double"/>
          <w:lang w:eastAsia="pl-PL"/>
        </w:rPr>
        <w:t>uPzp</w:t>
      </w:r>
      <w:proofErr w:type="spellEnd"/>
      <w:r w:rsidRPr="006F5CAC">
        <w:rPr>
          <w:rFonts w:ascii="Calibri" w:eastAsia="Calibri" w:hAnsi="Calibri" w:cs="Calibri"/>
          <w:b/>
          <w:color w:val="000000"/>
          <w:u w:val="double"/>
          <w:lang w:eastAsia="pl-PL"/>
        </w:rPr>
        <w:t>.</w:t>
      </w:r>
    </w:p>
    <w:p w14:paraId="0D9B4B2E" w14:textId="77777777" w:rsidR="006F5CAC" w:rsidRPr="006F5CAC" w:rsidRDefault="006F5CAC" w:rsidP="006F5CAC">
      <w:pPr>
        <w:tabs>
          <w:tab w:val="left" w:pos="0"/>
        </w:tabs>
        <w:autoSpaceDE w:val="0"/>
        <w:autoSpaceDN w:val="0"/>
        <w:adjustRightInd w:val="0"/>
        <w:spacing w:after="0" w:line="240" w:lineRule="auto"/>
        <w:jc w:val="both"/>
        <w:rPr>
          <w:rFonts w:ascii="Calibri" w:eastAsia="Calibri" w:hAnsi="Calibri" w:cs="Calibri"/>
          <w:color w:val="000000"/>
          <w:lang w:eastAsia="pl-PL"/>
        </w:rPr>
      </w:pPr>
    </w:p>
    <w:p w14:paraId="3BF8B363" w14:textId="77777777" w:rsidR="00CD6912" w:rsidRPr="00CD6912" w:rsidRDefault="00CD6912" w:rsidP="00CD6912">
      <w:pPr>
        <w:suppressAutoHyphens/>
        <w:autoSpaceDE w:val="0"/>
        <w:spacing w:after="0" w:line="240" w:lineRule="auto"/>
        <w:jc w:val="both"/>
        <w:rPr>
          <w:rFonts w:ascii="Calibri" w:eastAsia="Calibri" w:hAnsi="Calibri" w:cs="Calibri"/>
          <w:color w:val="000000"/>
          <w:lang w:eastAsia="zh-CN"/>
        </w:rPr>
      </w:pPr>
      <w:r w:rsidRPr="00CD6912">
        <w:rPr>
          <w:rFonts w:ascii="Calibri" w:eastAsia="Calibri" w:hAnsi="Calibri" w:cs="Calibri"/>
          <w:color w:val="000000"/>
          <w:lang w:eastAsia="zh-CN"/>
        </w:rPr>
        <w:t xml:space="preserve">Przedmiotem zamówienia jest usługa polegająca na </w:t>
      </w:r>
      <w:r w:rsidRPr="00CD6912">
        <w:rPr>
          <w:rFonts w:ascii="Calibri" w:eastAsia="Calibri" w:hAnsi="Calibri" w:cs="Calibri"/>
          <w:color w:val="000000"/>
          <w:szCs w:val="24"/>
          <w:lang w:eastAsia="zh-CN"/>
        </w:rPr>
        <w:t>usługę żywienia pacjentów i personelu</w:t>
      </w:r>
      <w:r w:rsidRPr="00CD6912">
        <w:rPr>
          <w:rFonts w:ascii="Calibri" w:eastAsia="Calibri" w:hAnsi="Calibri" w:cs="Calibri"/>
          <w:color w:val="000000"/>
          <w:lang w:eastAsia="zh-CN"/>
        </w:rPr>
        <w:t>. Charakter usługi wskazuje, iż jest ona możliwa do realizacji, jako niepodzielna całość i nie jest możliwe podzielenie zakresu na odrębne części. Podział odpowiedzialności za prawidłowe żywienie pacjentów szpitala, spowoduje trudności w koordynacji i nadzorze usługi.</w:t>
      </w:r>
    </w:p>
    <w:p w14:paraId="4F06B408" w14:textId="77777777" w:rsidR="00CD6912" w:rsidRPr="00CD6912" w:rsidRDefault="00CD6912" w:rsidP="00CD6912">
      <w:pPr>
        <w:suppressAutoHyphens/>
        <w:autoSpaceDE w:val="0"/>
        <w:spacing w:after="0" w:line="240" w:lineRule="auto"/>
        <w:jc w:val="both"/>
        <w:rPr>
          <w:rFonts w:ascii="Calibri" w:eastAsia="Calibri" w:hAnsi="Calibri" w:cs="Calibri"/>
          <w:color w:val="000000"/>
          <w:lang w:eastAsia="zh-CN"/>
        </w:rPr>
      </w:pPr>
      <w:r w:rsidRPr="00CD6912">
        <w:rPr>
          <w:rFonts w:ascii="Calibri" w:eastAsia="Calibri" w:hAnsi="Calibri" w:cs="Calibri"/>
          <w:color w:val="000000"/>
          <w:lang w:eastAsia="zh-CN"/>
        </w:rPr>
        <w:t xml:space="preserve">Podział na mniejsze części jest ekonomicznie nieuzasadniony. W opinii Zamawiającego ani podział ilościowy ani jakościowy przedmiotu zamówienia nie przyczyni się do zwiększenia udziału małych i średnich przedsiębiorstw w rynku przedmiotowego zamówienia. Wielkość zamówienia dostosowana została do możliwości małych i średnich przedsiębiorstw. </w:t>
      </w:r>
    </w:p>
    <w:p w14:paraId="636E79BA" w14:textId="77777777" w:rsidR="006F5CAC" w:rsidRPr="006F5CAC" w:rsidRDefault="006F5CAC" w:rsidP="006F5CAC">
      <w:pPr>
        <w:autoSpaceDE w:val="0"/>
        <w:autoSpaceDN w:val="0"/>
        <w:adjustRightInd w:val="0"/>
        <w:spacing w:after="0" w:line="240" w:lineRule="auto"/>
        <w:jc w:val="both"/>
        <w:rPr>
          <w:rFonts w:ascii="Calibri" w:eastAsia="Calibri" w:hAnsi="Calibri" w:cs="Calibri"/>
          <w:lang w:eastAsia="pl-PL"/>
        </w:rPr>
      </w:pPr>
    </w:p>
    <w:p w14:paraId="70F90F91" w14:textId="77777777" w:rsidR="006F5CAC" w:rsidRPr="006F5CAC" w:rsidRDefault="006F5CAC" w:rsidP="006F5CAC">
      <w:pPr>
        <w:numPr>
          <w:ilvl w:val="0"/>
          <w:numId w:val="1"/>
        </w:numPr>
        <w:autoSpaceDE w:val="0"/>
        <w:autoSpaceDN w:val="0"/>
        <w:adjustRightInd w:val="0"/>
        <w:spacing w:after="0" w:line="240" w:lineRule="auto"/>
        <w:ind w:left="426" w:hanging="426"/>
        <w:rPr>
          <w:rFonts w:ascii="Calibri" w:eastAsia="Calibri" w:hAnsi="Calibri" w:cs="Calibri"/>
          <w:color w:val="000000"/>
          <w:lang w:eastAsia="pl-PL"/>
        </w:rPr>
      </w:pPr>
      <w:r w:rsidRPr="006F5CAC">
        <w:rPr>
          <w:rFonts w:ascii="Calibri" w:eastAsia="Calibri" w:hAnsi="Calibri" w:cs="Calibri"/>
          <w:b/>
          <w:bCs/>
          <w:color w:val="000000"/>
          <w:u w:val="double"/>
          <w:lang w:eastAsia="pl-PL"/>
        </w:rPr>
        <w:t>Przedmiotowe środki dowodowe.</w:t>
      </w:r>
    </w:p>
    <w:p w14:paraId="1DD71E25"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FF0000"/>
          <w:lang w:eastAsia="pl-PL"/>
        </w:rPr>
      </w:pPr>
    </w:p>
    <w:p w14:paraId="09EF6C00" w14:textId="77777777" w:rsidR="00CD6912" w:rsidRPr="00CD6912" w:rsidRDefault="00CD6912" w:rsidP="00CE36C8">
      <w:pPr>
        <w:numPr>
          <w:ilvl w:val="0"/>
          <w:numId w:val="42"/>
        </w:numPr>
        <w:tabs>
          <w:tab w:val="left" w:pos="426"/>
        </w:tabs>
        <w:suppressAutoHyphens/>
        <w:autoSpaceDE w:val="0"/>
        <w:spacing w:after="0" w:line="240" w:lineRule="auto"/>
        <w:ind w:left="426" w:hanging="426"/>
        <w:jc w:val="both"/>
        <w:rPr>
          <w:rFonts w:ascii="Calibri" w:eastAsia="Calibri" w:hAnsi="Calibri" w:cs="Calibri"/>
          <w:lang w:eastAsia="zh-CN"/>
        </w:rPr>
      </w:pPr>
      <w:r w:rsidRPr="00CD6912">
        <w:rPr>
          <w:rFonts w:ascii="Calibri" w:eastAsia="Calibri" w:hAnsi="Calibri" w:cs="Calibri"/>
          <w:szCs w:val="20"/>
          <w:lang w:eastAsia="pl-PL"/>
        </w:rPr>
        <w:t>Zamawiający obowiązkowo żąda złożenia,</w:t>
      </w:r>
      <w:r w:rsidRPr="00CD6912">
        <w:rPr>
          <w:rFonts w:ascii="Calibri" w:eastAsia="Calibri" w:hAnsi="Calibri" w:cs="Calibri"/>
          <w:color w:val="C00000"/>
          <w:szCs w:val="20"/>
          <w:lang w:eastAsia="pl-PL"/>
        </w:rPr>
        <w:t xml:space="preserve"> </w:t>
      </w:r>
      <w:r w:rsidRPr="00CD6912">
        <w:rPr>
          <w:rFonts w:ascii="Calibri" w:eastAsia="Calibri" w:hAnsi="Calibri" w:cs="Calibri"/>
          <w:b/>
          <w:color w:val="7030A0"/>
          <w:szCs w:val="20"/>
          <w:u w:val="single"/>
          <w:lang w:eastAsia="pl-PL"/>
        </w:rPr>
        <w:t>wraz z ofertą</w:t>
      </w:r>
      <w:r w:rsidRPr="00CD6912">
        <w:rPr>
          <w:rFonts w:ascii="Calibri" w:eastAsia="Calibri" w:hAnsi="Calibri" w:cs="Calibri"/>
          <w:color w:val="7030A0"/>
          <w:szCs w:val="20"/>
          <w:lang w:eastAsia="pl-PL"/>
        </w:rPr>
        <w:t>,</w:t>
      </w:r>
      <w:r w:rsidRPr="00CD6912">
        <w:rPr>
          <w:rFonts w:ascii="Calibri" w:eastAsia="Calibri" w:hAnsi="Calibri" w:cs="Calibri"/>
          <w:szCs w:val="20"/>
          <w:lang w:eastAsia="pl-PL"/>
        </w:rPr>
        <w:t xml:space="preserve"> następujących przedmiotowych środków dowodowych:</w:t>
      </w:r>
    </w:p>
    <w:p w14:paraId="410EEC2E" w14:textId="77777777" w:rsidR="00CD6912" w:rsidRPr="00CD6912" w:rsidRDefault="00CD6912" w:rsidP="00CE36C8">
      <w:pPr>
        <w:numPr>
          <w:ilvl w:val="0"/>
          <w:numId w:val="40"/>
        </w:numPr>
        <w:tabs>
          <w:tab w:val="left" w:pos="0"/>
          <w:tab w:val="left" w:pos="360"/>
        </w:tabs>
        <w:suppressAutoHyphens/>
        <w:autoSpaceDE w:val="0"/>
        <w:spacing w:after="0" w:line="240" w:lineRule="auto"/>
        <w:ind w:left="851" w:hanging="131"/>
        <w:jc w:val="both"/>
        <w:rPr>
          <w:rFonts w:ascii="Calibri" w:eastAsia="Calibri" w:hAnsi="Calibri" w:cs="Calibri"/>
          <w:lang w:eastAsia="zh-CN"/>
        </w:rPr>
      </w:pPr>
      <w:r w:rsidRPr="00CD6912">
        <w:rPr>
          <w:rFonts w:ascii="Calibri" w:eastAsia="Calibri" w:hAnsi="Calibri" w:cs="Calibri"/>
          <w:lang w:eastAsia="zh-CN"/>
        </w:rPr>
        <w:t>Certyfikat ISO 9001:2015.</w:t>
      </w:r>
    </w:p>
    <w:p w14:paraId="0B47727A" w14:textId="40E820CD" w:rsidR="00CD6912" w:rsidRPr="00CD6912" w:rsidRDefault="00CD6912" w:rsidP="00CE36C8">
      <w:pPr>
        <w:numPr>
          <w:ilvl w:val="0"/>
          <w:numId w:val="40"/>
        </w:numPr>
        <w:tabs>
          <w:tab w:val="clear" w:pos="0"/>
        </w:tabs>
        <w:suppressAutoHyphens/>
        <w:autoSpaceDE w:val="0"/>
        <w:spacing w:after="0" w:line="240" w:lineRule="auto"/>
        <w:ind w:left="851" w:hanging="142"/>
        <w:jc w:val="both"/>
        <w:rPr>
          <w:rFonts w:ascii="Calibri" w:eastAsia="Calibri" w:hAnsi="Calibri" w:cs="Calibri"/>
          <w:lang w:eastAsia="zh-CN"/>
        </w:rPr>
      </w:pPr>
      <w:r w:rsidRPr="00CD6912">
        <w:rPr>
          <w:rFonts w:ascii="Calibri" w:eastAsia="Calibri" w:hAnsi="Calibri" w:cs="Calibri"/>
          <w:lang w:eastAsia="zh-CN"/>
        </w:rPr>
        <w:t xml:space="preserve">Certyfikat ISO 22000:2018 dla kuchni, w której będą </w:t>
      </w:r>
      <w:r w:rsidRPr="00CD6912">
        <w:rPr>
          <w:rFonts w:ascii="Calibri" w:eastAsia="Calibri" w:hAnsi="Calibri" w:cs="Calibri"/>
          <w:b/>
          <w:bCs/>
          <w:lang w:eastAsia="zh-CN"/>
        </w:rPr>
        <w:t xml:space="preserve">przygotowywane posiłki dla Zamawiającego </w:t>
      </w:r>
    </w:p>
    <w:p w14:paraId="4EFF7023" w14:textId="77777777" w:rsidR="00CD6912" w:rsidRPr="00CD6912" w:rsidRDefault="00CD6912" w:rsidP="00CE36C8">
      <w:pPr>
        <w:numPr>
          <w:ilvl w:val="0"/>
          <w:numId w:val="40"/>
        </w:numPr>
        <w:tabs>
          <w:tab w:val="left" w:pos="360"/>
          <w:tab w:val="left" w:pos="851"/>
        </w:tabs>
        <w:suppressAutoHyphens/>
        <w:autoSpaceDE w:val="0"/>
        <w:spacing w:after="0" w:line="240" w:lineRule="auto"/>
        <w:ind w:left="851" w:hanging="142"/>
        <w:jc w:val="both"/>
        <w:rPr>
          <w:rFonts w:ascii="Calibri" w:eastAsia="Calibri" w:hAnsi="Calibri" w:cs="Calibri"/>
          <w:b/>
          <w:bCs/>
          <w:vanish/>
          <w:color w:val="000000"/>
          <w:szCs w:val="20"/>
          <w:u w:val="single"/>
          <w:lang w:eastAsia="pl-PL"/>
        </w:rPr>
      </w:pPr>
      <w:r w:rsidRPr="00CD6912">
        <w:rPr>
          <w:rFonts w:ascii="Calibri" w:eastAsia="Calibri" w:hAnsi="Calibri" w:cs="Calibri"/>
          <w:lang w:eastAsia="zh-CN"/>
        </w:rPr>
        <w:t>Potwierdzenie</w:t>
      </w:r>
      <w:r w:rsidRPr="00CD6912">
        <w:rPr>
          <w:rFonts w:ascii="Calibri" w:eastAsia="Calibri" w:hAnsi="Calibri" w:cs="Calibri"/>
          <w:color w:val="C9211E"/>
          <w:lang w:eastAsia="zh-CN"/>
        </w:rPr>
        <w:t xml:space="preserve"> (zaświadczenie)</w:t>
      </w:r>
      <w:r w:rsidRPr="00CD6912">
        <w:rPr>
          <w:rFonts w:ascii="Calibri" w:eastAsia="Calibri" w:hAnsi="Calibri" w:cs="Calibri"/>
          <w:lang w:eastAsia="zh-CN"/>
        </w:rPr>
        <w:t xml:space="preserve"> jakości całodziennego zestawu żywieniowego [ZŻ] (kaloryczność, zawartość tłuszczu </w:t>
      </w:r>
      <w:r w:rsidRPr="00CD6912">
        <w:rPr>
          <w:rFonts w:ascii="Calibri" w:eastAsia="Calibri" w:hAnsi="Calibri" w:cs="Calibri"/>
          <w:color w:val="C9211E"/>
          <w:lang w:eastAsia="zh-CN"/>
        </w:rPr>
        <w:t xml:space="preserve">w tym nasyconych kwasów tłuszczowych, </w:t>
      </w:r>
      <w:r w:rsidRPr="00CD6912">
        <w:rPr>
          <w:rFonts w:ascii="Calibri" w:eastAsia="Calibri" w:hAnsi="Calibri" w:cs="Calibri"/>
          <w:lang w:eastAsia="zh-CN"/>
        </w:rPr>
        <w:t xml:space="preserve">węglowodanów </w:t>
      </w:r>
      <w:r w:rsidRPr="00CD6912">
        <w:rPr>
          <w:rFonts w:ascii="Calibri" w:eastAsia="Calibri" w:hAnsi="Calibri" w:cs="Calibri"/>
          <w:color w:val="C9211E"/>
          <w:lang w:eastAsia="zh-CN"/>
        </w:rPr>
        <w:t>w tym cukru</w:t>
      </w:r>
      <w:r w:rsidRPr="00CD6912">
        <w:rPr>
          <w:rFonts w:ascii="Calibri" w:eastAsia="Calibri" w:hAnsi="Calibri" w:cs="Calibri"/>
          <w:lang w:eastAsia="zh-CN"/>
        </w:rPr>
        <w:t xml:space="preserve">, białka, błonnika, </w:t>
      </w:r>
      <w:r w:rsidRPr="00CD6912">
        <w:rPr>
          <w:rFonts w:ascii="Calibri" w:eastAsia="Calibri" w:hAnsi="Calibri" w:cs="Calibri"/>
          <w:color w:val="C9211E"/>
          <w:lang w:eastAsia="zh-CN"/>
        </w:rPr>
        <w:t>sodu</w:t>
      </w:r>
      <w:r w:rsidRPr="00CD6912">
        <w:rPr>
          <w:rFonts w:ascii="Calibri" w:eastAsia="Calibri" w:hAnsi="Calibri" w:cs="Calibri"/>
          <w:lang w:eastAsia="zh-CN"/>
        </w:rPr>
        <w:t>)</w:t>
      </w:r>
    </w:p>
    <w:p w14:paraId="387DC2EF" w14:textId="77777777" w:rsidR="00CD6912" w:rsidRPr="00CD6912" w:rsidRDefault="00CD6912" w:rsidP="00CE36C8">
      <w:pPr>
        <w:numPr>
          <w:ilvl w:val="0"/>
          <w:numId w:val="41"/>
        </w:numPr>
        <w:suppressAutoHyphens/>
        <w:spacing w:after="0" w:line="240" w:lineRule="auto"/>
        <w:ind w:left="426" w:hanging="284"/>
        <w:jc w:val="both"/>
        <w:rPr>
          <w:rFonts w:ascii="Calibri" w:eastAsia="Calibri" w:hAnsi="Calibri" w:cs="Calibri"/>
          <w:b/>
          <w:bCs/>
          <w:vanish/>
          <w:color w:val="000000"/>
          <w:szCs w:val="20"/>
          <w:u w:val="single"/>
          <w:lang w:eastAsia="pl-PL"/>
        </w:rPr>
      </w:pPr>
    </w:p>
    <w:p w14:paraId="4BAC2AF5" w14:textId="77777777" w:rsidR="00CD6912" w:rsidRPr="00CD6912" w:rsidRDefault="00CD6912" w:rsidP="00CE36C8">
      <w:pPr>
        <w:numPr>
          <w:ilvl w:val="0"/>
          <w:numId w:val="41"/>
        </w:numPr>
        <w:suppressAutoHyphens/>
        <w:spacing w:after="0" w:line="240" w:lineRule="auto"/>
        <w:ind w:left="426" w:hanging="284"/>
        <w:jc w:val="both"/>
        <w:rPr>
          <w:rFonts w:ascii="Calibri" w:eastAsia="Calibri" w:hAnsi="Calibri" w:cs="Calibri"/>
          <w:b/>
          <w:bCs/>
          <w:vanish/>
          <w:color w:val="000000"/>
          <w:szCs w:val="20"/>
          <w:u w:val="single"/>
          <w:lang w:eastAsia="pl-PL"/>
        </w:rPr>
      </w:pPr>
    </w:p>
    <w:p w14:paraId="26F8D491" w14:textId="77777777" w:rsidR="00CD6912" w:rsidRPr="00CD6912" w:rsidRDefault="00CD6912" w:rsidP="00CE36C8">
      <w:pPr>
        <w:numPr>
          <w:ilvl w:val="0"/>
          <w:numId w:val="42"/>
        </w:numPr>
        <w:suppressAutoHyphens/>
        <w:spacing w:after="0" w:line="240" w:lineRule="auto"/>
        <w:jc w:val="both"/>
        <w:rPr>
          <w:rFonts w:ascii="Calibri" w:eastAsia="Calibri" w:hAnsi="Calibri" w:cs="Calibri"/>
          <w:b/>
          <w:bCs/>
          <w:vanish/>
          <w:color w:val="000000"/>
          <w:szCs w:val="20"/>
          <w:u w:val="single"/>
          <w:lang w:eastAsia="pl-PL"/>
        </w:rPr>
      </w:pPr>
    </w:p>
    <w:p w14:paraId="1CEB591B" w14:textId="77777777" w:rsidR="00CD6912" w:rsidRDefault="00CD6912" w:rsidP="00CD6912">
      <w:pPr>
        <w:suppressAutoHyphens/>
        <w:spacing w:after="0" w:line="240" w:lineRule="auto"/>
        <w:ind w:left="360"/>
        <w:jc w:val="both"/>
        <w:rPr>
          <w:rFonts w:ascii="Calibri" w:eastAsia="Calibri" w:hAnsi="Calibri" w:cs="Calibri"/>
          <w:b/>
          <w:bCs/>
          <w:color w:val="000000"/>
          <w:szCs w:val="20"/>
          <w:u w:val="single"/>
          <w:lang w:eastAsia="pl-PL"/>
        </w:rPr>
      </w:pPr>
    </w:p>
    <w:p w14:paraId="32FF972B" w14:textId="68018229" w:rsidR="00CD6912" w:rsidRPr="00CD6912" w:rsidRDefault="00CD6912" w:rsidP="00CD6912">
      <w:pPr>
        <w:suppressAutoHyphens/>
        <w:spacing w:after="0" w:line="240" w:lineRule="auto"/>
        <w:jc w:val="both"/>
        <w:rPr>
          <w:rFonts w:ascii="Calibri" w:eastAsia="Calibri" w:hAnsi="Calibri" w:cs="Calibri"/>
          <w:b/>
          <w:bCs/>
          <w:color w:val="000000"/>
          <w:szCs w:val="20"/>
          <w:highlight w:val="yellow"/>
          <w:u w:val="single"/>
          <w:lang w:eastAsia="pl-PL"/>
        </w:rPr>
      </w:pPr>
      <w:r w:rsidRPr="00CD6912">
        <w:rPr>
          <w:rFonts w:ascii="Calibri" w:eastAsia="Calibri" w:hAnsi="Calibri" w:cs="Calibri"/>
          <w:b/>
          <w:bCs/>
          <w:color w:val="000000"/>
          <w:szCs w:val="20"/>
          <w:u w:val="single"/>
          <w:lang w:eastAsia="pl-PL"/>
        </w:rPr>
        <w:t xml:space="preserve">Przedmiotowe środki dowodowe służą do oceny w kryterium oceny ofert, a więc stanowią treść oferty i nie podlegają uzupełnieniu </w:t>
      </w:r>
    </w:p>
    <w:p w14:paraId="4AC5B25D" w14:textId="77777777" w:rsidR="006F5CAC" w:rsidRPr="006F5CAC" w:rsidRDefault="006F5CAC" w:rsidP="006F5CAC">
      <w:pPr>
        <w:tabs>
          <w:tab w:val="left" w:pos="426"/>
        </w:tabs>
        <w:spacing w:after="0" w:line="240" w:lineRule="auto"/>
        <w:jc w:val="both"/>
        <w:rPr>
          <w:rFonts w:ascii="Calibri" w:eastAsia="Calibri" w:hAnsi="Calibri" w:cs="Calibri"/>
        </w:rPr>
      </w:pPr>
    </w:p>
    <w:p w14:paraId="1D58884F" w14:textId="77777777" w:rsidR="006F5CAC" w:rsidRPr="006F5CAC" w:rsidRDefault="006F5CAC" w:rsidP="006F5CAC">
      <w:pPr>
        <w:numPr>
          <w:ilvl w:val="0"/>
          <w:numId w:val="1"/>
        </w:numPr>
        <w:autoSpaceDE w:val="0"/>
        <w:autoSpaceDN w:val="0"/>
        <w:adjustRightInd w:val="0"/>
        <w:spacing w:after="0" w:line="240" w:lineRule="auto"/>
        <w:ind w:left="567" w:hanging="567"/>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Termin wykonania zamówienia.</w:t>
      </w:r>
    </w:p>
    <w:p w14:paraId="6871EF1A" w14:textId="77777777" w:rsidR="006F5CAC" w:rsidRPr="00CD6912" w:rsidRDefault="006F5CAC" w:rsidP="00A30AC2">
      <w:pPr>
        <w:tabs>
          <w:tab w:val="left" w:pos="284"/>
          <w:tab w:val="left" w:pos="567"/>
        </w:tabs>
        <w:spacing w:after="0" w:line="240" w:lineRule="auto"/>
        <w:jc w:val="both"/>
        <w:rPr>
          <w:rFonts w:ascii="Calibri" w:eastAsia="Calibri" w:hAnsi="Calibri" w:cs="Calibri"/>
          <w:lang w:eastAsia="ar-SA"/>
        </w:rPr>
      </w:pPr>
    </w:p>
    <w:p w14:paraId="44FE8B94" w14:textId="0E145C58" w:rsidR="00A30AC2" w:rsidRPr="00CD6912" w:rsidRDefault="00A30AC2" w:rsidP="00584A62">
      <w:pPr>
        <w:numPr>
          <w:ilvl w:val="0"/>
          <w:numId w:val="27"/>
        </w:numPr>
        <w:autoSpaceDE w:val="0"/>
        <w:autoSpaceDN w:val="0"/>
        <w:adjustRightInd w:val="0"/>
        <w:spacing w:after="0" w:line="240" w:lineRule="auto"/>
        <w:ind w:left="426" w:hanging="426"/>
        <w:jc w:val="both"/>
        <w:rPr>
          <w:rFonts w:ascii="Calibri" w:hAnsi="Calibri" w:cs="Calibri"/>
          <w:color w:val="000000"/>
          <w:lang w:eastAsia="pl-PL"/>
        </w:rPr>
      </w:pPr>
      <w:bookmarkStart w:id="9" w:name="_Hlk204840216"/>
      <w:r w:rsidRPr="00CD6912">
        <w:rPr>
          <w:rFonts w:ascii="Calibri" w:hAnsi="Calibri" w:cs="Calibri"/>
          <w:color w:val="000000"/>
          <w:lang w:eastAsia="pl-PL"/>
        </w:rPr>
        <w:t xml:space="preserve">Termin wykonania usługi – </w:t>
      </w:r>
      <w:r w:rsidR="00396D9C" w:rsidRPr="00CD6912">
        <w:rPr>
          <w:rFonts w:ascii="Calibri" w:hAnsi="Calibri" w:cs="Calibri"/>
          <w:b/>
          <w:bCs/>
          <w:color w:val="000000"/>
          <w:lang w:eastAsia="pl-PL"/>
        </w:rPr>
        <w:t>3 miesiące</w:t>
      </w:r>
      <w:r w:rsidRPr="00CD6912">
        <w:rPr>
          <w:rFonts w:ascii="Calibri" w:hAnsi="Calibri" w:cs="Calibri"/>
          <w:b/>
          <w:bCs/>
          <w:color w:val="000000"/>
          <w:lang w:eastAsia="pl-PL"/>
        </w:rPr>
        <w:t xml:space="preserve"> od daty zawarcia umowy</w:t>
      </w:r>
      <w:r w:rsidR="00396D9C" w:rsidRPr="00CD6912">
        <w:rPr>
          <w:rFonts w:ascii="Calibri" w:hAnsi="Calibri" w:cs="Calibri"/>
          <w:b/>
          <w:bCs/>
          <w:color w:val="000000"/>
          <w:lang w:eastAsia="pl-PL"/>
        </w:rPr>
        <w:t>, nie wcześniej niż od 01.04.2026r</w:t>
      </w:r>
    </w:p>
    <w:bookmarkEnd w:id="9"/>
    <w:p w14:paraId="78EB8842" w14:textId="68C5339B" w:rsidR="00A30AC2" w:rsidRPr="00CD6912" w:rsidRDefault="00396D9C" w:rsidP="00584A62">
      <w:pPr>
        <w:numPr>
          <w:ilvl w:val="0"/>
          <w:numId w:val="27"/>
        </w:numPr>
        <w:autoSpaceDE w:val="0"/>
        <w:autoSpaceDN w:val="0"/>
        <w:adjustRightInd w:val="0"/>
        <w:spacing w:after="0" w:line="240" w:lineRule="auto"/>
        <w:ind w:left="426" w:hanging="426"/>
        <w:jc w:val="both"/>
        <w:rPr>
          <w:rFonts w:ascii="Calibri" w:hAnsi="Calibri" w:cs="Calibri"/>
          <w:color w:val="000000"/>
          <w:lang w:eastAsia="pl-PL"/>
        </w:rPr>
      </w:pPr>
      <w:r w:rsidRPr="00CD6912">
        <w:rPr>
          <w:rFonts w:ascii="Calibri" w:hAnsi="Calibri" w:cs="Calibri"/>
        </w:rPr>
        <w:t xml:space="preserve">Powyższe nie uchybia możliwości skrócenia terminu wykonania umowy, o którym mowa w zdaniu poprzednim, w szczególności w przypadku </w:t>
      </w:r>
      <w:bookmarkStart w:id="10" w:name="_Hlk215824587"/>
      <w:r w:rsidRPr="00CD6912">
        <w:rPr>
          <w:rFonts w:ascii="Calibri" w:hAnsi="Calibri" w:cs="Calibri"/>
          <w:lang w:eastAsia="zh-CN"/>
        </w:rPr>
        <w:t>podpisania przez Zamawiającego umowy zawartej w wyniku przeprowadzonego postępowania o udzielenie zamówienia publicznego o nr</w:t>
      </w:r>
      <w:r w:rsidRPr="00CD6912">
        <w:rPr>
          <w:rFonts w:ascii="Calibri" w:hAnsi="Calibri" w:cs="Calibri"/>
          <w:color w:val="EE0000"/>
          <w:lang w:eastAsia="zh-CN"/>
        </w:rPr>
        <w:t xml:space="preserve"> </w:t>
      </w:r>
      <w:bookmarkEnd w:id="10"/>
      <w:r w:rsidRPr="00CD6912">
        <w:rPr>
          <w:rFonts w:ascii="Calibri" w:hAnsi="Calibri" w:cs="Calibri"/>
          <w:lang w:eastAsia="zh-CN"/>
        </w:rPr>
        <w:t>NZP.271.7.2026</w:t>
      </w:r>
      <w:r w:rsidR="00A30AC2" w:rsidRPr="00CD6912">
        <w:rPr>
          <w:rFonts w:ascii="Calibri" w:hAnsi="Calibri" w:cs="Calibri"/>
        </w:rPr>
        <w:t>.</w:t>
      </w:r>
    </w:p>
    <w:p w14:paraId="2624C05B" w14:textId="688BA306" w:rsidR="00A30AC2" w:rsidRPr="00CD6912" w:rsidRDefault="00A30AC2" w:rsidP="00584A62">
      <w:pPr>
        <w:numPr>
          <w:ilvl w:val="0"/>
          <w:numId w:val="27"/>
        </w:numPr>
        <w:autoSpaceDE w:val="0"/>
        <w:autoSpaceDN w:val="0"/>
        <w:adjustRightInd w:val="0"/>
        <w:spacing w:after="0" w:line="240" w:lineRule="auto"/>
        <w:ind w:left="426" w:hanging="426"/>
        <w:jc w:val="both"/>
        <w:rPr>
          <w:rFonts w:ascii="Calibri" w:hAnsi="Calibri" w:cs="Calibri"/>
          <w:color w:val="000000"/>
          <w:lang w:eastAsia="pl-PL"/>
        </w:rPr>
      </w:pPr>
      <w:r w:rsidRPr="00CD6912">
        <w:rPr>
          <w:rFonts w:ascii="Calibri" w:hAnsi="Calibri" w:cs="Calibri"/>
          <w:color w:val="000000"/>
          <w:lang w:eastAsia="pl-PL"/>
        </w:rPr>
        <w:t xml:space="preserve">Realizacja przyszłej umowy będzie nadzorowana przez </w:t>
      </w:r>
      <w:r w:rsidR="008F7671" w:rsidRPr="00CD6912">
        <w:rPr>
          <w:rFonts w:ascii="Calibri" w:eastAsia="Times New Roman" w:hAnsi="Calibri" w:cs="Calibri"/>
          <w:b/>
          <w:bCs/>
          <w:lang w:val="x-none" w:eastAsia="ar-SA"/>
        </w:rPr>
        <w:t>Zastępcę Dyrektora ds. Pielęgniarstwa</w:t>
      </w:r>
    </w:p>
    <w:p w14:paraId="6E350C60"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 xml:space="preserve">Miejsce świadczenia usługi: Wojewódzkie Wielospecjalistyczne Centrum Onkologii i Traumatologii </w:t>
      </w:r>
    </w:p>
    <w:p w14:paraId="0428A95A"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im. M. Kopernika w Łodzi:</w:t>
      </w:r>
    </w:p>
    <w:p w14:paraId="26F59985"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Budynek- wejście od ul. Pabianickiej 62</w:t>
      </w:r>
    </w:p>
    <w:p w14:paraId="370F4328"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Budynek - wejście od ul. Paderewskiego 4</w:t>
      </w:r>
    </w:p>
    <w:p w14:paraId="5F902614"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Budynek- wejście od ul. Ciołkowskiego 2</w:t>
      </w:r>
    </w:p>
    <w:p w14:paraId="3811B139"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Budynek - wejście od ul. Popioły 40</w:t>
      </w:r>
    </w:p>
    <w:p w14:paraId="19C89706" w14:textId="77777777" w:rsidR="00584A62" w:rsidRP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Budynek - wejście od al. Piłsudskiego 71</w:t>
      </w:r>
    </w:p>
    <w:p w14:paraId="3F568750" w14:textId="77777777" w:rsidR="00584A62" w:rsidRDefault="00584A62" w:rsidP="00584A62">
      <w:pPr>
        <w:autoSpaceDE w:val="0"/>
        <w:autoSpaceDN w:val="0"/>
        <w:adjustRightInd w:val="0"/>
        <w:spacing w:after="0" w:line="240" w:lineRule="auto"/>
        <w:ind w:left="426"/>
        <w:jc w:val="both"/>
        <w:rPr>
          <w:rFonts w:ascii="Calibri" w:hAnsi="Calibri" w:cs="Calibri"/>
          <w:lang w:eastAsia="ar-SA"/>
        </w:rPr>
      </w:pPr>
      <w:r w:rsidRPr="00584A62">
        <w:rPr>
          <w:rFonts w:ascii="Calibri" w:hAnsi="Calibri" w:cs="Calibri"/>
          <w:lang w:eastAsia="ar-SA"/>
        </w:rPr>
        <w:t>Inne placówki Szpitala, jeżeli zajdzie taka potrzeba.</w:t>
      </w:r>
    </w:p>
    <w:p w14:paraId="7591E27F" w14:textId="08D4C7FC" w:rsidR="00584A62" w:rsidRPr="00584A62" w:rsidRDefault="00584A62" w:rsidP="00584A62">
      <w:pPr>
        <w:pStyle w:val="Akapitzlist"/>
        <w:numPr>
          <w:ilvl w:val="0"/>
          <w:numId w:val="27"/>
        </w:numPr>
        <w:autoSpaceDE w:val="0"/>
        <w:autoSpaceDN w:val="0"/>
        <w:adjustRightInd w:val="0"/>
        <w:spacing w:after="0" w:line="240" w:lineRule="auto"/>
        <w:ind w:left="426" w:hanging="426"/>
        <w:jc w:val="both"/>
        <w:rPr>
          <w:rFonts w:ascii="Calibri" w:hAnsi="Calibri" w:cs="Calibri"/>
          <w:lang w:eastAsia="ar-SA"/>
        </w:rPr>
      </w:pPr>
      <w:r w:rsidRPr="00584A62">
        <w:rPr>
          <w:rFonts w:ascii="Calibri" w:hAnsi="Calibri" w:cs="Calibri"/>
          <w:lang w:eastAsia="ar-SA"/>
        </w:rPr>
        <w:t>Zapłata za przedmiotowe usługi będzie następować miesięcznie przelewem na konto bankowe Wykonawcy w ciągu 60 dni od daty otrzymania faktury wystawionej po zakończeniu miesiąca rozliczeniowego. Do faktury obowiązkowo załączone musi być sprawozdanie zawierające dokładne zestawienie wydanych w danym miesiącu posiłków, dodatków, wykonanych usług wraz z ich ceną. Sprawozdanie wykonywane będzie oddzielnie dla Wojewódzkiego Wielospecjalistycznego Centrum Onkologii i Traumatologii i Ośrodka Pediatrycznego.</w:t>
      </w:r>
    </w:p>
    <w:p w14:paraId="41029C7F" w14:textId="77777777" w:rsidR="00CD6912" w:rsidRPr="00CD6912" w:rsidRDefault="00CD6912" w:rsidP="00CD6912">
      <w:pPr>
        <w:autoSpaceDE w:val="0"/>
        <w:autoSpaceDN w:val="0"/>
        <w:adjustRightInd w:val="0"/>
        <w:spacing w:after="0" w:line="240" w:lineRule="auto"/>
        <w:ind w:left="426"/>
        <w:jc w:val="both"/>
        <w:rPr>
          <w:rFonts w:ascii="Calibri" w:hAnsi="Calibri" w:cs="Calibri"/>
          <w:lang w:eastAsia="pl-PL"/>
        </w:rPr>
      </w:pPr>
    </w:p>
    <w:p w14:paraId="79057F14" w14:textId="77777777" w:rsidR="006F5CAC" w:rsidRPr="006F5CAC" w:rsidRDefault="006F5CAC" w:rsidP="006F5CAC">
      <w:pPr>
        <w:numPr>
          <w:ilvl w:val="0"/>
          <w:numId w:val="1"/>
        </w:numPr>
        <w:autoSpaceDE w:val="0"/>
        <w:autoSpaceDN w:val="0"/>
        <w:adjustRightInd w:val="0"/>
        <w:spacing w:after="0" w:line="240" w:lineRule="auto"/>
        <w:ind w:left="567" w:hanging="567"/>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Informacje dotyczące przeprowadzenia przez wykonawcę WIZJI LOKALNEJ lub sprawdzenia przez niego dokumentów niezbędnych do realizacji zamówienia, o których mowa w art. 131 ust. 2</w:t>
      </w:r>
    </w:p>
    <w:p w14:paraId="62E924CA" w14:textId="77777777" w:rsidR="006F5CAC" w:rsidRPr="006F5CAC" w:rsidRDefault="006F5CAC" w:rsidP="006F5CAC">
      <w:pPr>
        <w:spacing w:after="0" w:line="240" w:lineRule="auto"/>
        <w:rPr>
          <w:rFonts w:ascii="Calibri" w:eastAsia="Calibri" w:hAnsi="Calibri" w:cs="Calibri"/>
          <w:i/>
          <w:color w:val="FF0000"/>
        </w:rPr>
      </w:pPr>
    </w:p>
    <w:p w14:paraId="25354369" w14:textId="77777777" w:rsidR="006F5CAC" w:rsidRPr="006F5CAC" w:rsidRDefault="006F5CAC" w:rsidP="006F5CAC">
      <w:pPr>
        <w:spacing w:after="0" w:line="240" w:lineRule="auto"/>
        <w:contextualSpacing/>
        <w:jc w:val="both"/>
        <w:rPr>
          <w:rFonts w:ascii="Calibri" w:eastAsia="Times New Roman" w:hAnsi="Calibri" w:cs="Calibri"/>
        </w:rPr>
      </w:pPr>
      <w:r w:rsidRPr="006F5CAC">
        <w:rPr>
          <w:rFonts w:ascii="Calibri" w:eastAsia="Times New Roman" w:hAnsi="Calibri" w:cs="Calibri"/>
        </w:rPr>
        <w:t xml:space="preserve">Zamawiający </w:t>
      </w:r>
      <w:r w:rsidRPr="006F5CAC">
        <w:rPr>
          <w:rFonts w:ascii="Calibri" w:eastAsia="Times New Roman" w:hAnsi="Calibri" w:cs="Calibri"/>
          <w:b/>
          <w:color w:val="7030A0"/>
          <w:u w:val="single"/>
        </w:rPr>
        <w:t>nie przewiduje obowiązku</w:t>
      </w:r>
      <w:r w:rsidRPr="006F5CAC">
        <w:rPr>
          <w:rFonts w:ascii="Calibri" w:eastAsia="Times New Roman" w:hAnsi="Calibri" w:cs="Calibri"/>
        </w:rPr>
        <w:t xml:space="preserve"> odbycia przez wykonawcę wizji lokalnej oraz sprawdzenia przez wykonawcę dokumentów niezbędnych do realizacji zamówienia dostępnych na miejscu u Zamawiającego.</w:t>
      </w:r>
    </w:p>
    <w:p w14:paraId="0767C773" w14:textId="77777777" w:rsidR="006F5CAC" w:rsidRDefault="006F5CAC" w:rsidP="006F5CAC">
      <w:pPr>
        <w:spacing w:after="0" w:line="240" w:lineRule="auto"/>
        <w:rPr>
          <w:rFonts w:ascii="Calibri" w:eastAsia="Calibri" w:hAnsi="Calibri" w:cs="Calibri"/>
        </w:rPr>
      </w:pPr>
    </w:p>
    <w:p w14:paraId="47277839" w14:textId="77777777" w:rsidR="007E72D1" w:rsidRPr="006F5CAC" w:rsidRDefault="007E72D1" w:rsidP="006F5CAC">
      <w:pPr>
        <w:spacing w:after="0" w:line="240" w:lineRule="auto"/>
        <w:rPr>
          <w:rFonts w:ascii="Calibri" w:eastAsia="Calibri" w:hAnsi="Calibri" w:cs="Calibri"/>
        </w:rPr>
      </w:pPr>
    </w:p>
    <w:p w14:paraId="335B3203" w14:textId="77777777" w:rsid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color w:val="000000"/>
          <w:u w:val="double"/>
          <w:lang w:eastAsia="pl-PL"/>
        </w:rPr>
      </w:pPr>
      <w:bookmarkStart w:id="11" w:name="_Hlk206588402"/>
      <w:r w:rsidRPr="006F5CAC">
        <w:rPr>
          <w:rFonts w:ascii="Calibri" w:eastAsia="Calibri" w:hAnsi="Calibri" w:cs="Calibri"/>
          <w:b/>
          <w:color w:val="000000"/>
          <w:u w:val="double"/>
          <w:lang w:eastAsia="pl-PL"/>
        </w:rPr>
        <w:t>Wymagania w zakresie zatrudnienia na podstawie stosunku pracy, w okolicznościach, o których mowa w art. 95.</w:t>
      </w:r>
    </w:p>
    <w:p w14:paraId="66641BBF" w14:textId="77777777" w:rsidR="007E72D1" w:rsidRPr="006F5CAC" w:rsidRDefault="007E72D1" w:rsidP="007E72D1">
      <w:pPr>
        <w:autoSpaceDE w:val="0"/>
        <w:autoSpaceDN w:val="0"/>
        <w:adjustRightInd w:val="0"/>
        <w:spacing w:after="0" w:line="240" w:lineRule="auto"/>
        <w:ind w:left="426"/>
        <w:jc w:val="both"/>
        <w:rPr>
          <w:rFonts w:ascii="Calibri" w:eastAsia="Calibri" w:hAnsi="Calibri" w:cs="Calibri"/>
          <w:b/>
          <w:color w:val="000000"/>
          <w:u w:val="double"/>
          <w:lang w:eastAsia="pl-PL"/>
        </w:rPr>
      </w:pPr>
    </w:p>
    <w:bookmarkEnd w:id="11"/>
    <w:p w14:paraId="40D65181" w14:textId="77777777" w:rsidR="00584A62" w:rsidRPr="00584A62" w:rsidRDefault="00584A62" w:rsidP="00CE36C8">
      <w:pPr>
        <w:numPr>
          <w:ilvl w:val="0"/>
          <w:numId w:val="43"/>
        </w:numPr>
        <w:suppressAutoHyphens/>
        <w:spacing w:after="0" w:line="240" w:lineRule="auto"/>
        <w:ind w:left="284" w:hanging="284"/>
        <w:jc w:val="both"/>
        <w:rPr>
          <w:rFonts w:ascii="Calibri" w:eastAsia="Calibri" w:hAnsi="Calibri" w:cs="Calibri"/>
          <w:bCs/>
          <w:lang w:eastAsia="zh-CN"/>
        </w:rPr>
      </w:pPr>
      <w:r w:rsidRPr="00584A62">
        <w:rPr>
          <w:rFonts w:ascii="Calibri" w:eastAsia="Calibri" w:hAnsi="Calibri" w:cs="Calibri"/>
          <w:bCs/>
          <w:lang w:eastAsia="zh-CN"/>
        </w:rPr>
        <w:t xml:space="preserve">Na podstawie art. 95 ustawy </w:t>
      </w:r>
      <w:proofErr w:type="spellStart"/>
      <w:r w:rsidRPr="00584A62">
        <w:rPr>
          <w:rFonts w:ascii="Calibri" w:eastAsia="Calibri" w:hAnsi="Calibri" w:cs="Calibri"/>
          <w:bCs/>
          <w:lang w:eastAsia="zh-CN"/>
        </w:rPr>
        <w:t>Pzp</w:t>
      </w:r>
      <w:proofErr w:type="spellEnd"/>
      <w:r w:rsidRPr="00584A62">
        <w:rPr>
          <w:rFonts w:ascii="Calibri" w:eastAsia="Calibri" w:hAnsi="Calibri" w:cs="Calibri"/>
          <w:bCs/>
          <w:lang w:eastAsia="zh-CN"/>
        </w:rPr>
        <w:t xml:space="preserve"> Zamawiający wymaga zatrudnienia przez Wykonawcę lub podwykonawcę na podstawie umowy o pracę osób wykonujących wskazane przez Zamawiającego czynności w zakresie realizacji zamówienia, jeżeli wykonanie tych czynności polega na wykonywaniu pracy w sposób określony w </w:t>
      </w:r>
      <w:r w:rsidRPr="00584A62">
        <w:rPr>
          <w:rFonts w:ascii="Calibri" w:eastAsia="Calibri" w:hAnsi="Calibri" w:cs="Calibri"/>
          <w:bCs/>
          <w:color w:val="000000"/>
          <w:shd w:val="clear" w:color="auto" w:fill="FFFFFF"/>
          <w:lang w:eastAsia="zh-CN"/>
        </w:rPr>
        <w:t>art. 22 § 1</w:t>
      </w:r>
      <w:r w:rsidRPr="00584A62">
        <w:rPr>
          <w:rFonts w:ascii="Calibri" w:eastAsia="Calibri" w:hAnsi="Calibri" w:cs="Calibri"/>
          <w:bCs/>
          <w:shd w:val="clear" w:color="auto" w:fill="FFFFFF"/>
          <w:lang w:eastAsia="zh-CN"/>
        </w:rPr>
        <w:t xml:space="preserve"> ustawy z dnia 26 czerwca 1974 r. – Kodeks pracy (</w:t>
      </w:r>
      <w:proofErr w:type="spellStart"/>
      <w:r w:rsidRPr="00584A62">
        <w:rPr>
          <w:rFonts w:ascii="Calibri" w:eastAsia="Calibri" w:hAnsi="Calibri" w:cs="Calibri"/>
          <w:bCs/>
          <w:shd w:val="clear" w:color="auto" w:fill="FFFFFF"/>
          <w:lang w:eastAsia="zh-CN"/>
        </w:rPr>
        <w:t>t.j</w:t>
      </w:r>
      <w:proofErr w:type="spellEnd"/>
      <w:r w:rsidRPr="00584A62">
        <w:rPr>
          <w:rFonts w:ascii="Calibri" w:eastAsia="Calibri" w:hAnsi="Calibri" w:cs="Calibri"/>
          <w:bCs/>
          <w:shd w:val="clear" w:color="auto" w:fill="FFFFFF"/>
          <w:lang w:eastAsia="zh-CN"/>
        </w:rPr>
        <w:t>. Dz. U. 2018 r. poz. 917 ze zm.), tj. czynności pracowników związanych z wykonywaniem przedmiotowej usługi.</w:t>
      </w:r>
    </w:p>
    <w:p w14:paraId="7901A750" w14:textId="77777777" w:rsidR="00584A62" w:rsidRPr="00584A62" w:rsidRDefault="00584A62" w:rsidP="00584A62">
      <w:pPr>
        <w:suppressAutoHyphens/>
        <w:spacing w:after="0" w:line="240" w:lineRule="auto"/>
        <w:ind w:left="284"/>
        <w:jc w:val="both"/>
        <w:rPr>
          <w:rFonts w:ascii="Calibri" w:eastAsia="Calibri" w:hAnsi="Calibri" w:cs="Calibri"/>
          <w:bCs/>
          <w:lang w:eastAsia="zh-CN"/>
        </w:rPr>
      </w:pPr>
      <w:r w:rsidRPr="00584A62">
        <w:rPr>
          <w:rFonts w:ascii="Calibri" w:eastAsia="Calibri" w:hAnsi="Calibri" w:cs="Calibri"/>
          <w:bCs/>
          <w:lang w:eastAsia="zh-CN"/>
        </w:rPr>
        <w:t>Zamawiający wymaga, aby ww. czynności o ile nie są (lub będą) wykonywane przez osobę w ramach prowadzonej przez nią działalności gospodarczej, były wykonywane przez osoby zatrudnione przez Wykonawcę lub podwykonawcę na podstawie umowy o pracę w rozumieniu ustawy – Kodeks pracy.</w:t>
      </w:r>
    </w:p>
    <w:p w14:paraId="4F7CA604" w14:textId="77777777" w:rsidR="00584A62" w:rsidRPr="00584A62" w:rsidRDefault="00584A62" w:rsidP="00584A62">
      <w:pPr>
        <w:suppressAutoHyphens/>
        <w:spacing w:after="0" w:line="240" w:lineRule="auto"/>
        <w:ind w:left="284" w:hanging="284"/>
        <w:jc w:val="both"/>
        <w:rPr>
          <w:rFonts w:ascii="Calibri" w:eastAsia="Calibri" w:hAnsi="Calibri" w:cs="Calibri"/>
          <w:bCs/>
          <w:lang w:eastAsia="zh-CN"/>
        </w:rPr>
      </w:pPr>
    </w:p>
    <w:p w14:paraId="7BF9CE54" w14:textId="77777777" w:rsidR="00584A62" w:rsidRPr="00584A62" w:rsidRDefault="00584A62" w:rsidP="00CE36C8">
      <w:pPr>
        <w:numPr>
          <w:ilvl w:val="0"/>
          <w:numId w:val="43"/>
        </w:numPr>
        <w:suppressAutoHyphens/>
        <w:spacing w:after="0" w:line="240" w:lineRule="auto"/>
        <w:ind w:left="284" w:hanging="284"/>
        <w:jc w:val="both"/>
        <w:rPr>
          <w:rFonts w:ascii="Calibri" w:eastAsia="Calibri" w:hAnsi="Calibri" w:cs="Calibri"/>
          <w:bCs/>
          <w:lang w:eastAsia="zh-CN"/>
        </w:rPr>
      </w:pPr>
      <w:r w:rsidRPr="00584A62">
        <w:rPr>
          <w:rFonts w:ascii="Calibri" w:eastAsia="Calibri" w:hAnsi="Calibri" w:cs="Calibri"/>
          <w:bCs/>
          <w:lang w:eastAsia="zh-CN"/>
        </w:rPr>
        <w:t xml:space="preserve">Zakres prac osób wykonujących wskazane przez Zamawiającego czynności w zakresie realizacji zamówienia oraz sposób dokumentowania zatrudnienia tych osób i uprawnienia Zamawiającego w zakresie kontroli spełniania przez Wykonawcę wymagań oraz sankcji z tytułu ich niespełnienia zostały określone we wzorze umowy. </w:t>
      </w:r>
    </w:p>
    <w:p w14:paraId="5B3F81B1" w14:textId="77777777" w:rsidR="006F5CAC" w:rsidRPr="006F5CAC" w:rsidRDefault="006F5CAC" w:rsidP="006F5CAC">
      <w:pPr>
        <w:autoSpaceDE w:val="0"/>
        <w:autoSpaceDN w:val="0"/>
        <w:adjustRightInd w:val="0"/>
        <w:spacing w:after="0" w:line="240" w:lineRule="auto"/>
        <w:rPr>
          <w:rFonts w:ascii="Calibri" w:eastAsia="Calibri" w:hAnsi="Calibri" w:cs="Calibri"/>
          <w:bCs/>
          <w:color w:val="000000"/>
          <w:lang w:eastAsia="pl-PL"/>
        </w:rPr>
      </w:pPr>
    </w:p>
    <w:p w14:paraId="2E5F41DD"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Informacja o obowiązku osobistego wykonania przez wykonawcę kluczowych zadań zgodnie z art. 60 i art. 121.</w:t>
      </w:r>
    </w:p>
    <w:p w14:paraId="176E85FE"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FF0000"/>
          <w:highlight w:val="yellow"/>
          <w:lang w:eastAsia="pl-PL"/>
        </w:rPr>
      </w:pPr>
    </w:p>
    <w:p w14:paraId="1E66C7A7" w14:textId="77777777" w:rsidR="005A2432" w:rsidRPr="005A2432" w:rsidRDefault="005A2432" w:rsidP="005A2432">
      <w:pPr>
        <w:autoSpaceDE w:val="0"/>
        <w:autoSpaceDN w:val="0"/>
        <w:adjustRightInd w:val="0"/>
        <w:spacing w:after="0" w:line="240" w:lineRule="auto"/>
        <w:jc w:val="both"/>
        <w:rPr>
          <w:rFonts w:ascii="Calibri" w:eastAsia="Calibri" w:hAnsi="Calibri" w:cs="Calibri"/>
          <w:bCs/>
          <w:lang w:eastAsia="pl-PL"/>
        </w:rPr>
      </w:pPr>
      <w:r w:rsidRPr="005A2432">
        <w:rPr>
          <w:rFonts w:ascii="Calibri" w:eastAsia="Calibri" w:hAnsi="Calibri" w:cs="Calibri"/>
          <w:bCs/>
          <w:lang w:eastAsia="pl-PL"/>
        </w:rPr>
        <w:t>Nie dotyczy. Zamawiający nie zastrzega osobistego wykonania przez wykonawcę żadnych kluczowych zadań.</w:t>
      </w:r>
    </w:p>
    <w:p w14:paraId="2A0CD90B"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highlight w:val="yellow"/>
          <w:lang w:eastAsia="pl-PL"/>
        </w:rPr>
      </w:pPr>
    </w:p>
    <w:p w14:paraId="49EF4074"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 xml:space="preserve">Informacja o powierzeniu wykonania części zamówienia podwykonawcom zgodnie z art. 462 </w:t>
      </w:r>
      <w:proofErr w:type="spellStart"/>
      <w:r w:rsidRPr="006F5CAC">
        <w:rPr>
          <w:rFonts w:ascii="Calibri" w:eastAsia="Calibri" w:hAnsi="Calibri" w:cs="Calibri"/>
          <w:b/>
          <w:color w:val="000000"/>
          <w:u w:val="double"/>
          <w:lang w:eastAsia="pl-PL"/>
        </w:rPr>
        <w:t>uPzp</w:t>
      </w:r>
      <w:proofErr w:type="spellEnd"/>
      <w:r w:rsidRPr="006F5CAC">
        <w:rPr>
          <w:rFonts w:ascii="Calibri" w:eastAsia="Calibri" w:hAnsi="Calibri" w:cs="Calibri"/>
          <w:b/>
          <w:color w:val="000000"/>
          <w:u w:val="double"/>
          <w:lang w:eastAsia="pl-PL"/>
        </w:rPr>
        <w:t>.</w:t>
      </w:r>
    </w:p>
    <w:p w14:paraId="7A888A96" w14:textId="77777777" w:rsidR="006F5CAC" w:rsidRPr="006F5CAC" w:rsidRDefault="006F5CAC" w:rsidP="006F5CAC">
      <w:pPr>
        <w:autoSpaceDE w:val="0"/>
        <w:autoSpaceDN w:val="0"/>
        <w:adjustRightInd w:val="0"/>
        <w:spacing w:after="0" w:line="240" w:lineRule="auto"/>
        <w:jc w:val="both"/>
        <w:rPr>
          <w:rFonts w:ascii="Calibri" w:eastAsia="Calibri" w:hAnsi="Calibri" w:cs="Calibri"/>
          <w:b/>
          <w:u w:val="double"/>
          <w:lang w:eastAsia="pl-PL"/>
        </w:rPr>
      </w:pPr>
    </w:p>
    <w:p w14:paraId="42FE2F45" w14:textId="77777777" w:rsidR="005A2432" w:rsidRPr="005A2432" w:rsidRDefault="005A2432" w:rsidP="00584A62">
      <w:pPr>
        <w:numPr>
          <w:ilvl w:val="0"/>
          <w:numId w:val="25"/>
        </w:numPr>
        <w:spacing w:after="0" w:line="240" w:lineRule="auto"/>
        <w:ind w:left="426" w:hanging="426"/>
        <w:contextualSpacing/>
        <w:jc w:val="both"/>
        <w:rPr>
          <w:rFonts w:ascii="Calibri" w:eastAsia="Times New Roman" w:hAnsi="Calibri" w:cs="Calibri"/>
        </w:rPr>
      </w:pPr>
      <w:r w:rsidRPr="005A2432">
        <w:rPr>
          <w:rFonts w:ascii="Calibri" w:eastAsia="Times New Roman" w:hAnsi="Calibri" w:cs="Calibri"/>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C685511" w14:textId="77777777" w:rsidR="005A2432" w:rsidRPr="005A2432" w:rsidRDefault="005A2432" w:rsidP="005A2432">
      <w:pPr>
        <w:spacing w:after="0" w:line="240" w:lineRule="auto"/>
        <w:ind w:left="426"/>
        <w:contextualSpacing/>
        <w:jc w:val="both"/>
        <w:rPr>
          <w:rFonts w:ascii="Calibri" w:eastAsia="Times New Roman" w:hAnsi="Calibri" w:cs="Calibri"/>
        </w:rPr>
      </w:pPr>
    </w:p>
    <w:p w14:paraId="39942F57" w14:textId="77777777" w:rsidR="005A2432" w:rsidRPr="005A2432" w:rsidRDefault="005A2432" w:rsidP="00584A62">
      <w:pPr>
        <w:numPr>
          <w:ilvl w:val="0"/>
          <w:numId w:val="25"/>
        </w:numPr>
        <w:spacing w:after="0" w:line="240" w:lineRule="auto"/>
        <w:ind w:left="426" w:hanging="426"/>
        <w:contextualSpacing/>
        <w:jc w:val="both"/>
        <w:rPr>
          <w:rFonts w:ascii="Calibri" w:eastAsia="Times New Roman" w:hAnsi="Calibri" w:cs="Calibri"/>
        </w:rPr>
      </w:pPr>
      <w:r w:rsidRPr="005A2432">
        <w:rPr>
          <w:rFonts w:ascii="Calibri" w:eastAsia="Times New Roman" w:hAnsi="Calibri" w:cs="Calibri"/>
          <w:lang w:eastAsia="pl-PL"/>
        </w:rPr>
        <w:t>Powierzenie części zamówienia podwykonawcom nie zwalnia wykonawcy z odpowiedzialności za należyte wykonanie zamówienia.</w:t>
      </w:r>
    </w:p>
    <w:p w14:paraId="04E8DEFF" w14:textId="77777777" w:rsidR="005A2432" w:rsidRPr="005A2432" w:rsidRDefault="005A2432" w:rsidP="005A2432">
      <w:pPr>
        <w:spacing w:after="0" w:line="240" w:lineRule="auto"/>
        <w:ind w:left="426"/>
        <w:contextualSpacing/>
        <w:jc w:val="both"/>
        <w:rPr>
          <w:rFonts w:ascii="Calibri" w:eastAsia="Times New Roman" w:hAnsi="Calibri" w:cs="Calibri"/>
        </w:rPr>
      </w:pPr>
    </w:p>
    <w:p w14:paraId="74BF8D90" w14:textId="77777777" w:rsidR="005A2432" w:rsidRPr="005A2432" w:rsidRDefault="005A2432" w:rsidP="00584A62">
      <w:pPr>
        <w:numPr>
          <w:ilvl w:val="0"/>
          <w:numId w:val="25"/>
        </w:numPr>
        <w:spacing w:after="0" w:line="240" w:lineRule="auto"/>
        <w:ind w:left="426" w:hanging="426"/>
        <w:contextualSpacing/>
        <w:jc w:val="both"/>
        <w:rPr>
          <w:rFonts w:ascii="Calibri" w:eastAsia="Times New Roman" w:hAnsi="Calibri" w:cs="Calibri"/>
        </w:rPr>
      </w:pPr>
      <w:r w:rsidRPr="005A2432">
        <w:rPr>
          <w:rFonts w:ascii="Calibri" w:eastAsia="Times New Roman" w:hAnsi="Calibri" w:cs="Calibri"/>
          <w:kern w:val="1"/>
          <w:lang w:eastAsia="pl-PL"/>
        </w:rPr>
        <w:t>Zamawiający żąda, aby przed przystąpieniem do wykonania zamówienia wykonawca podał nazwy albo imiona i nazwiska oraz dane kontaktowe podwykonawców i osób do kontaktu z nimi, zaangażowanych w usługi będące przedmiotem niniejszej umowy. Wykonawca zawiadamia Zamawiającego o wszelkich zmianach danych, o których mowa powyżej, w trakcie realizacji zamówienia, a także przekazuje informacje na temat nowych podwykonawców, którym w późniejszym okresie zamierza powierzyć realizację usług będących przedmiotem zamówienia.</w:t>
      </w:r>
    </w:p>
    <w:p w14:paraId="73A6BE9A" w14:textId="77777777" w:rsidR="005A2432" w:rsidRPr="005A2432" w:rsidRDefault="005A2432" w:rsidP="005A2432">
      <w:pPr>
        <w:spacing w:after="0" w:line="240" w:lineRule="auto"/>
        <w:ind w:left="426"/>
        <w:contextualSpacing/>
        <w:jc w:val="both"/>
        <w:rPr>
          <w:rFonts w:ascii="Calibri" w:eastAsia="Times New Roman" w:hAnsi="Calibri" w:cs="Calibri"/>
        </w:rPr>
      </w:pPr>
    </w:p>
    <w:p w14:paraId="5EEB0C5C" w14:textId="77777777" w:rsidR="005A2432" w:rsidRPr="005A2432" w:rsidRDefault="005A2432" w:rsidP="00584A62">
      <w:pPr>
        <w:numPr>
          <w:ilvl w:val="0"/>
          <w:numId w:val="25"/>
        </w:numPr>
        <w:spacing w:after="0" w:line="240" w:lineRule="auto"/>
        <w:ind w:left="426" w:hanging="426"/>
        <w:contextualSpacing/>
        <w:jc w:val="both"/>
        <w:rPr>
          <w:rFonts w:ascii="Calibri" w:eastAsia="Times New Roman" w:hAnsi="Calibri" w:cs="Calibri"/>
        </w:rPr>
      </w:pPr>
      <w:r w:rsidRPr="005A2432">
        <w:rPr>
          <w:rFonts w:ascii="Calibri" w:eastAsia="Times New Roman" w:hAnsi="Calibri" w:cs="Calibri"/>
          <w:kern w:val="1"/>
          <w:lang w:eastAsia="pl-PL"/>
        </w:rPr>
        <w:t>Wykonawca ponosi wobec Zamawiającego pełną odpowiedzialność za wszelkie czynności, których wykonanie powierzył podwykonawcom. Wykonawca odpowiada za działania, uchybienia i zaniechania podwykonawców jak za własne. Wykonawca ponosi pełną odpowiedzialność za dokonywanie w terminie i w należytej wysokości wszelkich rozliczeń finansowych z podwykonawcami. Powierzenie wykonania części zamówienia podwykonawcom nie zwalnia wykonawcy z odpowiedzialności za należyte wykonanie tego zamówienia.</w:t>
      </w:r>
    </w:p>
    <w:p w14:paraId="5AE553DC" w14:textId="77777777" w:rsidR="006F5CAC" w:rsidRPr="006F5CAC" w:rsidRDefault="006F5CAC" w:rsidP="006F5CAC">
      <w:pPr>
        <w:spacing w:after="0" w:line="240" w:lineRule="auto"/>
        <w:jc w:val="both"/>
        <w:rPr>
          <w:rFonts w:ascii="Calibri" w:eastAsia="Times New Roman" w:hAnsi="Calibri" w:cs="Calibri"/>
          <w:lang w:eastAsia="pl-PL"/>
        </w:rPr>
      </w:pPr>
    </w:p>
    <w:p w14:paraId="2ACF17C8" w14:textId="77777777" w:rsidR="006F5CAC" w:rsidRPr="006F5CAC" w:rsidRDefault="006F5CAC" w:rsidP="006F5CAC">
      <w:pPr>
        <w:numPr>
          <w:ilvl w:val="0"/>
          <w:numId w:val="1"/>
        </w:numPr>
        <w:autoSpaceDE w:val="0"/>
        <w:autoSpaceDN w:val="0"/>
        <w:adjustRightInd w:val="0"/>
        <w:spacing w:after="0" w:line="240" w:lineRule="auto"/>
        <w:ind w:left="426" w:hanging="426"/>
        <w:jc w:val="both"/>
        <w:rPr>
          <w:rFonts w:ascii="Calibri" w:eastAsia="Calibri" w:hAnsi="Calibri" w:cs="Calibri"/>
          <w:b/>
          <w:color w:val="000000"/>
          <w:u w:val="double"/>
          <w:lang w:eastAsia="pl-PL"/>
        </w:rPr>
      </w:pPr>
      <w:r w:rsidRPr="006F5CAC">
        <w:rPr>
          <w:rFonts w:ascii="Calibri" w:eastAsia="Calibri" w:hAnsi="Calibri" w:cs="Calibri"/>
          <w:b/>
          <w:bCs/>
          <w:color w:val="000000"/>
          <w:u w:val="double"/>
          <w:lang w:eastAsia="pl-PL"/>
        </w:rPr>
        <w:t>Informacja o warunkach udziału w postępowaniu o udzielenie zamówienia.</w:t>
      </w:r>
    </w:p>
    <w:p w14:paraId="65D02CF8" w14:textId="77777777" w:rsidR="006F5CAC" w:rsidRPr="006F5CAC" w:rsidRDefault="006F5CAC" w:rsidP="006F5CAC">
      <w:pPr>
        <w:autoSpaceDE w:val="0"/>
        <w:autoSpaceDN w:val="0"/>
        <w:adjustRightInd w:val="0"/>
        <w:spacing w:after="0" w:line="240" w:lineRule="auto"/>
        <w:ind w:left="426"/>
        <w:rPr>
          <w:rFonts w:ascii="Calibri" w:eastAsia="Calibri" w:hAnsi="Calibri" w:cs="Calibri"/>
          <w:color w:val="000000"/>
          <w:lang w:eastAsia="pl-PL"/>
        </w:rPr>
      </w:pPr>
    </w:p>
    <w:p w14:paraId="7E5A13B6" w14:textId="77777777" w:rsidR="006F5CAC" w:rsidRPr="006F5CAC" w:rsidRDefault="006F5CAC" w:rsidP="006F5CAC">
      <w:pPr>
        <w:numPr>
          <w:ilvl w:val="1"/>
          <w:numId w:val="2"/>
        </w:numPr>
        <w:autoSpaceDE w:val="0"/>
        <w:autoSpaceDN w:val="0"/>
        <w:adjustRightInd w:val="0"/>
        <w:spacing w:after="0" w:line="240" w:lineRule="auto"/>
        <w:ind w:left="426" w:hanging="426"/>
        <w:rPr>
          <w:rFonts w:ascii="Calibri" w:eastAsia="Calibri" w:hAnsi="Calibri" w:cs="Calibri"/>
          <w:color w:val="000000"/>
          <w:lang w:eastAsia="pl-PL"/>
        </w:rPr>
      </w:pPr>
      <w:r w:rsidRPr="006F5CAC">
        <w:rPr>
          <w:rFonts w:ascii="Calibri" w:eastAsia="Calibri" w:hAnsi="Calibri" w:cs="Calibri"/>
          <w:color w:val="000000"/>
          <w:lang w:eastAsia="pl-PL"/>
        </w:rPr>
        <w:t>Zamawiający określa następujące warunki udziału w postępowaniu:</w:t>
      </w:r>
    </w:p>
    <w:p w14:paraId="60B3235A" w14:textId="77777777" w:rsidR="006F5CAC" w:rsidRPr="006F5CAC" w:rsidRDefault="006F5CAC" w:rsidP="006F5CAC">
      <w:pPr>
        <w:autoSpaceDE w:val="0"/>
        <w:autoSpaceDN w:val="0"/>
        <w:adjustRightInd w:val="0"/>
        <w:spacing w:after="0" w:line="240" w:lineRule="auto"/>
        <w:ind w:left="426"/>
        <w:jc w:val="both"/>
        <w:rPr>
          <w:rFonts w:ascii="Calibri" w:eastAsia="Calibri" w:hAnsi="Calibri" w:cs="Calibri"/>
          <w:lang w:eastAsia="pl-PL"/>
        </w:rPr>
      </w:pPr>
    </w:p>
    <w:p w14:paraId="536025CF" w14:textId="77777777" w:rsidR="006F5CAC" w:rsidRPr="006F5CAC" w:rsidRDefault="006F5CAC" w:rsidP="00584A62">
      <w:pPr>
        <w:numPr>
          <w:ilvl w:val="1"/>
          <w:numId w:val="26"/>
        </w:numPr>
        <w:autoSpaceDE w:val="0"/>
        <w:autoSpaceDN w:val="0"/>
        <w:adjustRightInd w:val="0"/>
        <w:spacing w:after="0" w:line="240" w:lineRule="auto"/>
        <w:ind w:left="851" w:hanging="416"/>
        <w:jc w:val="both"/>
        <w:rPr>
          <w:rFonts w:ascii="Calibri" w:eastAsia="Calibri" w:hAnsi="Calibri" w:cs="Calibri"/>
          <w:b/>
          <w:bCs/>
          <w:lang w:eastAsia="pl-PL"/>
        </w:rPr>
      </w:pPr>
      <w:r w:rsidRPr="006F5CAC">
        <w:rPr>
          <w:rFonts w:ascii="Calibri" w:eastAsia="Calibri" w:hAnsi="Calibri" w:cs="Calibri"/>
          <w:b/>
          <w:bCs/>
          <w:lang w:eastAsia="pl-PL"/>
        </w:rPr>
        <w:t>zdolność do występowania w obrocie gospodarczym:</w:t>
      </w:r>
    </w:p>
    <w:p w14:paraId="2A97688B" w14:textId="77777777" w:rsidR="006F5CAC" w:rsidRPr="006F5CAC" w:rsidRDefault="006F5CAC" w:rsidP="006F5CAC">
      <w:pPr>
        <w:autoSpaceDE w:val="0"/>
        <w:autoSpaceDN w:val="0"/>
        <w:adjustRightInd w:val="0"/>
        <w:spacing w:after="0" w:line="240" w:lineRule="auto"/>
        <w:ind w:left="426"/>
        <w:jc w:val="both"/>
        <w:rPr>
          <w:rFonts w:ascii="Calibri" w:eastAsia="Calibri" w:hAnsi="Calibri" w:cs="Calibri"/>
          <w:lang w:eastAsia="pl-PL"/>
        </w:rPr>
      </w:pPr>
      <w:r w:rsidRPr="006F5CAC">
        <w:rPr>
          <w:rFonts w:ascii="Calibri" w:eastAsia="Calibri" w:hAnsi="Calibri" w:cs="Calibri"/>
          <w:lang w:eastAsia="pl-PL"/>
        </w:rPr>
        <w:t xml:space="preserve">Zamawiający nie stawia szczególnych wymagań w zakresie opisu spełniania tego warunku udziału </w:t>
      </w:r>
      <w:r w:rsidRPr="006F5CAC">
        <w:rPr>
          <w:rFonts w:ascii="Calibri" w:eastAsia="Calibri" w:hAnsi="Calibri" w:cs="Calibri"/>
          <w:lang w:eastAsia="pl-PL"/>
        </w:rPr>
        <w:br/>
        <w:t>w postępowaniu.</w:t>
      </w:r>
    </w:p>
    <w:p w14:paraId="0D925705" w14:textId="77777777" w:rsidR="006F5CAC" w:rsidRPr="006F5CAC" w:rsidRDefault="006F5CAC" w:rsidP="006F5CAC">
      <w:pPr>
        <w:autoSpaceDE w:val="0"/>
        <w:autoSpaceDN w:val="0"/>
        <w:adjustRightInd w:val="0"/>
        <w:spacing w:after="0" w:line="240" w:lineRule="auto"/>
        <w:ind w:left="426"/>
        <w:jc w:val="both"/>
        <w:rPr>
          <w:rFonts w:ascii="Calibri" w:eastAsia="Calibri" w:hAnsi="Calibri" w:cs="Calibri"/>
          <w:lang w:eastAsia="pl-PL"/>
        </w:rPr>
      </w:pPr>
    </w:p>
    <w:p w14:paraId="422108F9" w14:textId="7C1C02CA" w:rsidR="006F5CAC" w:rsidRPr="006F5CAC" w:rsidRDefault="006F5CAC" w:rsidP="006F5CAC">
      <w:pPr>
        <w:autoSpaceDE w:val="0"/>
        <w:autoSpaceDN w:val="0"/>
        <w:adjustRightInd w:val="0"/>
        <w:spacing w:after="0" w:line="240" w:lineRule="auto"/>
        <w:ind w:left="426"/>
        <w:jc w:val="both"/>
        <w:rPr>
          <w:rFonts w:ascii="Calibri" w:eastAsia="Calibri" w:hAnsi="Calibri" w:cs="Calibri"/>
          <w:color w:val="000000"/>
          <w:lang w:eastAsia="pl-PL"/>
        </w:rPr>
      </w:pPr>
      <w:r w:rsidRPr="006F5CAC">
        <w:rPr>
          <w:rFonts w:ascii="Calibri" w:eastAsia="Calibri" w:hAnsi="Calibri" w:cs="Calibri"/>
          <w:b/>
          <w:color w:val="000000"/>
          <w:lang w:eastAsia="pl-PL"/>
        </w:rPr>
        <w:t>1.2. posiadanie uprawnień do prowadzenia określonej działalności gospodarczej lub zawodowej, o ile wynika to z odrębnych przepisów</w:t>
      </w:r>
      <w:r w:rsidRPr="006F5CAC">
        <w:rPr>
          <w:rFonts w:ascii="Calibri" w:eastAsia="Calibri" w:hAnsi="Calibri" w:cs="Calibri"/>
          <w:color w:val="000000"/>
          <w:lang w:eastAsia="pl-PL"/>
        </w:rPr>
        <w:t>:</w:t>
      </w:r>
    </w:p>
    <w:p w14:paraId="08620E1B"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p>
    <w:p w14:paraId="38522CD5" w14:textId="1E2B3EFC" w:rsidR="007E72D1" w:rsidRPr="006F5CAC" w:rsidRDefault="007E72D1" w:rsidP="007E72D1">
      <w:pPr>
        <w:autoSpaceDE w:val="0"/>
        <w:autoSpaceDN w:val="0"/>
        <w:adjustRightInd w:val="0"/>
        <w:spacing w:after="0" w:line="240" w:lineRule="auto"/>
        <w:ind w:left="426"/>
        <w:jc w:val="both"/>
        <w:rPr>
          <w:rFonts w:ascii="Calibri" w:eastAsia="Calibri" w:hAnsi="Calibri" w:cs="Calibri"/>
          <w:lang w:eastAsia="pl-PL"/>
        </w:rPr>
      </w:pPr>
      <w:r w:rsidRPr="006F5CAC">
        <w:rPr>
          <w:rFonts w:ascii="Calibri" w:eastAsia="Calibri" w:hAnsi="Calibri" w:cs="Calibri"/>
          <w:lang w:eastAsia="pl-PL"/>
        </w:rPr>
        <w:t xml:space="preserve">Zamawiający nie stawia szczególnych wymagań w zakresie opisu spełniania tego warunku udziału </w:t>
      </w:r>
      <w:r w:rsidRPr="006F5CAC">
        <w:rPr>
          <w:rFonts w:ascii="Calibri" w:eastAsia="Calibri" w:hAnsi="Calibri" w:cs="Calibri"/>
          <w:lang w:eastAsia="pl-PL"/>
        </w:rPr>
        <w:br/>
        <w:t>w postępowaniu.</w:t>
      </w:r>
    </w:p>
    <w:p w14:paraId="34C3C686" w14:textId="438EAFE9" w:rsidR="006F5CAC" w:rsidRPr="006F5CAC" w:rsidRDefault="006F5CAC" w:rsidP="006F5CAC">
      <w:pPr>
        <w:autoSpaceDE w:val="0"/>
        <w:autoSpaceDN w:val="0"/>
        <w:adjustRightInd w:val="0"/>
        <w:spacing w:after="0" w:line="240" w:lineRule="auto"/>
        <w:ind w:left="426" w:hanging="426"/>
        <w:jc w:val="both"/>
        <w:rPr>
          <w:rFonts w:ascii="Calibri" w:eastAsia="Calibri" w:hAnsi="Calibri" w:cs="Calibri"/>
          <w:color w:val="000000"/>
          <w:lang w:eastAsia="pl-PL"/>
        </w:rPr>
      </w:pPr>
    </w:p>
    <w:p w14:paraId="55A3DCAB"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r w:rsidRPr="006F5CAC">
        <w:rPr>
          <w:rFonts w:ascii="Calibri" w:eastAsia="Calibri" w:hAnsi="Calibri" w:cs="Calibri"/>
          <w:color w:val="000000"/>
          <w:lang w:eastAsia="pl-PL"/>
        </w:rPr>
        <w:t xml:space="preserve">                                                                   </w:t>
      </w:r>
    </w:p>
    <w:p w14:paraId="0A556BBC" w14:textId="77777777" w:rsidR="006F5CAC" w:rsidRPr="006F5CAC" w:rsidRDefault="006F5CAC" w:rsidP="006F5CAC">
      <w:pPr>
        <w:autoSpaceDE w:val="0"/>
        <w:autoSpaceDN w:val="0"/>
        <w:adjustRightInd w:val="0"/>
        <w:spacing w:after="0" w:line="240" w:lineRule="auto"/>
        <w:ind w:left="426"/>
        <w:rPr>
          <w:rFonts w:ascii="Calibri" w:eastAsia="Calibri" w:hAnsi="Calibri" w:cs="Calibri"/>
          <w:color w:val="000000"/>
          <w:lang w:eastAsia="pl-PL"/>
        </w:rPr>
      </w:pPr>
      <w:r w:rsidRPr="006F5CAC">
        <w:rPr>
          <w:rFonts w:ascii="Calibri" w:eastAsia="Calibri" w:hAnsi="Calibri" w:cs="Calibri"/>
          <w:b/>
          <w:color w:val="000000"/>
          <w:lang w:eastAsia="pl-PL"/>
        </w:rPr>
        <w:t>1.3. sytuacja ekonomiczna lub finansowa</w:t>
      </w:r>
      <w:r w:rsidRPr="006F5CAC">
        <w:rPr>
          <w:rFonts w:ascii="Calibri" w:eastAsia="Calibri" w:hAnsi="Calibri" w:cs="Calibri"/>
          <w:color w:val="000000"/>
          <w:lang w:eastAsia="pl-PL"/>
        </w:rPr>
        <w:t>:</w:t>
      </w:r>
    </w:p>
    <w:p w14:paraId="0A12B616" w14:textId="77777777" w:rsidR="006F5CAC" w:rsidRPr="006F5CAC" w:rsidRDefault="006F5CAC" w:rsidP="006F5CAC">
      <w:pPr>
        <w:autoSpaceDE w:val="0"/>
        <w:autoSpaceDN w:val="0"/>
        <w:adjustRightInd w:val="0"/>
        <w:spacing w:after="0" w:line="240" w:lineRule="auto"/>
        <w:ind w:left="426"/>
        <w:jc w:val="both"/>
        <w:rPr>
          <w:rFonts w:ascii="Calibri" w:eastAsia="Calibri" w:hAnsi="Calibri" w:cs="Calibri"/>
          <w:lang w:eastAsia="pl-PL"/>
        </w:rPr>
      </w:pPr>
      <w:r w:rsidRPr="006F5CAC">
        <w:rPr>
          <w:rFonts w:ascii="Calibri" w:eastAsia="Calibri" w:hAnsi="Calibri" w:cs="Calibri"/>
          <w:lang w:eastAsia="pl-PL"/>
        </w:rPr>
        <w:t xml:space="preserve">Zamawiający nie stawia szczególnych wymagań w zakresie opisu spełniania tego warunku udziału </w:t>
      </w:r>
      <w:r w:rsidRPr="006F5CAC">
        <w:rPr>
          <w:rFonts w:ascii="Calibri" w:eastAsia="Calibri" w:hAnsi="Calibri" w:cs="Calibri"/>
          <w:lang w:eastAsia="pl-PL"/>
        </w:rPr>
        <w:br/>
        <w:t>w postępowaniu.</w:t>
      </w:r>
    </w:p>
    <w:p w14:paraId="0AE0129B" w14:textId="77777777" w:rsidR="006F5CAC" w:rsidRPr="006F5CAC" w:rsidRDefault="006F5CAC" w:rsidP="006F5CAC">
      <w:pPr>
        <w:autoSpaceDE w:val="0"/>
        <w:autoSpaceDN w:val="0"/>
        <w:adjustRightInd w:val="0"/>
        <w:spacing w:after="0" w:line="240" w:lineRule="auto"/>
        <w:jc w:val="both"/>
        <w:rPr>
          <w:rFonts w:ascii="Calibri" w:eastAsia="Calibri" w:hAnsi="Calibri" w:cs="Calibri"/>
          <w:lang w:eastAsia="pl-PL"/>
        </w:rPr>
      </w:pPr>
    </w:p>
    <w:p w14:paraId="51368904" w14:textId="77777777" w:rsidR="006F5CAC" w:rsidRDefault="006F5CAC" w:rsidP="006F5CAC">
      <w:pPr>
        <w:autoSpaceDE w:val="0"/>
        <w:autoSpaceDN w:val="0"/>
        <w:adjustRightInd w:val="0"/>
        <w:spacing w:after="0" w:line="240" w:lineRule="auto"/>
        <w:ind w:left="426"/>
        <w:rPr>
          <w:rFonts w:ascii="Calibri" w:eastAsia="Calibri" w:hAnsi="Calibri" w:cs="Calibri"/>
        </w:rPr>
      </w:pPr>
      <w:r w:rsidRPr="00584A62">
        <w:rPr>
          <w:rFonts w:ascii="Calibri" w:eastAsia="Calibri" w:hAnsi="Calibri" w:cs="Calibri"/>
          <w:b/>
          <w:color w:val="000000"/>
          <w:lang w:eastAsia="pl-PL"/>
        </w:rPr>
        <w:t xml:space="preserve">1.4. </w:t>
      </w:r>
      <w:r w:rsidRPr="00584A62">
        <w:rPr>
          <w:rFonts w:ascii="Calibri" w:eastAsia="Calibri" w:hAnsi="Calibri" w:cs="Calibri"/>
          <w:b/>
        </w:rPr>
        <w:t>zdolność techniczna lub zawodowa</w:t>
      </w:r>
      <w:r w:rsidRPr="00584A62">
        <w:rPr>
          <w:rFonts w:ascii="Calibri" w:eastAsia="Calibri" w:hAnsi="Calibri" w:cs="Calibri"/>
        </w:rPr>
        <w:t>:</w:t>
      </w:r>
    </w:p>
    <w:p w14:paraId="5954434D" w14:textId="77777777" w:rsidR="00584A62" w:rsidRPr="00584A62" w:rsidRDefault="00584A62" w:rsidP="006F5CAC">
      <w:pPr>
        <w:autoSpaceDE w:val="0"/>
        <w:autoSpaceDN w:val="0"/>
        <w:adjustRightInd w:val="0"/>
        <w:spacing w:after="0" w:line="240" w:lineRule="auto"/>
        <w:ind w:left="426"/>
        <w:rPr>
          <w:rFonts w:ascii="Calibri" w:eastAsia="Calibri" w:hAnsi="Calibri" w:cs="Calibri"/>
          <w:b/>
          <w:color w:val="000000"/>
          <w:lang w:eastAsia="pl-PL"/>
        </w:rPr>
      </w:pPr>
    </w:p>
    <w:p w14:paraId="5DB88DD6" w14:textId="62C7E8DA" w:rsidR="005D787E" w:rsidRPr="00584A62" w:rsidRDefault="005D787E" w:rsidP="005D787E">
      <w:pPr>
        <w:suppressAutoHyphens/>
        <w:spacing w:after="0" w:line="240" w:lineRule="auto"/>
        <w:ind w:left="709" w:hanging="283"/>
        <w:jc w:val="both"/>
        <w:rPr>
          <w:rFonts w:ascii="Calibri" w:eastAsia="Calibri" w:hAnsi="Calibri" w:cs="Calibri"/>
          <w:bCs/>
          <w:iCs/>
          <w:lang w:eastAsia="zh-CN"/>
        </w:rPr>
      </w:pPr>
      <w:bookmarkStart w:id="12" w:name="_Hlk204840614"/>
      <w:r w:rsidRPr="00584A62">
        <w:rPr>
          <w:rFonts w:ascii="Calibri" w:eastAsia="Calibri" w:hAnsi="Calibri" w:cs="Calibri"/>
          <w:b/>
          <w:lang w:eastAsia="zh-CN"/>
        </w:rPr>
        <w:t>A.</w:t>
      </w:r>
      <w:r w:rsidRPr="00584A62">
        <w:rPr>
          <w:rFonts w:ascii="Calibri" w:eastAsia="Calibri" w:hAnsi="Calibri" w:cs="Calibri"/>
          <w:lang w:eastAsia="zh-CN"/>
        </w:rPr>
        <w:t xml:space="preserve"> </w:t>
      </w:r>
      <w:r w:rsidRPr="00584A62">
        <w:rPr>
          <w:rFonts w:ascii="Calibri" w:eastAsia="Calibri" w:hAnsi="Calibri" w:cs="Calibri"/>
          <w:b/>
          <w:bCs/>
          <w:u w:val="single"/>
          <w:lang w:eastAsia="zh-CN"/>
        </w:rPr>
        <w:t xml:space="preserve">Warunek powyższy zostanie spełniony, jeżeli Wykonawca wykaże, </w:t>
      </w:r>
      <w:r w:rsidRPr="00584A62">
        <w:rPr>
          <w:rFonts w:ascii="Calibri" w:eastAsia="Calibri" w:hAnsi="Calibri" w:cs="Calibri"/>
          <w:u w:val="single"/>
          <w:lang w:eastAsia="zh-CN"/>
        </w:rPr>
        <w:t>że</w:t>
      </w:r>
      <w:r w:rsidRPr="00584A62">
        <w:rPr>
          <w:rFonts w:ascii="Calibri" w:eastAsia="Calibri" w:hAnsi="Calibri" w:cs="Calibri"/>
          <w:lang w:eastAsia="zh-CN"/>
        </w:rPr>
        <w:t xml:space="preserve"> w okresie ostatnich trzech lat przed upływem terminu składania ofert, a jeżeli okres prowadzenia działalności jest krótszy – w tym okresie, wykonał lub wykonuje minimum 2 usługi przygotowywania i dystrybucji posiłków dla pacjentów w szpitalach lub innych jednostkach ochrony zdrowia. Usługi wykonywane w sposób ciągły przez okres </w:t>
      </w:r>
      <w:r w:rsidRPr="00584A62">
        <w:rPr>
          <w:rFonts w:ascii="Calibri" w:eastAsia="Calibri" w:hAnsi="Calibri" w:cs="Calibri"/>
          <w:b/>
          <w:bCs/>
          <w:lang w:eastAsia="zh-CN"/>
        </w:rPr>
        <w:t>minimum 12 miesięcy,</w:t>
      </w:r>
      <w:r w:rsidRPr="00584A62">
        <w:rPr>
          <w:rFonts w:ascii="Calibri" w:eastAsia="Calibri" w:hAnsi="Calibri" w:cs="Calibri"/>
          <w:lang w:eastAsia="zh-CN"/>
        </w:rPr>
        <w:t xml:space="preserve"> udokumentuje, że usługa ta została wykonana należycie. </w:t>
      </w:r>
    </w:p>
    <w:p w14:paraId="72B2B527" w14:textId="77777777" w:rsidR="006F3AC2" w:rsidRPr="006F3AC2" w:rsidRDefault="006F3AC2" w:rsidP="006F3AC2">
      <w:pPr>
        <w:numPr>
          <w:ilvl w:val="0"/>
          <w:numId w:val="44"/>
        </w:numPr>
        <w:tabs>
          <w:tab w:val="left" w:pos="0"/>
          <w:tab w:val="left" w:pos="993"/>
        </w:tabs>
        <w:suppressAutoHyphens/>
        <w:spacing w:after="0" w:line="240" w:lineRule="auto"/>
        <w:jc w:val="both"/>
        <w:rPr>
          <w:rFonts w:ascii="Calibri" w:eastAsia="Calibri" w:hAnsi="Calibri" w:cs="Calibri"/>
          <w:bCs/>
          <w:i/>
          <w:lang w:eastAsia="zh-CN"/>
        </w:rPr>
      </w:pPr>
      <w:r w:rsidRPr="006F3AC2">
        <w:rPr>
          <w:rFonts w:ascii="Calibri" w:eastAsia="Calibri" w:hAnsi="Calibri" w:cs="Calibri"/>
          <w:bCs/>
          <w:i/>
          <w:lang w:eastAsia="zh-CN"/>
        </w:rPr>
        <w:t>Obydwie usługi wykonywane w formie cateringu. Przez catering Zamawiający rozumie produkcję posiłków w kuchni zewnętrznej. W kuchni zewnętrznej zlokalizowanej poza obiektem, terenem, kompleksem Zmawiającego, dla którego świadczona jest usługa. Posiłki są wcześniej przygotowane, zapakowane i gotowe dowożone specjalistycznymi środkami transportu do obiektu zamawiającego, a następnie dystrybuowane do pacjenta.</w:t>
      </w:r>
    </w:p>
    <w:p w14:paraId="4CDC91CD" w14:textId="77777777" w:rsidR="006F3AC2" w:rsidRPr="006F3AC2" w:rsidRDefault="006F3AC2" w:rsidP="006F3AC2">
      <w:pPr>
        <w:numPr>
          <w:ilvl w:val="0"/>
          <w:numId w:val="44"/>
        </w:numPr>
        <w:tabs>
          <w:tab w:val="left" w:pos="0"/>
          <w:tab w:val="left" w:pos="993"/>
        </w:tabs>
        <w:suppressAutoHyphens/>
        <w:spacing w:after="0" w:line="240" w:lineRule="auto"/>
        <w:jc w:val="both"/>
        <w:rPr>
          <w:rFonts w:ascii="Calibri" w:eastAsia="Calibri" w:hAnsi="Calibri" w:cs="Calibri"/>
          <w:bCs/>
          <w:i/>
          <w:lang w:eastAsia="zh-CN"/>
        </w:rPr>
      </w:pPr>
      <w:r w:rsidRPr="006F3AC2">
        <w:rPr>
          <w:rFonts w:ascii="Calibri" w:eastAsia="Calibri" w:hAnsi="Calibri" w:cs="Calibri"/>
          <w:bCs/>
          <w:i/>
          <w:lang w:eastAsia="zh-CN"/>
        </w:rPr>
        <w:t>Jedna usługa w szpitalu o rozproszonej strukturze organizacyjnej, gdzie jego jednostki organizacyjne, Oddziały  i inne jednostki mu podległe są zlokalizowane w ramach tego samego województwa, o charakterze medycznym, mającym  minimum 500 łóżek</w:t>
      </w:r>
    </w:p>
    <w:p w14:paraId="5363143F" w14:textId="013CBFA5" w:rsidR="006F3AC2" w:rsidRPr="006F3AC2" w:rsidRDefault="006F3AC2" w:rsidP="006F3AC2">
      <w:pPr>
        <w:numPr>
          <w:ilvl w:val="0"/>
          <w:numId w:val="44"/>
        </w:numPr>
        <w:tabs>
          <w:tab w:val="left" w:pos="0"/>
          <w:tab w:val="left" w:pos="993"/>
        </w:tabs>
        <w:suppressAutoHyphens/>
        <w:spacing w:after="0" w:line="240" w:lineRule="auto"/>
        <w:jc w:val="both"/>
        <w:rPr>
          <w:rFonts w:ascii="Calibri" w:eastAsia="Calibri" w:hAnsi="Calibri" w:cs="Calibri"/>
          <w:bCs/>
          <w:i/>
          <w:lang w:eastAsia="zh-CN"/>
        </w:rPr>
      </w:pPr>
      <w:r w:rsidRPr="006F3AC2">
        <w:rPr>
          <w:rFonts w:ascii="Calibri" w:eastAsia="Calibri" w:hAnsi="Calibri" w:cs="Calibri"/>
          <w:bCs/>
          <w:i/>
          <w:lang w:eastAsia="zh-CN"/>
        </w:rPr>
        <w:t>Jedna usługa świadczona na oddziałach o wzmożonym reżimie sanitarnym np. hospitalizacja pacjentów z zaburzoną odpornością, OIOM, oddział przeszczepu</w:t>
      </w:r>
    </w:p>
    <w:p w14:paraId="2A932D0A" w14:textId="77777777" w:rsidR="005D787E" w:rsidRPr="00584A62" w:rsidRDefault="005D787E" w:rsidP="00CE36C8">
      <w:pPr>
        <w:numPr>
          <w:ilvl w:val="0"/>
          <w:numId w:val="44"/>
        </w:numPr>
        <w:tabs>
          <w:tab w:val="left" w:pos="0"/>
          <w:tab w:val="left" w:pos="993"/>
        </w:tabs>
        <w:suppressAutoHyphens/>
        <w:spacing w:after="0" w:line="240" w:lineRule="auto"/>
        <w:jc w:val="both"/>
        <w:rPr>
          <w:rFonts w:ascii="Calibri" w:eastAsia="Calibri" w:hAnsi="Calibri" w:cs="Calibri"/>
          <w:i/>
          <w:lang w:eastAsia="zh-CN"/>
        </w:rPr>
      </w:pPr>
      <w:r w:rsidRPr="00584A62">
        <w:rPr>
          <w:rFonts w:ascii="Calibri" w:eastAsia="Calibri" w:hAnsi="Calibri" w:cs="Calibri"/>
          <w:bCs/>
          <w:i/>
          <w:lang w:eastAsia="zh-CN"/>
        </w:rPr>
        <w:t>Każda z usług świadczona dla innego podmiotu leczniczego;</w:t>
      </w:r>
    </w:p>
    <w:p w14:paraId="703AA7A0" w14:textId="77777777" w:rsidR="006F3AC2" w:rsidRPr="006F3AC2" w:rsidRDefault="006F3AC2" w:rsidP="006F3AC2">
      <w:pPr>
        <w:pStyle w:val="Akapitzlist"/>
        <w:numPr>
          <w:ilvl w:val="0"/>
          <w:numId w:val="38"/>
        </w:numPr>
        <w:spacing w:after="0" w:line="240" w:lineRule="auto"/>
        <w:ind w:left="1276"/>
        <w:rPr>
          <w:rFonts w:ascii="Calibri" w:eastAsia="Calibri" w:hAnsi="Calibri" w:cs="Calibri"/>
          <w:i/>
          <w:lang w:eastAsia="zh-CN"/>
        </w:rPr>
      </w:pPr>
      <w:r w:rsidRPr="006F3AC2">
        <w:rPr>
          <w:rFonts w:ascii="Calibri" w:eastAsia="Calibri" w:hAnsi="Calibri" w:cs="Calibri"/>
          <w:i/>
          <w:lang w:eastAsia="zh-CN"/>
        </w:rPr>
        <w:t xml:space="preserve">Przez jednostkę ochrony zdrowia Zamawiający rozumie placówkę stacjonarną typu jak: szpitale, hospicja, zakłady opiekuńczo-lecznicze </w:t>
      </w:r>
    </w:p>
    <w:p w14:paraId="35D1C5FB" w14:textId="37BFEC30" w:rsidR="005D787E" w:rsidRPr="00584A62" w:rsidRDefault="005D787E" w:rsidP="006F3AC2">
      <w:pPr>
        <w:numPr>
          <w:ilvl w:val="0"/>
          <w:numId w:val="38"/>
        </w:numPr>
        <w:tabs>
          <w:tab w:val="left" w:pos="0"/>
          <w:tab w:val="left" w:pos="1276"/>
        </w:tabs>
        <w:suppressAutoHyphens/>
        <w:spacing w:after="0" w:line="240" w:lineRule="auto"/>
        <w:ind w:left="1276" w:hanging="283"/>
        <w:jc w:val="both"/>
        <w:rPr>
          <w:rFonts w:ascii="Calibri" w:eastAsia="Calibri" w:hAnsi="Calibri" w:cs="Calibri"/>
          <w:bCs/>
          <w:i/>
          <w:lang w:eastAsia="zh-CN"/>
        </w:rPr>
      </w:pPr>
      <w:r w:rsidRPr="00584A62">
        <w:rPr>
          <w:rFonts w:ascii="Calibri" w:eastAsia="Calibri" w:hAnsi="Calibri" w:cs="Calibri"/>
          <w:bCs/>
          <w:i/>
          <w:lang w:eastAsia="zh-CN"/>
        </w:rPr>
        <w:t xml:space="preserve">Przez jedną usługę Zamawiający rozumie jeden/ą kontrakt/umowę wykonywany </w:t>
      </w:r>
      <w:r w:rsidRPr="00584A62">
        <w:rPr>
          <w:rFonts w:ascii="Calibri" w:eastAsia="Calibri" w:hAnsi="Calibri" w:cs="Calibri"/>
          <w:b/>
          <w:bCs/>
          <w:i/>
          <w:lang w:eastAsia="zh-CN"/>
        </w:rPr>
        <w:t>w sposób ciągły przez co najmniej 12 miesięcy</w:t>
      </w:r>
    </w:p>
    <w:p w14:paraId="4BA4F524" w14:textId="77777777" w:rsidR="005D787E" w:rsidRPr="00584A62" w:rsidRDefault="005D787E" w:rsidP="00CE36C8">
      <w:pPr>
        <w:numPr>
          <w:ilvl w:val="0"/>
          <w:numId w:val="38"/>
        </w:numPr>
        <w:tabs>
          <w:tab w:val="left" w:pos="0"/>
          <w:tab w:val="left" w:pos="1276"/>
        </w:tabs>
        <w:suppressAutoHyphens/>
        <w:spacing w:after="0" w:line="240" w:lineRule="auto"/>
        <w:ind w:left="1276" w:hanging="283"/>
        <w:jc w:val="both"/>
        <w:rPr>
          <w:rFonts w:ascii="Calibri" w:eastAsia="Calibri" w:hAnsi="Calibri" w:cs="Calibri"/>
          <w:i/>
          <w:lang w:eastAsia="zh-CN"/>
        </w:rPr>
      </w:pPr>
      <w:r w:rsidRPr="00584A62">
        <w:rPr>
          <w:rFonts w:ascii="Calibri" w:eastAsia="Calibri" w:hAnsi="Calibri" w:cs="Calibri"/>
          <w:bCs/>
          <w:i/>
          <w:lang w:eastAsia="zh-CN"/>
        </w:rPr>
        <w:t>W przypadku usług będących w trakcie wykonywania, wymagania w zakresie wartości i czasu wykonania danej usługi dotyczą części umowy już zrealizowanej (tj. od dnia rozpoczęcia wykonywania usługi do upływu terminu składania ofert) i te parametry wykonania usługi Wykonawca obowiązany jest podać w wykazie usług.</w:t>
      </w:r>
    </w:p>
    <w:p w14:paraId="125D4072" w14:textId="77777777" w:rsidR="005D787E" w:rsidRPr="00584A62" w:rsidRDefault="005D787E" w:rsidP="00CE36C8">
      <w:pPr>
        <w:numPr>
          <w:ilvl w:val="0"/>
          <w:numId w:val="38"/>
        </w:numPr>
        <w:tabs>
          <w:tab w:val="left" w:pos="0"/>
          <w:tab w:val="left" w:pos="1276"/>
        </w:tabs>
        <w:suppressAutoHyphens/>
        <w:spacing w:after="0" w:line="240" w:lineRule="auto"/>
        <w:ind w:left="1276" w:hanging="283"/>
        <w:jc w:val="both"/>
        <w:rPr>
          <w:rFonts w:ascii="Calibri" w:eastAsia="Calibri" w:hAnsi="Calibri" w:cs="Calibri"/>
          <w:b/>
          <w:lang w:eastAsia="zh-CN"/>
        </w:rPr>
      </w:pPr>
      <w:r w:rsidRPr="00584A62">
        <w:rPr>
          <w:rFonts w:ascii="Calibri" w:eastAsia="Calibri" w:hAnsi="Calibri" w:cs="Calibri"/>
          <w:i/>
          <w:lang w:eastAsia="zh-CN"/>
        </w:rPr>
        <w:t xml:space="preserve">Dla potrzeb oceny spełniania warunku jeśli wartości zostaną podane w walutach innych niż PLN, Zamawiający przyjmie średni kurs PLN do tej waluty podawany przez NBP na dzień opublikowania ogłoszenia w </w:t>
      </w:r>
      <w:r w:rsidRPr="00584A62">
        <w:rPr>
          <w:rFonts w:ascii="Calibri" w:eastAsia="Calibri" w:hAnsi="Calibri" w:cs="Calibri"/>
          <w:bCs/>
          <w:i/>
          <w:iCs/>
          <w:lang w:eastAsia="zh-CN"/>
        </w:rPr>
        <w:t>Dzienniku Urz</w:t>
      </w:r>
      <w:r w:rsidRPr="00584A62">
        <w:rPr>
          <w:rFonts w:ascii="Calibri" w:eastAsia="Arial" w:hAnsi="Calibri" w:cs="Calibri"/>
          <w:bCs/>
          <w:i/>
          <w:iCs/>
          <w:lang w:eastAsia="zh-CN"/>
        </w:rPr>
        <w:t>ę</w:t>
      </w:r>
      <w:r w:rsidRPr="00584A62">
        <w:rPr>
          <w:rFonts w:ascii="Calibri" w:eastAsia="Calibri" w:hAnsi="Calibri" w:cs="Calibri"/>
          <w:bCs/>
          <w:i/>
          <w:iCs/>
          <w:lang w:eastAsia="zh-CN"/>
        </w:rPr>
        <w:t>dowym Unii Europejskiej</w:t>
      </w:r>
      <w:r w:rsidRPr="00584A62">
        <w:rPr>
          <w:rFonts w:ascii="Calibri" w:eastAsia="Calibri" w:hAnsi="Calibri" w:cs="Calibri"/>
          <w:i/>
          <w:lang w:eastAsia="zh-CN"/>
        </w:rPr>
        <w:t>. Jeżeli w dniu publikacji ogłoszenia o zamówieniu, Narodowy Bank Polski nie publikuje średniego kursu danej waluty, za podstawę przeliczenia przyjmuje się średni kurs waluty publikowany pierwszego dnia, po dniu publikacji ogłoszenia o zamówieniu w Dzienniku Urzędowym Unii Europejskiej, w którym zostanie on opublikowany.</w:t>
      </w:r>
    </w:p>
    <w:p w14:paraId="1E7E0B24" w14:textId="77777777" w:rsidR="005D787E" w:rsidRPr="00584A62" w:rsidRDefault="005D787E" w:rsidP="005D787E">
      <w:pPr>
        <w:tabs>
          <w:tab w:val="left" w:pos="1276"/>
        </w:tabs>
        <w:suppressAutoHyphens/>
        <w:spacing w:after="0" w:line="240" w:lineRule="auto"/>
        <w:ind w:left="1276"/>
        <w:jc w:val="both"/>
        <w:rPr>
          <w:rFonts w:ascii="Calibri" w:eastAsia="Calibri" w:hAnsi="Calibri" w:cs="Calibri"/>
          <w:b/>
          <w:lang w:eastAsia="zh-CN"/>
        </w:rPr>
      </w:pPr>
    </w:p>
    <w:bookmarkEnd w:id="12"/>
    <w:p w14:paraId="78F9BDEC" w14:textId="77777777" w:rsidR="005D787E" w:rsidRPr="00584A62" w:rsidRDefault="005D787E" w:rsidP="005D787E">
      <w:pPr>
        <w:spacing w:before="280" w:after="280" w:line="240" w:lineRule="auto"/>
        <w:ind w:left="720"/>
        <w:rPr>
          <w:rFonts w:ascii="Calibri" w:eastAsia="Times New Roman" w:hAnsi="Calibri" w:cs="Calibri"/>
          <w:b/>
          <w:bCs/>
          <w:lang w:eastAsia="pl-PL"/>
        </w:rPr>
      </w:pPr>
      <w:r w:rsidRPr="00584A62">
        <w:rPr>
          <w:rFonts w:ascii="Calibri" w:eastAsia="Times New Roman" w:hAnsi="Calibri" w:cs="Calibri"/>
          <w:b/>
          <w:bCs/>
          <w:u w:val="single"/>
          <w:lang w:eastAsia="pl-PL"/>
        </w:rPr>
        <w:t>B. Warunek zostanie spełniony, jeżeli Wykonawca wykaże, że dysponuje co najmniej:</w:t>
      </w:r>
    </w:p>
    <w:p w14:paraId="1FF80B36" w14:textId="77777777" w:rsidR="005D787E" w:rsidRPr="00584A62" w:rsidRDefault="005D787E" w:rsidP="005D787E">
      <w:pPr>
        <w:spacing w:after="0" w:line="240" w:lineRule="auto"/>
        <w:ind w:left="720"/>
        <w:rPr>
          <w:rFonts w:ascii="Calibri" w:eastAsia="Calibri" w:hAnsi="Calibri" w:cs="Calibri"/>
          <w:lang w:eastAsia="pl-PL"/>
        </w:rPr>
      </w:pPr>
      <w:r w:rsidRPr="00584A62">
        <w:rPr>
          <w:rFonts w:ascii="Calibri" w:eastAsia="Times New Roman" w:hAnsi="Calibri" w:cs="Calibri"/>
          <w:b/>
          <w:bCs/>
          <w:lang w:eastAsia="pl-PL"/>
        </w:rPr>
        <w:t>B.1. Dietetycy</w:t>
      </w:r>
      <w:r w:rsidRPr="00584A62">
        <w:rPr>
          <w:rFonts w:ascii="Calibri" w:eastAsia="Times New Roman" w:hAnsi="Calibri" w:cs="Calibri"/>
          <w:lang w:eastAsia="pl-PL"/>
        </w:rPr>
        <w:t xml:space="preserve"> – co najmniej </w:t>
      </w:r>
      <w:r w:rsidRPr="00584A62">
        <w:rPr>
          <w:rFonts w:ascii="Calibri" w:eastAsia="Times New Roman" w:hAnsi="Calibri" w:cs="Calibri"/>
          <w:b/>
          <w:bCs/>
          <w:lang w:eastAsia="pl-PL"/>
        </w:rPr>
        <w:t>2 osobami</w:t>
      </w:r>
      <w:r w:rsidRPr="00584A62">
        <w:rPr>
          <w:rFonts w:ascii="Calibri" w:eastAsia="Times New Roman" w:hAnsi="Calibri" w:cs="Calibri"/>
          <w:lang w:eastAsia="pl-PL"/>
        </w:rPr>
        <w:t xml:space="preserve"> skierowanymi do realizacji zamówienia, które:</w:t>
      </w:r>
      <w:r w:rsidRPr="00584A62">
        <w:rPr>
          <w:rFonts w:ascii="Calibri" w:eastAsia="Times New Roman" w:hAnsi="Calibri" w:cs="Calibri"/>
          <w:lang w:eastAsia="pl-PL"/>
        </w:rPr>
        <w:br/>
      </w:r>
      <w:r w:rsidRPr="00584A62">
        <w:rPr>
          <w:rFonts w:ascii="Calibri" w:eastAsia="Times New Roman" w:hAnsi="Calibri" w:cs="Calibri"/>
          <w:b/>
          <w:bCs/>
          <w:lang w:eastAsia="pl-PL"/>
        </w:rPr>
        <w:t>a)</w:t>
      </w:r>
      <w:r w:rsidRPr="00584A62">
        <w:rPr>
          <w:rFonts w:ascii="Calibri" w:eastAsia="Times New Roman" w:hAnsi="Calibri" w:cs="Calibri"/>
          <w:lang w:eastAsia="pl-PL"/>
        </w:rPr>
        <w:t xml:space="preserve"> posiadają kwalifikacje dietetyka, tj. ukończyły </w:t>
      </w:r>
      <w:r w:rsidRPr="00584A62">
        <w:rPr>
          <w:rFonts w:ascii="Calibri" w:eastAsia="Times New Roman" w:hAnsi="Calibri" w:cs="Calibri"/>
          <w:b/>
          <w:bCs/>
          <w:lang w:eastAsia="pl-PL"/>
        </w:rPr>
        <w:t>studia</w:t>
      </w:r>
      <w:r w:rsidRPr="00584A62">
        <w:rPr>
          <w:rFonts w:ascii="Calibri" w:eastAsia="Times New Roman" w:hAnsi="Calibri" w:cs="Calibri"/>
          <w:lang w:eastAsia="pl-PL"/>
        </w:rPr>
        <w:t xml:space="preserve"> (I lub II stopnia) na kierunku dietetyka </w:t>
      </w:r>
      <w:r w:rsidRPr="00584A62">
        <w:rPr>
          <w:rFonts w:ascii="Calibri" w:eastAsia="Times New Roman" w:hAnsi="Calibri" w:cs="Calibri"/>
          <w:b/>
          <w:bCs/>
          <w:lang w:eastAsia="pl-PL"/>
        </w:rPr>
        <w:t>lub studium policealne</w:t>
      </w:r>
      <w:r w:rsidRPr="00584A62">
        <w:rPr>
          <w:rFonts w:ascii="Calibri" w:eastAsia="Times New Roman" w:hAnsi="Calibri" w:cs="Calibri"/>
          <w:lang w:eastAsia="pl-PL"/>
        </w:rPr>
        <w:t>,</w:t>
      </w:r>
    </w:p>
    <w:p w14:paraId="09D2CF7E" w14:textId="77777777" w:rsidR="005D787E" w:rsidRPr="00584A62" w:rsidRDefault="005D787E" w:rsidP="005D787E">
      <w:pPr>
        <w:spacing w:after="0" w:line="240" w:lineRule="auto"/>
        <w:ind w:left="720"/>
        <w:rPr>
          <w:rFonts w:ascii="Calibri" w:eastAsia="Times New Roman" w:hAnsi="Calibri" w:cs="Calibri"/>
          <w:b/>
          <w:bCs/>
          <w:lang w:eastAsia="pl-PL"/>
        </w:rPr>
      </w:pPr>
      <w:r w:rsidRPr="00584A62">
        <w:rPr>
          <w:rFonts w:ascii="Calibri" w:eastAsia="Calibri" w:hAnsi="Calibri" w:cs="Calibri"/>
          <w:lang w:eastAsia="pl-PL"/>
        </w:rPr>
        <w:t xml:space="preserve"> </w:t>
      </w:r>
      <w:r w:rsidRPr="00584A62">
        <w:rPr>
          <w:rFonts w:ascii="Calibri" w:eastAsia="Times New Roman" w:hAnsi="Calibri" w:cs="Calibri"/>
          <w:lang w:eastAsia="pl-PL"/>
        </w:rPr>
        <w:t>oraz</w:t>
      </w:r>
      <w:r w:rsidRPr="00584A62">
        <w:rPr>
          <w:rFonts w:ascii="Calibri" w:eastAsia="Times New Roman" w:hAnsi="Calibri" w:cs="Calibri"/>
          <w:lang w:eastAsia="pl-PL"/>
        </w:rPr>
        <w:br/>
      </w:r>
      <w:r w:rsidRPr="00584A62">
        <w:rPr>
          <w:rFonts w:ascii="Calibri" w:eastAsia="Times New Roman" w:hAnsi="Calibri" w:cs="Calibri"/>
          <w:b/>
          <w:bCs/>
          <w:lang w:eastAsia="pl-PL"/>
        </w:rPr>
        <w:t>b</w:t>
      </w:r>
      <w:r w:rsidRPr="00584A62">
        <w:rPr>
          <w:rFonts w:ascii="Calibri" w:eastAsia="Times New Roman" w:hAnsi="Calibri" w:cs="Calibri"/>
          <w:lang w:eastAsia="pl-PL"/>
        </w:rPr>
        <w:t xml:space="preserve">) posiadają co najmniej </w:t>
      </w:r>
      <w:r w:rsidRPr="00584A62">
        <w:rPr>
          <w:rFonts w:ascii="Calibri" w:eastAsia="Times New Roman" w:hAnsi="Calibri" w:cs="Calibri"/>
          <w:b/>
          <w:bCs/>
          <w:lang w:eastAsia="pl-PL"/>
        </w:rPr>
        <w:t>3-letnie doświadczenie zawodowe</w:t>
      </w:r>
      <w:r w:rsidRPr="00584A62">
        <w:rPr>
          <w:rFonts w:ascii="Calibri" w:eastAsia="Times New Roman" w:hAnsi="Calibri" w:cs="Calibri"/>
          <w:lang w:eastAsia="pl-PL"/>
        </w:rPr>
        <w:t xml:space="preserve"> w wykonywaniu zadań dietetyka.</w:t>
      </w:r>
    </w:p>
    <w:p w14:paraId="776EC313" w14:textId="77777777" w:rsidR="005D787E" w:rsidRPr="00584A62" w:rsidRDefault="005D787E" w:rsidP="005D787E">
      <w:pPr>
        <w:spacing w:after="0" w:line="240" w:lineRule="auto"/>
        <w:ind w:left="720"/>
        <w:rPr>
          <w:rFonts w:ascii="Calibri" w:eastAsia="Times New Roman" w:hAnsi="Calibri" w:cs="Calibri"/>
          <w:lang w:eastAsia="pl-PL"/>
        </w:rPr>
      </w:pPr>
      <w:r w:rsidRPr="00584A62">
        <w:rPr>
          <w:rFonts w:ascii="Calibri" w:eastAsia="Times New Roman" w:hAnsi="Calibri" w:cs="Calibri"/>
          <w:b/>
          <w:bCs/>
          <w:lang w:eastAsia="pl-PL"/>
        </w:rPr>
        <w:t>B.2. Technolog żywienia / technik technolog żywienia</w:t>
      </w:r>
      <w:r w:rsidRPr="00584A62">
        <w:rPr>
          <w:rFonts w:ascii="Calibri" w:eastAsia="Times New Roman" w:hAnsi="Calibri" w:cs="Calibri"/>
          <w:lang w:eastAsia="pl-PL"/>
        </w:rPr>
        <w:t xml:space="preserve"> – co najmniej </w:t>
      </w:r>
      <w:r w:rsidRPr="00584A62">
        <w:rPr>
          <w:rFonts w:ascii="Calibri" w:eastAsia="Times New Roman" w:hAnsi="Calibri" w:cs="Calibri"/>
          <w:b/>
          <w:bCs/>
          <w:lang w:eastAsia="pl-PL"/>
        </w:rPr>
        <w:t>2 osobami</w:t>
      </w:r>
      <w:r w:rsidRPr="00584A62">
        <w:rPr>
          <w:rFonts w:ascii="Calibri" w:eastAsia="Times New Roman" w:hAnsi="Calibri" w:cs="Calibri"/>
          <w:lang w:eastAsia="pl-PL"/>
        </w:rPr>
        <w:t xml:space="preserve"> skierowanymi do realizacji zamówienia, które:</w:t>
      </w:r>
      <w:r w:rsidRPr="00584A62">
        <w:rPr>
          <w:rFonts w:ascii="Calibri" w:eastAsia="Times New Roman" w:hAnsi="Calibri" w:cs="Calibri"/>
          <w:lang w:eastAsia="pl-PL"/>
        </w:rPr>
        <w:br/>
      </w:r>
      <w:r w:rsidRPr="00584A62">
        <w:rPr>
          <w:rFonts w:ascii="Calibri" w:eastAsia="Times New Roman" w:hAnsi="Calibri" w:cs="Calibri"/>
          <w:b/>
          <w:bCs/>
          <w:lang w:eastAsia="pl-PL"/>
        </w:rPr>
        <w:t>a)</w:t>
      </w:r>
      <w:r w:rsidRPr="00584A62">
        <w:rPr>
          <w:rFonts w:ascii="Calibri" w:eastAsia="Times New Roman" w:hAnsi="Calibri" w:cs="Calibri"/>
          <w:lang w:eastAsia="pl-PL"/>
        </w:rPr>
        <w:t xml:space="preserve"> posiadają kwalifikacje technologa żywienia albo technika technologa żywienia, </w:t>
      </w:r>
    </w:p>
    <w:p w14:paraId="6F3EB9D8" w14:textId="77777777" w:rsidR="005D787E" w:rsidRPr="00584A62" w:rsidRDefault="005D787E" w:rsidP="005D787E">
      <w:pPr>
        <w:spacing w:after="0" w:line="240" w:lineRule="auto"/>
        <w:ind w:left="720"/>
        <w:rPr>
          <w:rFonts w:ascii="Calibri" w:eastAsia="Times New Roman" w:hAnsi="Calibri" w:cs="Calibri"/>
          <w:lang w:eastAsia="pl-PL"/>
        </w:rPr>
      </w:pPr>
      <w:r w:rsidRPr="00584A62">
        <w:rPr>
          <w:rFonts w:ascii="Calibri" w:eastAsia="Times New Roman" w:hAnsi="Calibri" w:cs="Calibri"/>
          <w:lang w:eastAsia="pl-PL"/>
        </w:rPr>
        <w:t>oraz</w:t>
      </w:r>
      <w:r w:rsidRPr="00584A62">
        <w:rPr>
          <w:rFonts w:ascii="Calibri" w:eastAsia="Times New Roman" w:hAnsi="Calibri" w:cs="Calibri"/>
          <w:lang w:eastAsia="pl-PL"/>
        </w:rPr>
        <w:br/>
      </w:r>
      <w:r w:rsidRPr="00584A62">
        <w:rPr>
          <w:rFonts w:ascii="Calibri" w:eastAsia="Times New Roman" w:hAnsi="Calibri" w:cs="Calibri"/>
          <w:b/>
          <w:bCs/>
          <w:lang w:eastAsia="pl-PL"/>
        </w:rPr>
        <w:t>b)</w:t>
      </w:r>
      <w:r w:rsidRPr="00584A62">
        <w:rPr>
          <w:rFonts w:ascii="Calibri" w:eastAsia="Times New Roman" w:hAnsi="Calibri" w:cs="Calibri"/>
          <w:lang w:eastAsia="pl-PL"/>
        </w:rPr>
        <w:t xml:space="preserve"> posiadają co najmniej </w:t>
      </w:r>
      <w:r w:rsidRPr="00584A62">
        <w:rPr>
          <w:rFonts w:ascii="Calibri" w:eastAsia="Times New Roman" w:hAnsi="Calibri" w:cs="Calibri"/>
          <w:b/>
          <w:bCs/>
          <w:lang w:eastAsia="pl-PL"/>
        </w:rPr>
        <w:t>5-letnie doświadczenie zawodowe</w:t>
      </w:r>
      <w:r w:rsidRPr="00584A62">
        <w:rPr>
          <w:rFonts w:ascii="Calibri" w:eastAsia="Times New Roman" w:hAnsi="Calibri" w:cs="Calibri"/>
          <w:lang w:eastAsia="pl-PL"/>
        </w:rPr>
        <w:t xml:space="preserve"> w obszarze technologii żywienia / żywienia zbiorowego.</w:t>
      </w:r>
    </w:p>
    <w:p w14:paraId="546C7CBE" w14:textId="77777777" w:rsidR="005D787E" w:rsidRPr="00584A62" w:rsidRDefault="005D787E" w:rsidP="00CE36C8">
      <w:pPr>
        <w:numPr>
          <w:ilvl w:val="0"/>
          <w:numId w:val="37"/>
        </w:numPr>
        <w:suppressAutoHyphens/>
        <w:spacing w:after="0" w:line="240" w:lineRule="auto"/>
        <w:ind w:left="709" w:hanging="425"/>
        <w:jc w:val="both"/>
        <w:rPr>
          <w:rFonts w:ascii="Calibri" w:eastAsia="Times New Roman" w:hAnsi="Calibri" w:cs="Calibri"/>
          <w:lang w:eastAsia="pl-PL"/>
        </w:rPr>
      </w:pPr>
      <w:r w:rsidRPr="00584A62">
        <w:rPr>
          <w:rFonts w:ascii="Calibri" w:eastAsia="Times New Roman" w:hAnsi="Calibri" w:cs="Calibri"/>
          <w:lang w:eastAsia="pl-PL"/>
        </w:rPr>
        <w:t>Przez „doświadczenie zawodowe” Zamawiający rozumie okres wykonywania czynności odpowiadających zakresowi zadań wymaganych dla danej funkcji, liczony w latach, przy czym dopuszcza się sumowanie okresów zatrudnienia/świadczenia usług u różnych podmiotów (łącznie).</w:t>
      </w:r>
    </w:p>
    <w:p w14:paraId="60FA66CE" w14:textId="77777777" w:rsidR="005D787E" w:rsidRPr="00584A62" w:rsidRDefault="005D787E" w:rsidP="00CE36C8">
      <w:pPr>
        <w:numPr>
          <w:ilvl w:val="0"/>
          <w:numId w:val="37"/>
        </w:numPr>
        <w:suppressAutoHyphens/>
        <w:spacing w:after="0" w:line="240" w:lineRule="auto"/>
        <w:ind w:left="709" w:hanging="425"/>
        <w:jc w:val="both"/>
        <w:rPr>
          <w:rFonts w:ascii="Calibri" w:eastAsia="Times New Roman" w:hAnsi="Calibri" w:cs="Calibri"/>
          <w:lang w:eastAsia="pl-PL"/>
        </w:rPr>
      </w:pPr>
      <w:r w:rsidRPr="00584A62">
        <w:rPr>
          <w:rFonts w:ascii="Calibri" w:eastAsia="Times New Roman" w:hAnsi="Calibri" w:cs="Calibri"/>
          <w:lang w:eastAsia="pl-PL"/>
        </w:rPr>
        <w:t>Wykonawca musi wykazać dysponowanie wskazanymi osobami na potrzeby realizacji zamówienia, niezależnie od podstawy prawnej dysponowania (np. stosunek pracy, umowa cywilnoprawna, zobowiązanie podmiotu trzeciego), pod warunkiem zapewnienia ich udziału w wykonywaniu zamówienia przez cały okres realizacji.</w:t>
      </w:r>
    </w:p>
    <w:p w14:paraId="0146C841" w14:textId="77777777" w:rsidR="005D787E" w:rsidRPr="00584A62" w:rsidRDefault="005D787E" w:rsidP="00CE36C8">
      <w:pPr>
        <w:numPr>
          <w:ilvl w:val="0"/>
          <w:numId w:val="37"/>
        </w:numPr>
        <w:suppressAutoHyphens/>
        <w:spacing w:after="0" w:line="240" w:lineRule="auto"/>
        <w:ind w:left="709" w:hanging="425"/>
        <w:jc w:val="both"/>
        <w:rPr>
          <w:rFonts w:ascii="Calibri" w:eastAsia="Times New Roman" w:hAnsi="Calibri" w:cs="Calibri"/>
          <w:lang w:eastAsia="pl-PL"/>
        </w:rPr>
      </w:pPr>
      <w:r w:rsidRPr="00584A62">
        <w:rPr>
          <w:rFonts w:ascii="Calibri" w:eastAsia="Times New Roman" w:hAnsi="Calibri" w:cs="Calibri"/>
          <w:lang w:eastAsia="pl-PL"/>
        </w:rPr>
        <w:t>Zamawiający dopuszcza kwalifikacje uzyskane poza terytorium Rzeczypospolitej Polskiej jako równoważne, jeżeli z dokumentów przedstawionych przez Wykonawcę wynika, że zakres kształcenia oraz uzyskane uprawnienia/kompetencje zawodowe odpowiadają wymaganiom określonym w SWZ. Zamawiający wymaga biegłego posługiwania się językiem polskim.</w:t>
      </w:r>
    </w:p>
    <w:p w14:paraId="137D09CF" w14:textId="77777777" w:rsidR="005D787E" w:rsidRPr="00584A62" w:rsidRDefault="005D787E" w:rsidP="00CE36C8">
      <w:pPr>
        <w:numPr>
          <w:ilvl w:val="0"/>
          <w:numId w:val="37"/>
        </w:numPr>
        <w:suppressAutoHyphens/>
        <w:spacing w:after="0" w:line="240" w:lineRule="auto"/>
        <w:ind w:left="709" w:hanging="425"/>
        <w:rPr>
          <w:rFonts w:ascii="Calibri" w:eastAsia="Times New Roman" w:hAnsi="Calibri" w:cs="Calibri"/>
          <w:lang w:eastAsia="pl-PL"/>
        </w:rPr>
      </w:pPr>
      <w:r w:rsidRPr="00584A62">
        <w:rPr>
          <w:rFonts w:ascii="Calibri" w:eastAsia="Times New Roman" w:hAnsi="Calibri" w:cs="Calibri"/>
          <w:lang w:eastAsia="pl-PL"/>
        </w:rPr>
        <w:t>Dokumenty potwierdzające kwalifikacje i doświadczenie sporządzone w języku obcym należy złożyć wraz z tłumaczeniem na język polski. Zamawiający może żądać tłumaczenia przysięgłego, jeżeli jest to niezbędne do oceny spełniania warunku.</w:t>
      </w:r>
    </w:p>
    <w:p w14:paraId="3EEDF369" w14:textId="77777777" w:rsidR="005D787E" w:rsidRPr="00584A62" w:rsidRDefault="005D787E" w:rsidP="00CE36C8">
      <w:pPr>
        <w:numPr>
          <w:ilvl w:val="0"/>
          <w:numId w:val="37"/>
        </w:numPr>
        <w:suppressAutoHyphens/>
        <w:spacing w:after="0" w:line="240" w:lineRule="auto"/>
        <w:ind w:left="709" w:hanging="425"/>
        <w:jc w:val="both"/>
        <w:rPr>
          <w:rFonts w:ascii="Calibri" w:eastAsia="Times New Roman" w:hAnsi="Calibri" w:cs="Calibri"/>
          <w:highlight w:val="yellow"/>
          <w:lang w:eastAsia="pl-PL"/>
        </w:rPr>
      </w:pPr>
      <w:r w:rsidRPr="00584A62">
        <w:rPr>
          <w:rFonts w:ascii="Calibri" w:eastAsia="Times New Roman" w:hAnsi="Calibri" w:cs="Calibri"/>
          <w:lang w:eastAsia="pl-PL"/>
        </w:rPr>
        <w:t>Jeżeli na gruncie przepisów prawa powszechnie obowiązującego dla uznania danych kwalifikacji w Polsce wymagane jest przeprowadzenie określonej procedury (np. uznanie/nostryfikacja), Wykonawca przedłoży dokument potwierdzający spełnienie tych wymogów – o ile jest to konieczne dla wykonywania czynności w ramach zamówienia.</w:t>
      </w:r>
    </w:p>
    <w:p w14:paraId="2F42218B" w14:textId="77777777" w:rsidR="006F5CAC" w:rsidRDefault="006F5CAC" w:rsidP="006F5CAC">
      <w:pPr>
        <w:autoSpaceDE w:val="0"/>
        <w:autoSpaceDN w:val="0"/>
        <w:adjustRightInd w:val="0"/>
        <w:spacing w:after="0" w:line="240" w:lineRule="auto"/>
        <w:jc w:val="both"/>
        <w:rPr>
          <w:rFonts w:ascii="Calibri" w:eastAsia="Calibri" w:hAnsi="Calibri" w:cs="Calibri"/>
          <w:bCs/>
          <w:strike/>
          <w:color w:val="000000"/>
          <w:lang w:eastAsia="pl-PL"/>
        </w:rPr>
      </w:pPr>
    </w:p>
    <w:p w14:paraId="73EFAF75" w14:textId="77777777" w:rsidR="00C82BF2" w:rsidRPr="00C82BF2" w:rsidRDefault="00C82BF2" w:rsidP="00C82BF2">
      <w:pPr>
        <w:suppressAutoHyphens/>
        <w:autoSpaceDE w:val="0"/>
        <w:spacing w:after="0" w:line="240" w:lineRule="auto"/>
        <w:ind w:left="426" w:hanging="426"/>
        <w:jc w:val="both"/>
        <w:rPr>
          <w:rFonts w:ascii="Trebuchet MS" w:eastAsia="Times New Roman" w:hAnsi="Trebuchet MS" w:cs="Trebuchet MS"/>
          <w:b/>
          <w:bCs/>
          <w:color w:val="000000"/>
          <w:sz w:val="24"/>
          <w:szCs w:val="24"/>
          <w:lang w:eastAsia="pl-PL"/>
        </w:rPr>
      </w:pPr>
      <w:r w:rsidRPr="00C82BF2">
        <w:rPr>
          <w:rFonts w:ascii="Calibri" w:eastAsia="Calibri" w:hAnsi="Calibri" w:cs="Calibri"/>
          <w:bCs/>
          <w:color w:val="000000"/>
          <w:lang w:eastAsia="zh-CN"/>
        </w:rPr>
        <w:t>Informacje dla Wykonawców wspólnie ubiegających się o udzielenie zamówienia (np. Konsorcjum, spółki cywilne)</w:t>
      </w:r>
    </w:p>
    <w:p w14:paraId="4D2B0574" w14:textId="77777777" w:rsidR="00C82BF2" w:rsidRPr="00C82BF2" w:rsidRDefault="00C82BF2" w:rsidP="00C82BF2">
      <w:pPr>
        <w:tabs>
          <w:tab w:val="left" w:pos="993"/>
          <w:tab w:val="left" w:pos="1560"/>
        </w:tabs>
        <w:suppressAutoHyphens/>
        <w:autoSpaceDE w:val="0"/>
        <w:spacing w:after="0" w:line="240" w:lineRule="auto"/>
        <w:ind w:left="993" w:hanging="567"/>
        <w:jc w:val="both"/>
        <w:rPr>
          <w:rFonts w:ascii="Calibri" w:eastAsia="Calibri" w:hAnsi="Calibri" w:cs="Calibri"/>
          <w:b/>
          <w:bCs/>
          <w:lang w:eastAsia="pl-PL"/>
        </w:rPr>
      </w:pPr>
      <w:r w:rsidRPr="00C82BF2">
        <w:rPr>
          <w:rFonts w:ascii="Calibri" w:eastAsia="Times New Roman" w:hAnsi="Calibri" w:cs="Calibri"/>
          <w:b/>
          <w:bCs/>
          <w:lang w:eastAsia="pl-PL"/>
        </w:rPr>
        <w:t>2.1</w:t>
      </w:r>
      <w:r w:rsidRPr="00C82BF2">
        <w:rPr>
          <w:rFonts w:ascii="Calibri" w:eastAsia="Times New Roman" w:hAnsi="Calibri" w:cs="Calibri"/>
          <w:bCs/>
          <w:lang w:eastAsia="pl-PL"/>
        </w:rPr>
        <w:t xml:space="preserve">  </w:t>
      </w:r>
      <w:r w:rsidRPr="00C82BF2">
        <w:rPr>
          <w:rFonts w:ascii="Calibri" w:eastAsia="Calibri" w:hAnsi="Calibri" w:cs="Calibri"/>
          <w:bCs/>
          <w:lang w:eastAsia="pl-PL"/>
        </w:rPr>
        <w:t>Zamawiający w stosunku do Wykonawców wspólnie ubiegających się o udzielenie zamówienia w odniesieniu do warunku dotyczącego sytuacji ekonomicznej lub finansowej oraz zdolności technicznej lub zawodowej dopuszcza łączne spełnienie warunku przez Wykonawców.</w:t>
      </w:r>
    </w:p>
    <w:p w14:paraId="067D06FD" w14:textId="77777777" w:rsidR="00C82BF2" w:rsidRPr="00C82BF2" w:rsidRDefault="00C82BF2" w:rsidP="00C82BF2">
      <w:pPr>
        <w:tabs>
          <w:tab w:val="left" w:pos="993"/>
        </w:tabs>
        <w:suppressAutoHyphens/>
        <w:autoSpaceDE w:val="0"/>
        <w:spacing w:after="0" w:line="240" w:lineRule="auto"/>
        <w:ind w:left="993" w:hanging="567"/>
        <w:jc w:val="both"/>
        <w:rPr>
          <w:rFonts w:ascii="Calibri" w:eastAsia="Calibri" w:hAnsi="Calibri" w:cs="Calibri"/>
          <w:b/>
          <w:bCs/>
          <w:lang w:eastAsia="pl-PL"/>
        </w:rPr>
      </w:pPr>
      <w:r w:rsidRPr="00C82BF2">
        <w:rPr>
          <w:rFonts w:ascii="Calibri" w:eastAsia="Calibri" w:hAnsi="Calibri" w:cs="Calibri"/>
          <w:b/>
          <w:bCs/>
          <w:lang w:eastAsia="pl-PL"/>
        </w:rPr>
        <w:t>2.2</w:t>
      </w:r>
      <w:r w:rsidRPr="00C82BF2">
        <w:rPr>
          <w:rFonts w:ascii="Calibri" w:eastAsia="Calibri" w:hAnsi="Calibri" w:cs="Calibri"/>
          <w:bCs/>
          <w:lang w:eastAsia="pl-PL"/>
        </w:rPr>
        <w:t xml:space="preserve">  Spełnienie warunków udziału w postępowaniu przez Wykonawców wspólnie ubiegających się o udzielenie zamówienia będzie weryfikowane przez Zamawiającego zgodnie z art. 117 ust. 2 i 3 ustawy </w:t>
      </w:r>
      <w:proofErr w:type="spellStart"/>
      <w:r w:rsidRPr="00C82BF2">
        <w:rPr>
          <w:rFonts w:ascii="Calibri" w:eastAsia="Calibri" w:hAnsi="Calibri" w:cs="Calibri"/>
          <w:bCs/>
          <w:lang w:eastAsia="pl-PL"/>
        </w:rPr>
        <w:t>Pzp</w:t>
      </w:r>
      <w:proofErr w:type="spellEnd"/>
      <w:r w:rsidRPr="00C82BF2">
        <w:rPr>
          <w:rFonts w:ascii="Calibri" w:eastAsia="Calibri" w:hAnsi="Calibri" w:cs="Calibri"/>
          <w:bCs/>
          <w:lang w:eastAsia="pl-PL"/>
        </w:rPr>
        <w:t>.</w:t>
      </w:r>
    </w:p>
    <w:p w14:paraId="0581D535" w14:textId="77777777" w:rsidR="00C82BF2" w:rsidRPr="00C82BF2" w:rsidRDefault="00C82BF2" w:rsidP="00C82BF2">
      <w:pPr>
        <w:suppressAutoHyphens/>
        <w:autoSpaceDE w:val="0"/>
        <w:spacing w:after="0" w:line="240" w:lineRule="auto"/>
        <w:ind w:left="993" w:hanging="567"/>
        <w:jc w:val="both"/>
        <w:rPr>
          <w:rFonts w:ascii="Calibri" w:eastAsia="Calibri" w:hAnsi="Calibri" w:cs="Calibri"/>
          <w:b/>
          <w:bCs/>
          <w:lang w:eastAsia="pl-PL"/>
        </w:rPr>
      </w:pPr>
      <w:r w:rsidRPr="00C82BF2">
        <w:rPr>
          <w:rFonts w:ascii="Calibri" w:eastAsia="Calibri" w:hAnsi="Calibri" w:cs="Calibri"/>
          <w:b/>
          <w:bCs/>
          <w:lang w:eastAsia="pl-PL"/>
        </w:rPr>
        <w:t>2.3</w:t>
      </w:r>
      <w:r w:rsidRPr="00C82BF2">
        <w:rPr>
          <w:rFonts w:ascii="Calibri" w:eastAsia="Calibri" w:hAnsi="Calibri" w:cs="Calibri"/>
          <w:bCs/>
          <w:lang w:eastAsia="pl-PL"/>
        </w:rPr>
        <w:t xml:space="preserve">    Wykonawcy wspólnie składający ofertę, wraz z ofertą składają oświadczenie, z którego wynika, który zakres przedmiotu zamówienia wykonają poszczególni Wykonawcy. Przedmiotowe oświadczenie zawiera </w:t>
      </w:r>
      <w:r w:rsidRPr="00C82BF2">
        <w:rPr>
          <w:rFonts w:ascii="Calibri" w:eastAsia="Calibri" w:hAnsi="Calibri" w:cs="Calibri"/>
          <w:b/>
          <w:bCs/>
          <w:color w:val="7030A0"/>
          <w:lang w:eastAsia="pl-PL"/>
        </w:rPr>
        <w:t>Załącznik nr 1 do SWZ.</w:t>
      </w:r>
      <w:r w:rsidRPr="00C82BF2">
        <w:rPr>
          <w:rFonts w:ascii="Calibri" w:eastAsia="Calibri" w:hAnsi="Calibri" w:cs="Calibri"/>
          <w:bCs/>
          <w:lang w:eastAsia="pl-PL"/>
        </w:rPr>
        <w:t xml:space="preserve"> </w:t>
      </w:r>
    </w:p>
    <w:p w14:paraId="34803067" w14:textId="77777777" w:rsidR="00C82BF2" w:rsidRPr="00C82BF2" w:rsidRDefault="00C82BF2" w:rsidP="00C82BF2">
      <w:pPr>
        <w:tabs>
          <w:tab w:val="left" w:pos="993"/>
        </w:tabs>
        <w:suppressAutoHyphens/>
        <w:autoSpaceDE w:val="0"/>
        <w:spacing w:after="0" w:line="240" w:lineRule="auto"/>
        <w:ind w:left="993" w:hanging="567"/>
        <w:jc w:val="both"/>
        <w:rPr>
          <w:rFonts w:ascii="Calibri" w:eastAsia="Calibri" w:hAnsi="Calibri" w:cs="Calibri"/>
          <w:b/>
          <w:bCs/>
          <w:lang w:eastAsia="pl-PL"/>
        </w:rPr>
      </w:pPr>
      <w:r w:rsidRPr="00C82BF2">
        <w:rPr>
          <w:rFonts w:ascii="Calibri" w:eastAsia="Calibri" w:hAnsi="Calibri" w:cs="Calibri"/>
          <w:b/>
          <w:bCs/>
          <w:lang w:eastAsia="pl-PL"/>
        </w:rPr>
        <w:t>2.5</w:t>
      </w:r>
      <w:r w:rsidRPr="00C82BF2">
        <w:rPr>
          <w:rFonts w:ascii="Calibri" w:eastAsia="Calibri" w:hAnsi="Calibri" w:cs="Calibri"/>
          <w:bCs/>
          <w:lang w:eastAsia="pl-PL"/>
        </w:rPr>
        <w:t xml:space="preserve">  Celem wykazania braku podstaw do wykluczenia, o których mowa w Rozdziale XIII SWZ oraz spełnienia warunków udziału w postępowaniu, o których mowa w Rozdziale XII SWZ Wykonawcy składają oświadczania i dokumenty określone w Rozdziale XIV SWZ w sposób i w trybie tam określonym. Wykonawcy wspólnie ubiegający się o udzielenie zamówienia publicznego składają, każdy z osobna, dokumenty wymienione w Rozdziale XIV</w:t>
      </w:r>
    </w:p>
    <w:p w14:paraId="34CDA926" w14:textId="77777777" w:rsidR="00C82BF2" w:rsidRPr="00C82BF2" w:rsidRDefault="00C82BF2" w:rsidP="00C82BF2">
      <w:pPr>
        <w:tabs>
          <w:tab w:val="left" w:pos="1418"/>
        </w:tabs>
        <w:suppressAutoHyphens/>
        <w:autoSpaceDE w:val="0"/>
        <w:spacing w:after="0" w:line="240" w:lineRule="auto"/>
        <w:ind w:left="993" w:hanging="567"/>
        <w:jc w:val="both"/>
        <w:rPr>
          <w:rFonts w:ascii="Calibri" w:eastAsia="Calibri" w:hAnsi="Calibri" w:cs="Calibri"/>
          <w:b/>
          <w:bCs/>
          <w:lang w:eastAsia="pl-PL"/>
        </w:rPr>
      </w:pPr>
      <w:r w:rsidRPr="00C82BF2">
        <w:rPr>
          <w:rFonts w:ascii="Calibri" w:eastAsia="Calibri" w:hAnsi="Calibri" w:cs="Calibri"/>
          <w:b/>
          <w:bCs/>
          <w:lang w:eastAsia="pl-PL"/>
        </w:rPr>
        <w:t>2.6</w:t>
      </w:r>
      <w:r w:rsidRPr="00C82BF2">
        <w:rPr>
          <w:rFonts w:ascii="Calibri" w:eastAsia="Calibri" w:hAnsi="Calibri" w:cs="Calibri"/>
          <w:bCs/>
          <w:lang w:eastAsia="pl-PL"/>
        </w:rPr>
        <w:t xml:space="preserve">  Dokumenty te powinny potwierdzać spełnienie warunków udziału w postępowaniu oraz brak podstaw wykluczenia, w zakresie, w którym każdy z Wykonawców wykazuje spełnienie warunków udziału w postępowaniu oraz brak podstaw wykluczenia. </w:t>
      </w:r>
    </w:p>
    <w:p w14:paraId="50DEE674" w14:textId="77777777" w:rsidR="00C82BF2" w:rsidRPr="00C82BF2" w:rsidRDefault="00C82BF2" w:rsidP="00C82BF2">
      <w:pPr>
        <w:suppressAutoHyphens/>
        <w:autoSpaceDE w:val="0"/>
        <w:spacing w:after="0" w:line="240" w:lineRule="auto"/>
        <w:ind w:left="993" w:hanging="567"/>
        <w:jc w:val="both"/>
        <w:rPr>
          <w:rFonts w:ascii="Calibri" w:eastAsia="Calibri" w:hAnsi="Calibri" w:cs="Calibri"/>
          <w:bCs/>
          <w:lang w:eastAsia="pl-PL"/>
        </w:rPr>
      </w:pPr>
      <w:r w:rsidRPr="00C82BF2">
        <w:rPr>
          <w:rFonts w:ascii="Calibri" w:eastAsia="Calibri" w:hAnsi="Calibri" w:cs="Calibri"/>
          <w:b/>
          <w:bCs/>
          <w:lang w:eastAsia="pl-PL"/>
        </w:rPr>
        <w:t>2.7</w:t>
      </w:r>
      <w:r w:rsidRPr="00C82BF2">
        <w:rPr>
          <w:rFonts w:ascii="Calibri" w:eastAsia="Calibri" w:hAnsi="Calibri" w:cs="Calibri"/>
          <w:bCs/>
          <w:lang w:eastAsia="pl-PL"/>
        </w:rPr>
        <w:t xml:space="preserve">  W przypadku Wykonawców wspólnie ubiegających się o udzielenie zamówienia: żaden z tych Wykonawców nie może podlegać wykluczeniu w okolicznościach, o których mowa Rozdziale XIII SWZ. </w:t>
      </w:r>
    </w:p>
    <w:p w14:paraId="123BCD34" w14:textId="77777777" w:rsidR="00C82BF2" w:rsidRPr="00C82BF2" w:rsidRDefault="00C82BF2" w:rsidP="00C82BF2">
      <w:pPr>
        <w:suppressAutoHyphens/>
        <w:autoSpaceDE w:val="0"/>
        <w:spacing w:after="0" w:line="240" w:lineRule="auto"/>
        <w:ind w:left="1070"/>
        <w:jc w:val="both"/>
        <w:rPr>
          <w:rFonts w:ascii="Calibri" w:eastAsia="Calibri" w:hAnsi="Calibri" w:cs="Calibri"/>
          <w:bCs/>
          <w:lang w:eastAsia="pl-PL"/>
        </w:rPr>
      </w:pPr>
    </w:p>
    <w:p w14:paraId="0DBCFC0C" w14:textId="77777777" w:rsidR="00C82BF2" w:rsidRDefault="00C82BF2" w:rsidP="006F5CAC">
      <w:pPr>
        <w:autoSpaceDE w:val="0"/>
        <w:autoSpaceDN w:val="0"/>
        <w:adjustRightInd w:val="0"/>
        <w:spacing w:after="0" w:line="240" w:lineRule="auto"/>
        <w:jc w:val="both"/>
        <w:rPr>
          <w:rFonts w:ascii="Calibri" w:eastAsia="Calibri" w:hAnsi="Calibri" w:cs="Calibri"/>
          <w:bCs/>
          <w:strike/>
          <w:color w:val="000000"/>
          <w:lang w:eastAsia="pl-PL"/>
        </w:rPr>
      </w:pPr>
    </w:p>
    <w:p w14:paraId="6CA160EB" w14:textId="77777777" w:rsidR="00C82BF2" w:rsidRDefault="00C82BF2" w:rsidP="006F5CAC">
      <w:pPr>
        <w:autoSpaceDE w:val="0"/>
        <w:autoSpaceDN w:val="0"/>
        <w:adjustRightInd w:val="0"/>
        <w:spacing w:after="0" w:line="240" w:lineRule="auto"/>
        <w:jc w:val="both"/>
        <w:rPr>
          <w:rFonts w:ascii="Calibri" w:eastAsia="Calibri" w:hAnsi="Calibri" w:cs="Calibri"/>
          <w:bCs/>
          <w:strike/>
          <w:color w:val="000000"/>
          <w:lang w:eastAsia="pl-PL"/>
        </w:rPr>
      </w:pPr>
    </w:p>
    <w:p w14:paraId="028C7827" w14:textId="77777777" w:rsidR="00C82BF2" w:rsidRDefault="00C82BF2" w:rsidP="006F5CAC">
      <w:pPr>
        <w:autoSpaceDE w:val="0"/>
        <w:autoSpaceDN w:val="0"/>
        <w:adjustRightInd w:val="0"/>
        <w:spacing w:after="0" w:line="240" w:lineRule="auto"/>
        <w:jc w:val="both"/>
        <w:rPr>
          <w:rFonts w:ascii="Calibri" w:eastAsia="Calibri" w:hAnsi="Calibri" w:cs="Calibri"/>
          <w:bCs/>
          <w:strike/>
          <w:color w:val="000000"/>
          <w:lang w:eastAsia="pl-PL"/>
        </w:rPr>
      </w:pPr>
    </w:p>
    <w:p w14:paraId="43BBE9C9" w14:textId="77777777" w:rsidR="00C82BF2" w:rsidRPr="006F5CAC" w:rsidRDefault="00C82BF2" w:rsidP="006F5CAC">
      <w:pPr>
        <w:autoSpaceDE w:val="0"/>
        <w:autoSpaceDN w:val="0"/>
        <w:adjustRightInd w:val="0"/>
        <w:spacing w:after="0" w:line="240" w:lineRule="auto"/>
        <w:jc w:val="both"/>
        <w:rPr>
          <w:rFonts w:ascii="Calibri" w:eastAsia="Calibri" w:hAnsi="Calibri" w:cs="Calibri"/>
          <w:bCs/>
          <w:strike/>
          <w:color w:val="000000"/>
          <w:lang w:eastAsia="pl-PL"/>
        </w:rPr>
      </w:pPr>
    </w:p>
    <w:p w14:paraId="170DA92A" w14:textId="77777777" w:rsidR="006F5CAC" w:rsidRPr="006F5CAC" w:rsidRDefault="006F5CAC" w:rsidP="006F5CAC">
      <w:pPr>
        <w:numPr>
          <w:ilvl w:val="0"/>
          <w:numId w:val="1"/>
        </w:numPr>
        <w:autoSpaceDE w:val="0"/>
        <w:autoSpaceDN w:val="0"/>
        <w:adjustRightInd w:val="0"/>
        <w:spacing w:after="0" w:line="240" w:lineRule="auto"/>
        <w:jc w:val="both"/>
        <w:rPr>
          <w:rFonts w:ascii="Calibri" w:eastAsia="Calibri" w:hAnsi="Calibri" w:cs="Calibri"/>
          <w:b/>
          <w:bCs/>
          <w:color w:val="FF0000"/>
          <w:highlight w:val="yellow"/>
        </w:rPr>
      </w:pPr>
      <w:bookmarkStart w:id="13" w:name="_Hlk213830128"/>
      <w:r w:rsidRPr="006F5CAC">
        <w:rPr>
          <w:rFonts w:ascii="Calibri" w:eastAsia="Calibri" w:hAnsi="Calibri" w:cs="Calibri"/>
          <w:b/>
          <w:bCs/>
          <w:u w:val="double"/>
        </w:rPr>
        <w:t xml:space="preserve">Podstawy wykluczenia o których mowa w art. 108 ustawy </w:t>
      </w:r>
      <w:proofErr w:type="spellStart"/>
      <w:r w:rsidRPr="006F5CAC">
        <w:rPr>
          <w:rFonts w:ascii="Calibri" w:eastAsia="Calibri" w:hAnsi="Calibri" w:cs="Calibri"/>
          <w:b/>
          <w:bCs/>
          <w:u w:val="double"/>
        </w:rPr>
        <w:t>Pzp</w:t>
      </w:r>
      <w:proofErr w:type="spellEnd"/>
      <w:r w:rsidRPr="006F5CAC">
        <w:rPr>
          <w:rFonts w:ascii="Calibri" w:eastAsia="Calibri" w:hAnsi="Calibri" w:cs="Calibri"/>
          <w:b/>
          <w:bCs/>
          <w:u w:val="double"/>
        </w:rPr>
        <w:t xml:space="preserve"> oraz </w:t>
      </w:r>
      <w:r w:rsidRPr="006F5CAC">
        <w:rPr>
          <w:rFonts w:ascii="Calibri" w:eastAsia="Calibri" w:hAnsi="Calibri" w:cs="Calibri"/>
          <w:b/>
          <w:u w:val="double"/>
        </w:rPr>
        <w:t>na podstawie art. 7 ust. 1 ustawy z dnia 13 kwietnia 2022 r. o szczególnych rozwiązaniach w zakresie przeciwdziałania wspieraniu agresji na Ukrainę oraz służących ochronie bezpieczeństwa narodowego.</w:t>
      </w:r>
      <w:bookmarkEnd w:id="13"/>
    </w:p>
    <w:p w14:paraId="021F77AB" w14:textId="77777777" w:rsidR="006F5CAC" w:rsidRPr="006F5CAC" w:rsidRDefault="006F5CAC" w:rsidP="006F5CAC">
      <w:pPr>
        <w:autoSpaceDE w:val="0"/>
        <w:autoSpaceDN w:val="0"/>
        <w:adjustRightInd w:val="0"/>
        <w:spacing w:after="0" w:line="240" w:lineRule="auto"/>
        <w:ind w:left="720"/>
        <w:jc w:val="both"/>
        <w:rPr>
          <w:rFonts w:ascii="Calibri" w:eastAsia="Calibri" w:hAnsi="Calibri" w:cs="Calibri"/>
          <w:b/>
          <w:bCs/>
          <w:color w:val="FF0000"/>
          <w:highlight w:val="yellow"/>
          <w:lang w:eastAsia="pl-PL"/>
        </w:rPr>
      </w:pPr>
    </w:p>
    <w:p w14:paraId="0C3E9292" w14:textId="77777777" w:rsidR="006F5CAC" w:rsidRPr="006F5CAC" w:rsidRDefault="006F5CAC" w:rsidP="00584A62">
      <w:pPr>
        <w:numPr>
          <w:ilvl w:val="0"/>
          <w:numId w:val="28"/>
        </w:numPr>
        <w:autoSpaceDE w:val="0"/>
        <w:autoSpaceDN w:val="0"/>
        <w:adjustRightInd w:val="0"/>
        <w:spacing w:after="0" w:line="240" w:lineRule="auto"/>
        <w:ind w:left="567" w:hanging="567"/>
        <w:jc w:val="both"/>
        <w:rPr>
          <w:rFonts w:ascii="Calibri" w:eastAsia="Calibri" w:hAnsi="Calibri" w:cs="Calibri"/>
          <w:b/>
          <w:bCs/>
          <w:lang w:eastAsia="pl-PL"/>
        </w:rPr>
      </w:pPr>
      <w:r w:rsidRPr="006F5CAC">
        <w:rPr>
          <w:rFonts w:ascii="Calibri" w:eastAsia="Calibri" w:hAnsi="Calibri" w:cs="Calibri"/>
          <w:b/>
          <w:bCs/>
          <w:lang w:eastAsia="pl-PL"/>
        </w:rPr>
        <w:t xml:space="preserve">Z postępowania o udzielenie zamówienia publicznego Zamawiający wykluczy Wykonawcę zgodnie z przesłankami zawartymi w art. 108 ust. 1 i 2 </w:t>
      </w:r>
      <w:proofErr w:type="spellStart"/>
      <w:r w:rsidRPr="006F5CAC">
        <w:rPr>
          <w:rFonts w:ascii="Calibri" w:eastAsia="Calibri" w:hAnsi="Calibri" w:cs="Calibri"/>
          <w:b/>
          <w:bCs/>
          <w:lang w:eastAsia="pl-PL"/>
        </w:rPr>
        <w:t>uPzp</w:t>
      </w:r>
      <w:proofErr w:type="spellEnd"/>
      <w:r w:rsidRPr="006F5CAC">
        <w:rPr>
          <w:rFonts w:ascii="Calibri" w:eastAsia="Calibri" w:hAnsi="Calibri" w:cs="Calibri"/>
          <w:b/>
          <w:bCs/>
          <w:lang w:eastAsia="pl-PL"/>
        </w:rPr>
        <w:t>.</w:t>
      </w:r>
    </w:p>
    <w:p w14:paraId="5789AE67" w14:textId="77777777" w:rsidR="006F5CAC" w:rsidRPr="006F5CAC" w:rsidRDefault="006F5CAC" w:rsidP="006F5CAC">
      <w:pPr>
        <w:autoSpaceDE w:val="0"/>
        <w:autoSpaceDN w:val="0"/>
        <w:adjustRightInd w:val="0"/>
        <w:spacing w:after="0" w:line="240" w:lineRule="auto"/>
        <w:jc w:val="both"/>
        <w:rPr>
          <w:rFonts w:ascii="Calibri" w:eastAsia="Calibri" w:hAnsi="Calibri" w:cs="Calibri"/>
          <w:b/>
          <w:bCs/>
          <w:lang w:eastAsia="pl-PL"/>
        </w:rPr>
      </w:pPr>
    </w:p>
    <w:p w14:paraId="57F47B33" w14:textId="77777777" w:rsidR="006F5CAC" w:rsidRPr="006F5CAC" w:rsidRDefault="006F5CAC" w:rsidP="006F5CAC">
      <w:pPr>
        <w:numPr>
          <w:ilvl w:val="0"/>
          <w:numId w:val="4"/>
        </w:numPr>
        <w:tabs>
          <w:tab w:val="left" w:pos="426"/>
        </w:tabs>
        <w:autoSpaceDE w:val="0"/>
        <w:autoSpaceDN w:val="0"/>
        <w:adjustRightInd w:val="0"/>
        <w:spacing w:after="0" w:line="240" w:lineRule="auto"/>
        <w:ind w:left="142" w:hanging="142"/>
        <w:jc w:val="both"/>
        <w:rPr>
          <w:rFonts w:ascii="Calibri" w:eastAsia="Calibri" w:hAnsi="Calibri" w:cs="Calibri"/>
          <w:color w:val="000000"/>
          <w:lang w:eastAsia="pl-PL"/>
        </w:rPr>
      </w:pPr>
      <w:r w:rsidRPr="006F5CAC">
        <w:rPr>
          <w:rFonts w:ascii="Calibri" w:eastAsia="Calibri" w:hAnsi="Calibri" w:cs="Calibri"/>
          <w:color w:val="000000"/>
          <w:lang w:eastAsia="pl-PL"/>
        </w:rPr>
        <w:t>Z postępowania o udzielenie zamówienia wyklucza się wykonawcę:</w:t>
      </w:r>
    </w:p>
    <w:p w14:paraId="5927439E" w14:textId="77777777" w:rsidR="006F5CAC" w:rsidRPr="006F5CAC" w:rsidRDefault="006F5CAC" w:rsidP="006F5CAC">
      <w:pPr>
        <w:tabs>
          <w:tab w:val="left" w:pos="426"/>
        </w:tabs>
        <w:autoSpaceDE w:val="0"/>
        <w:autoSpaceDN w:val="0"/>
        <w:adjustRightInd w:val="0"/>
        <w:spacing w:after="0" w:line="240" w:lineRule="auto"/>
        <w:ind w:left="142"/>
        <w:jc w:val="both"/>
        <w:rPr>
          <w:rFonts w:ascii="Calibri" w:eastAsia="Calibri" w:hAnsi="Calibri" w:cs="Calibri"/>
          <w:color w:val="000000"/>
          <w:lang w:eastAsia="pl-PL"/>
        </w:rPr>
      </w:pPr>
    </w:p>
    <w:p w14:paraId="5259FA69" w14:textId="77777777" w:rsidR="006F5CAC" w:rsidRPr="006F5CAC" w:rsidRDefault="006F5CAC" w:rsidP="006F5CAC">
      <w:pPr>
        <w:numPr>
          <w:ilvl w:val="1"/>
          <w:numId w:val="4"/>
        </w:numPr>
        <w:tabs>
          <w:tab w:val="left" w:pos="284"/>
        </w:tabs>
        <w:autoSpaceDE w:val="0"/>
        <w:autoSpaceDN w:val="0"/>
        <w:adjustRightInd w:val="0"/>
        <w:spacing w:after="0" w:line="240" w:lineRule="auto"/>
        <w:ind w:hanging="65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będącego osobą fizyczną, którego prawomocnie skazano za przestępstwo: </w:t>
      </w:r>
    </w:p>
    <w:p w14:paraId="60E86B34" w14:textId="77777777" w:rsidR="006F5CAC" w:rsidRPr="006F5CAC"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udziału w zorganizowanej grupie przestępczej albo związku mającym na celu popełnienie przestępstwa lub przestępstwa skarbowego, o którym mowa w art. 258 Kodeksu karnego, </w:t>
      </w:r>
    </w:p>
    <w:p w14:paraId="4F659AA8" w14:textId="77777777" w:rsidR="006F5CAC" w:rsidRPr="00E86873" w:rsidRDefault="006F5CAC" w:rsidP="006F5CAC">
      <w:pPr>
        <w:numPr>
          <w:ilvl w:val="0"/>
          <w:numId w:val="3"/>
        </w:numPr>
        <w:autoSpaceDE w:val="0"/>
        <w:autoSpaceDN w:val="0"/>
        <w:adjustRightInd w:val="0"/>
        <w:spacing w:after="0" w:line="240" w:lineRule="auto"/>
        <w:ind w:left="993" w:firstLine="0"/>
        <w:jc w:val="both"/>
        <w:rPr>
          <w:rFonts w:ascii="Calibri" w:eastAsia="Calibri" w:hAnsi="Calibri" w:cs="Calibri"/>
          <w:lang w:eastAsia="pl-PL"/>
        </w:rPr>
      </w:pPr>
      <w:r w:rsidRPr="006F5CAC">
        <w:rPr>
          <w:rFonts w:ascii="Calibri" w:eastAsia="Calibri" w:hAnsi="Calibri" w:cs="Calibri"/>
          <w:lang w:eastAsia="pl-PL"/>
        </w:rPr>
        <w:t xml:space="preserve">handlu </w:t>
      </w:r>
      <w:r w:rsidRPr="00E86873">
        <w:rPr>
          <w:rFonts w:ascii="Calibri" w:eastAsia="Calibri" w:hAnsi="Calibri" w:cs="Calibri"/>
          <w:lang w:eastAsia="pl-PL"/>
        </w:rPr>
        <w:t xml:space="preserve">ludźmi, o którym mowa w art. 189a Kodeksu karnego, </w:t>
      </w:r>
    </w:p>
    <w:p w14:paraId="07EB0709" w14:textId="77777777" w:rsidR="006F5CAC" w:rsidRPr="00E86873"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lang w:eastAsia="pl-PL"/>
        </w:rPr>
      </w:pPr>
      <w:r w:rsidRPr="00E86873">
        <w:rPr>
          <w:rFonts w:ascii="Calibri" w:eastAsia="Calibri" w:hAnsi="Calibri" w:cs="Calibri"/>
        </w:rPr>
        <w:t>o którym mowa w art. 228–230a, art. 250a Kodeksu karnego, w art. 46–48 ustawy z dnia 25 czerwca 2010 r. o sporcie (Dz. U. z 2024r. poz. 1488 ze zm.) lub w art. 54 ust. 1–4 ustawy z dnia 12 maja 2011 r. o refundacji leków, środków spożywczych specjalnego przeznaczenia żywieniowego oraz wyrobów medycznych (Dz. U. z 2025r. poz. 907 ze zm.),</w:t>
      </w:r>
    </w:p>
    <w:p w14:paraId="5E799C3D" w14:textId="77777777" w:rsidR="006F5CAC" w:rsidRPr="00E86873"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lang w:eastAsia="pl-PL"/>
        </w:rPr>
      </w:pPr>
      <w:r w:rsidRPr="00E86873">
        <w:rPr>
          <w:rFonts w:ascii="Calibri" w:eastAsia="Calibri" w:hAnsi="Calibri" w:cs="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A6BC44C" w14:textId="77777777" w:rsidR="006F5CAC" w:rsidRPr="00E86873"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lang w:eastAsia="pl-PL"/>
        </w:rPr>
      </w:pPr>
      <w:r w:rsidRPr="00E86873">
        <w:rPr>
          <w:rFonts w:ascii="Calibri" w:eastAsia="Calibri" w:hAnsi="Calibri" w:cs="Calibri"/>
          <w:lang w:eastAsia="pl-PL"/>
        </w:rPr>
        <w:t xml:space="preserve">o charakterze terrorystycznym, o którym mowa w art. 115 § 20 Kodeksu karnego, lub mające na celu popełnienie tego przestępstwa, </w:t>
      </w:r>
    </w:p>
    <w:p w14:paraId="13568648" w14:textId="77777777" w:rsidR="006F5CAC" w:rsidRPr="006F5CAC"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color w:val="000000"/>
          <w:lang w:eastAsia="pl-PL"/>
        </w:rPr>
      </w:pPr>
      <w:r w:rsidRPr="00E86873">
        <w:rPr>
          <w:rFonts w:ascii="Calibri" w:eastAsia="Calibri" w:hAnsi="Calibri" w:cs="Calibri"/>
          <w:bCs/>
          <w:lang w:eastAsia="pl-PL"/>
        </w:rPr>
        <w:t>powierzenia wykonywania pracy małoletniemu cudzoziemcowi, o</w:t>
      </w:r>
      <w:r w:rsidRPr="00E86873">
        <w:rPr>
          <w:rFonts w:ascii="Calibri" w:eastAsia="Calibri" w:hAnsi="Calibri" w:cs="Calibri"/>
          <w:lang w:eastAsia="pl-PL"/>
        </w:rPr>
        <w:t xml:space="preserve"> którym mowa w art. 9 ust. 2 ustawy z dnia 15 czerwca 2012 r. o skutkach powierzania wykonywania pracy cudzoziemcom przebywającym wbrew przepisom na terytorium Rzeczypospolitej Polskiej (t. j. Dz. U. z 2021 poz. 1745),</w:t>
      </w:r>
    </w:p>
    <w:p w14:paraId="796A3691" w14:textId="77777777" w:rsidR="006F5CAC" w:rsidRPr="006F5CAC"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ABC64A3" w14:textId="77777777" w:rsidR="006F5CAC" w:rsidRPr="006F5CAC" w:rsidRDefault="006F5CAC" w:rsidP="006F5CAC">
      <w:pPr>
        <w:numPr>
          <w:ilvl w:val="0"/>
          <w:numId w:val="3"/>
        </w:numPr>
        <w:autoSpaceDE w:val="0"/>
        <w:autoSpaceDN w:val="0"/>
        <w:adjustRightInd w:val="0"/>
        <w:spacing w:after="0" w:line="240" w:lineRule="auto"/>
        <w:ind w:left="1418"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o którym mowa w art. 9 ust. 1 i 3 lub art. 10 ustawy z dnia 15 czerwca 2012 r. o skutkach powierzania wykonywania pracy cudzoziemcom przebywającym wbrew przepisom na terytorium Rzeczypospolitej Polskiej </w:t>
      </w:r>
      <w:r w:rsidRPr="006F5CAC">
        <w:rPr>
          <w:rFonts w:ascii="Calibri" w:eastAsia="Calibri" w:hAnsi="Calibri" w:cs="Calibri"/>
        </w:rPr>
        <w:t>– lub za odpowiedni czyn zabroniony określony w przepisach prawa obcego;</w:t>
      </w:r>
    </w:p>
    <w:p w14:paraId="286DCD1C"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17626372" w14:textId="77777777" w:rsidR="006F5CAC" w:rsidRPr="006F5CAC" w:rsidRDefault="006F5CAC" w:rsidP="006F5CAC">
      <w:pPr>
        <w:numPr>
          <w:ilvl w:val="1"/>
          <w:numId w:val="4"/>
        </w:numPr>
        <w:autoSpaceDE w:val="0"/>
        <w:autoSpaceDN w:val="0"/>
        <w:adjustRightInd w:val="0"/>
        <w:spacing w:after="0" w:line="240" w:lineRule="auto"/>
        <w:ind w:left="113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48DCFB3"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3F65E436" w14:textId="77777777" w:rsidR="006F5CAC" w:rsidRPr="006F5CAC" w:rsidRDefault="006F5CAC" w:rsidP="006F5CAC">
      <w:pPr>
        <w:numPr>
          <w:ilvl w:val="1"/>
          <w:numId w:val="4"/>
        </w:numPr>
        <w:tabs>
          <w:tab w:val="left" w:pos="1134"/>
        </w:tabs>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F0D1D2"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2BAE35D7" w14:textId="77777777" w:rsidR="006F5CAC" w:rsidRPr="006F5CAC" w:rsidRDefault="006F5CAC" w:rsidP="006F5CAC">
      <w:pPr>
        <w:numPr>
          <w:ilvl w:val="1"/>
          <w:numId w:val="4"/>
        </w:numPr>
        <w:tabs>
          <w:tab w:val="left" w:pos="993"/>
        </w:tabs>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wobec którego </w:t>
      </w:r>
      <w:r w:rsidRPr="006F5CAC">
        <w:rPr>
          <w:rFonts w:ascii="Calibri" w:eastAsia="Calibri" w:hAnsi="Calibri" w:cs="Calibri"/>
          <w:bCs/>
          <w:color w:val="000000"/>
          <w:lang w:eastAsia="pl-PL"/>
        </w:rPr>
        <w:t xml:space="preserve">prawomocnie </w:t>
      </w:r>
      <w:r w:rsidRPr="006F5CAC">
        <w:rPr>
          <w:rFonts w:ascii="Calibri" w:eastAsia="Calibri" w:hAnsi="Calibri" w:cs="Calibri"/>
          <w:color w:val="000000"/>
          <w:lang w:eastAsia="pl-PL"/>
        </w:rPr>
        <w:t>orzeczono zakaz ubiegania się o zamówienia publiczne;</w:t>
      </w:r>
    </w:p>
    <w:p w14:paraId="555436B2"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1AC33058" w14:textId="77777777" w:rsidR="006F5CAC" w:rsidRPr="006F5CAC" w:rsidRDefault="006F5CAC" w:rsidP="006F5CAC">
      <w:pPr>
        <w:numPr>
          <w:ilvl w:val="1"/>
          <w:numId w:val="4"/>
        </w:numPr>
        <w:tabs>
          <w:tab w:val="left" w:pos="1134"/>
        </w:tabs>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D22661A"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329EC7B9" w14:textId="77777777" w:rsidR="006F5CAC" w:rsidRPr="006F5CAC" w:rsidRDefault="006F5CAC" w:rsidP="006F5CAC">
      <w:pPr>
        <w:autoSpaceDE w:val="0"/>
        <w:autoSpaceDN w:val="0"/>
        <w:adjustRightInd w:val="0"/>
        <w:spacing w:after="0" w:line="240" w:lineRule="auto"/>
        <w:jc w:val="both"/>
        <w:rPr>
          <w:rFonts w:ascii="Calibri" w:eastAsia="Calibri" w:hAnsi="Calibri" w:cs="Calibri"/>
          <w:lang w:eastAsia="pl-PL"/>
        </w:rPr>
      </w:pPr>
    </w:p>
    <w:p w14:paraId="1060E132" w14:textId="77777777" w:rsidR="006F5CAC" w:rsidRPr="006F5CAC" w:rsidRDefault="006F5CAC" w:rsidP="006F5CAC">
      <w:pPr>
        <w:spacing w:after="0" w:line="240" w:lineRule="auto"/>
        <w:ind w:left="284"/>
        <w:jc w:val="both"/>
        <w:rPr>
          <w:rFonts w:ascii="Calibri" w:eastAsia="Calibri" w:hAnsi="Calibri" w:cs="Calibri"/>
          <w:u w:val="single"/>
        </w:rPr>
      </w:pPr>
      <w:r w:rsidRPr="006F5CAC">
        <w:rPr>
          <w:rFonts w:ascii="Calibri" w:eastAsia="Calibri" w:hAnsi="Calibri" w:cs="Calibri"/>
        </w:rPr>
        <w:t>2.</w:t>
      </w:r>
      <w:r w:rsidRPr="006F5CAC">
        <w:rPr>
          <w:rFonts w:ascii="Calibri" w:eastAsia="Calibri" w:hAnsi="Calibri" w:cs="Calibri"/>
        </w:rPr>
        <w:tab/>
        <w:t xml:space="preserve">Zgodnie z treścią art. 7 ust. 1 ustawy z dnia 13 kwietnia 2022 r. </w:t>
      </w:r>
      <w:r w:rsidRPr="006F5CAC">
        <w:rPr>
          <w:rFonts w:ascii="Calibri" w:eastAsia="Calibri" w:hAnsi="Calibri" w:cs="Calibri"/>
          <w:iCs/>
        </w:rPr>
        <w:t xml:space="preserve">o szczególnych rozwiązaniach w zakresie przeciwdziałania wspieraniu agresji na Ukrainę oraz służących ochronie bezpieczeństwa narodowego, </w:t>
      </w:r>
      <w:r w:rsidRPr="006F5CAC">
        <w:rPr>
          <w:rFonts w:ascii="Calibri" w:eastAsia="Calibri" w:hAnsi="Calibri" w:cs="Calibri"/>
          <w:iCs/>
        </w:rPr>
        <w:br/>
      </w:r>
      <w:r w:rsidRPr="006F5CAC">
        <w:rPr>
          <w:rFonts w:ascii="Calibri" w:eastAsia="Calibri" w:hAnsi="Calibri" w:cs="Calibri"/>
        </w:rPr>
        <w:t xml:space="preserve">z </w:t>
      </w:r>
      <w:r w:rsidRPr="006F5CAC">
        <w:rPr>
          <w:rFonts w:ascii="Calibri" w:eastAsia="Times New Roman" w:hAnsi="Calibri" w:cs="Calibri"/>
          <w:lang w:eastAsia="pl-PL"/>
        </w:rPr>
        <w:t xml:space="preserve">postępowania o udzielenie zamówienia publicznego lub konkursu prowadzonego na podstawie ustawy </w:t>
      </w:r>
      <w:proofErr w:type="spellStart"/>
      <w:r w:rsidRPr="006F5CAC">
        <w:rPr>
          <w:rFonts w:ascii="Calibri" w:eastAsia="Times New Roman" w:hAnsi="Calibri" w:cs="Calibri"/>
          <w:lang w:eastAsia="pl-PL"/>
        </w:rPr>
        <w:t>Pzp</w:t>
      </w:r>
      <w:proofErr w:type="spellEnd"/>
      <w:r w:rsidRPr="006F5CAC">
        <w:rPr>
          <w:rFonts w:ascii="Calibri" w:eastAsia="Times New Roman" w:hAnsi="Calibri" w:cs="Calibri"/>
          <w:lang w:eastAsia="pl-PL"/>
        </w:rPr>
        <w:t xml:space="preserve"> </w:t>
      </w:r>
      <w:r w:rsidRPr="006F5CAC">
        <w:rPr>
          <w:rFonts w:ascii="Calibri" w:eastAsia="Times New Roman" w:hAnsi="Calibri" w:cs="Calibri"/>
          <w:u w:val="single"/>
          <w:lang w:eastAsia="pl-PL"/>
        </w:rPr>
        <w:t>wyklucza się:</w:t>
      </w:r>
    </w:p>
    <w:p w14:paraId="6FABFE99" w14:textId="77777777" w:rsidR="006F5CAC" w:rsidRPr="006F5CAC" w:rsidRDefault="006F5CAC" w:rsidP="006F5CAC">
      <w:pPr>
        <w:spacing w:after="0" w:line="240" w:lineRule="auto"/>
        <w:ind w:left="567" w:hanging="283"/>
        <w:jc w:val="both"/>
        <w:rPr>
          <w:rFonts w:ascii="Calibri" w:eastAsia="Times New Roman" w:hAnsi="Calibri" w:cs="Calibri"/>
          <w:lang w:eastAsia="pl-PL"/>
        </w:rPr>
      </w:pPr>
      <w:r w:rsidRPr="006F5CAC">
        <w:rPr>
          <w:rFonts w:ascii="Calibri" w:eastAsia="Times New Roman" w:hAnsi="Calibri" w:cs="Calibri"/>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4531FB4" w14:textId="77777777" w:rsidR="006F5CAC" w:rsidRPr="006F5CAC" w:rsidRDefault="006F5CAC" w:rsidP="006F5CAC">
      <w:pPr>
        <w:spacing w:after="0" w:line="240" w:lineRule="auto"/>
        <w:ind w:left="567" w:hanging="283"/>
        <w:jc w:val="both"/>
        <w:rPr>
          <w:rFonts w:ascii="Calibri" w:eastAsia="Calibri" w:hAnsi="Calibri" w:cs="Calibri"/>
        </w:rPr>
      </w:pPr>
      <w:r w:rsidRPr="006F5CAC">
        <w:rPr>
          <w:rFonts w:ascii="Calibri" w:eastAsia="Calibri" w:hAnsi="Calibri" w:cs="Calibri"/>
        </w:rPr>
        <w:t xml:space="preserve">2) </w:t>
      </w:r>
      <w:r w:rsidRPr="006F5CAC">
        <w:rPr>
          <w:rFonts w:ascii="Calibri" w:eastAsia="Times New Roman" w:hAnsi="Calibri" w:cs="Calibri"/>
          <w:lang w:eastAsia="pl-PL"/>
        </w:rPr>
        <w:t>wykonawcę oraz uczestnika konkursu, którego beneficjentem rzeczywistym w rozumieniu ustawy z dnia 1 marca 2018 r. o przeciwdziałaniu praniu pieniędzy oraz finansowaniu terroryzmu (</w:t>
      </w:r>
      <w:r w:rsidRPr="006F5CAC">
        <w:rPr>
          <w:rFonts w:ascii="Calibri" w:eastAsia="Calibri" w:hAnsi="Calibri" w:cs="Calibri"/>
          <w:color w:val="C00000"/>
        </w:rPr>
        <w:t>Dz. U. z 2025r. poz. 644</w:t>
      </w:r>
      <w:r w:rsidRPr="006F5CAC">
        <w:rPr>
          <w:rFonts w:ascii="Calibri" w:eastAsia="Times New Roman" w:hAnsi="Calibri" w:cs="Calibri"/>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F41A6C" w14:textId="77777777" w:rsidR="006F5CAC" w:rsidRPr="006F5CAC" w:rsidRDefault="006F5CAC" w:rsidP="006F5CAC">
      <w:pPr>
        <w:spacing w:after="0" w:line="240" w:lineRule="auto"/>
        <w:ind w:left="567" w:hanging="283"/>
        <w:jc w:val="both"/>
        <w:rPr>
          <w:rFonts w:ascii="Calibri" w:eastAsia="Calibri" w:hAnsi="Calibri" w:cs="Calibri"/>
        </w:rPr>
      </w:pPr>
      <w:r w:rsidRPr="006F5CAC">
        <w:rPr>
          <w:rFonts w:ascii="Calibri" w:eastAsia="Times New Roman" w:hAnsi="Calibri" w:cs="Calibri"/>
          <w:lang w:eastAsia="pl-PL"/>
        </w:rPr>
        <w:t>3) wykonawcę oraz uczestnika konkursu, którego jednostką dominującą w rozumieniu art. 3 ust. 1 pkt 37 ustawy z dnia 29 września 1994 r. o rachunkowości (</w:t>
      </w:r>
      <w:r w:rsidRPr="006F5CAC">
        <w:rPr>
          <w:rFonts w:ascii="Calibri" w:eastAsia="Times New Roman" w:hAnsi="Calibri" w:cs="Calibri"/>
          <w:color w:val="C00000"/>
          <w:lang w:eastAsia="pl-PL"/>
        </w:rPr>
        <w:t>t. j. Dz. U. z 2023 r. poz. 120 ze zm.</w:t>
      </w:r>
      <w:r w:rsidRPr="006F5CAC">
        <w:rPr>
          <w:rFonts w:ascii="Calibri" w:eastAsia="Times New Roman" w:hAnsi="Calibri" w:cs="Calibri"/>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6A69FDC" w14:textId="77777777" w:rsidR="006F5CAC" w:rsidRPr="006F5CAC" w:rsidRDefault="006F5CAC" w:rsidP="006F5CAC">
      <w:pPr>
        <w:autoSpaceDE w:val="0"/>
        <w:autoSpaceDN w:val="0"/>
        <w:adjustRightInd w:val="0"/>
        <w:spacing w:after="0" w:line="240" w:lineRule="auto"/>
        <w:ind w:left="284" w:hanging="284"/>
        <w:jc w:val="both"/>
        <w:rPr>
          <w:rFonts w:ascii="Calibri" w:eastAsia="Calibri" w:hAnsi="Calibri" w:cs="Calibri"/>
          <w:lang w:eastAsia="pl-PL"/>
        </w:rPr>
      </w:pPr>
    </w:p>
    <w:p w14:paraId="714FBA39" w14:textId="77777777" w:rsidR="006F5CAC" w:rsidRPr="006F5CAC" w:rsidRDefault="006F5CAC" w:rsidP="006F5CAC">
      <w:pPr>
        <w:spacing w:after="0" w:line="240" w:lineRule="auto"/>
        <w:contextualSpacing/>
        <w:jc w:val="both"/>
        <w:rPr>
          <w:rFonts w:ascii="Calibri" w:eastAsia="Calibri" w:hAnsi="Calibri" w:cs="Calibri"/>
        </w:rPr>
      </w:pPr>
      <w:r w:rsidRPr="006F5CAC">
        <w:rPr>
          <w:rFonts w:ascii="Calibri" w:eastAsia="Calibri" w:hAnsi="Calibri" w:cs="Calibri"/>
        </w:rPr>
        <w:t xml:space="preserve">W przypadku wykonawcy lub uczestnika konkursu wykluczonego na podstawie okoliczności, o których mowa powyżej, Zamawiający </w:t>
      </w:r>
      <w:r w:rsidRPr="006F5CAC">
        <w:rPr>
          <w:rFonts w:ascii="Calibri" w:eastAsia="Calibri" w:hAnsi="Calibri" w:cs="Calibri"/>
          <w:b/>
          <w:bCs/>
        </w:rPr>
        <w:t>odrzuca ofertę</w:t>
      </w:r>
      <w:r w:rsidRPr="006F5CAC">
        <w:rPr>
          <w:rFonts w:ascii="Calibri" w:eastAsia="Calibri" w:hAnsi="Calibri" w:cs="Calibri"/>
        </w:rPr>
        <w:t>. Zaistnienie przesłanki wykluczenia będzie weryfikowane na podstawie ogólnodostępnych baz danych zgodnie z informacją podaną przez Urząd Zamówień Publicznych (patrz:</w:t>
      </w:r>
      <w:hyperlink r:id="rId12" w:history="1">
        <w:r w:rsidRPr="006F5CAC">
          <w:rPr>
            <w:rFonts w:ascii="Calibri" w:eastAsia="Calibri" w:hAnsi="Calibri" w:cs="Calibri"/>
            <w:color w:val="0000FF"/>
            <w:u w:val="single"/>
          </w:rPr>
          <w:t>https://www.gov.pl/web/uzp/stosowanie-unijnego-zakazu-udzialu-wykonawcow-rosyjskich-w-zamowieniach</w:t>
        </w:r>
      </w:hyperlink>
      <w:r w:rsidRPr="006F5CAC">
        <w:rPr>
          <w:rFonts w:ascii="Calibri" w:eastAsia="Calibri" w:hAnsi="Calibri" w:cs="Calibri"/>
        </w:rPr>
        <w:t>)</w:t>
      </w:r>
    </w:p>
    <w:p w14:paraId="1AA80DED"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3C2B0242"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3.  Wykluczenie Wykonawcy następuje zgodnie z art. 111 </w:t>
      </w:r>
      <w:proofErr w:type="spellStart"/>
      <w:r w:rsidRPr="006F5CAC">
        <w:rPr>
          <w:rFonts w:ascii="Calibri" w:eastAsia="Calibri" w:hAnsi="Calibri" w:cs="Calibri"/>
          <w:color w:val="000000"/>
          <w:lang w:eastAsia="pl-PL"/>
        </w:rPr>
        <w:t>Pzp</w:t>
      </w:r>
      <w:proofErr w:type="spellEnd"/>
      <w:r w:rsidRPr="006F5CAC">
        <w:rPr>
          <w:rFonts w:ascii="Calibri" w:eastAsia="Calibri" w:hAnsi="Calibri" w:cs="Calibri"/>
          <w:color w:val="000000"/>
          <w:lang w:eastAsia="pl-PL"/>
        </w:rPr>
        <w:t xml:space="preserve">. </w:t>
      </w:r>
    </w:p>
    <w:p w14:paraId="59026A8D" w14:textId="77777777" w:rsidR="006F5CAC" w:rsidRPr="006F5CAC" w:rsidRDefault="006F5CAC" w:rsidP="006F5CAC">
      <w:pPr>
        <w:autoSpaceDE w:val="0"/>
        <w:autoSpaceDN w:val="0"/>
        <w:adjustRightInd w:val="0"/>
        <w:spacing w:after="0" w:line="240" w:lineRule="auto"/>
        <w:ind w:left="284" w:hanging="284"/>
        <w:jc w:val="both"/>
        <w:rPr>
          <w:rFonts w:ascii="Calibri" w:eastAsia="Calibri" w:hAnsi="Calibri" w:cs="Calibri"/>
          <w:lang w:eastAsia="pl-PL"/>
        </w:rPr>
      </w:pPr>
    </w:p>
    <w:p w14:paraId="4CBE957D" w14:textId="77777777" w:rsidR="006F5CAC" w:rsidRPr="006F5CAC" w:rsidRDefault="006F5CAC" w:rsidP="00584A62">
      <w:pPr>
        <w:numPr>
          <w:ilvl w:val="0"/>
          <w:numId w:val="36"/>
        </w:numPr>
        <w:autoSpaceDE w:val="0"/>
        <w:autoSpaceDN w:val="0"/>
        <w:adjustRightInd w:val="0"/>
        <w:spacing w:after="0" w:line="240" w:lineRule="auto"/>
        <w:ind w:left="284" w:hanging="284"/>
        <w:jc w:val="both"/>
        <w:rPr>
          <w:rFonts w:ascii="Calibri" w:eastAsia="Calibri" w:hAnsi="Calibri" w:cs="Calibri"/>
          <w:b/>
          <w:color w:val="000000"/>
          <w:lang w:eastAsia="pl-PL"/>
        </w:rPr>
      </w:pPr>
      <w:r w:rsidRPr="006F5CAC">
        <w:rPr>
          <w:rFonts w:ascii="Calibri" w:eastAsia="Calibri" w:hAnsi="Calibri" w:cs="Calibri"/>
          <w:b/>
          <w:color w:val="000000"/>
          <w:lang w:eastAsia="pl-PL"/>
        </w:rPr>
        <w:t xml:space="preserve">Wykonawca nie podlega wykluczeniu w okolicznościach określonych w art. 108 ust. 1 </w:t>
      </w:r>
      <w:proofErr w:type="spellStart"/>
      <w:r w:rsidRPr="006F5CAC">
        <w:rPr>
          <w:rFonts w:ascii="Calibri" w:eastAsia="Calibri" w:hAnsi="Calibri" w:cs="Calibri"/>
          <w:b/>
          <w:color w:val="000000"/>
          <w:lang w:eastAsia="pl-PL"/>
        </w:rPr>
        <w:t>Pzp</w:t>
      </w:r>
      <w:proofErr w:type="spellEnd"/>
      <w:r w:rsidRPr="006F5CAC">
        <w:rPr>
          <w:rFonts w:ascii="Calibri" w:eastAsia="Calibri" w:hAnsi="Calibri" w:cs="Calibri"/>
          <w:b/>
          <w:color w:val="000000"/>
          <w:lang w:eastAsia="pl-PL"/>
        </w:rPr>
        <w:t xml:space="preserve">, jeżeli udowodni Zamawiającemu, że spełnił łącznie przesłanki wskazane w art. 110 ust. 2 </w:t>
      </w:r>
      <w:proofErr w:type="spellStart"/>
      <w:r w:rsidRPr="006F5CAC">
        <w:rPr>
          <w:rFonts w:ascii="Calibri" w:eastAsia="Calibri" w:hAnsi="Calibri" w:cs="Calibri"/>
          <w:b/>
          <w:color w:val="000000"/>
          <w:lang w:eastAsia="pl-PL"/>
        </w:rPr>
        <w:t>Pzp</w:t>
      </w:r>
      <w:proofErr w:type="spellEnd"/>
      <w:r w:rsidRPr="006F5CAC">
        <w:rPr>
          <w:rFonts w:ascii="Calibri" w:eastAsia="Calibri" w:hAnsi="Calibri" w:cs="Calibri"/>
          <w:b/>
          <w:color w:val="000000"/>
          <w:lang w:eastAsia="pl-PL"/>
        </w:rPr>
        <w:t xml:space="preserve">. </w:t>
      </w:r>
    </w:p>
    <w:p w14:paraId="4679B653"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b/>
          <w:color w:val="000000"/>
          <w:lang w:eastAsia="pl-PL"/>
        </w:rPr>
      </w:pPr>
    </w:p>
    <w:p w14:paraId="465466CB" w14:textId="77777777" w:rsidR="006F5CAC" w:rsidRPr="006F5CAC" w:rsidRDefault="006F5CAC" w:rsidP="006F5CAC">
      <w:pPr>
        <w:autoSpaceDE w:val="0"/>
        <w:autoSpaceDN w:val="0"/>
        <w:adjustRightInd w:val="0"/>
        <w:spacing w:after="0" w:line="240" w:lineRule="auto"/>
        <w:ind w:left="567" w:hanging="283"/>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4.1) Zamawiający oceni, czy podjęte przez wykonawcę czynności, o których mowa w art. 110 ust. 2 </w:t>
      </w:r>
      <w:proofErr w:type="spellStart"/>
      <w:r w:rsidRPr="006F5CAC">
        <w:rPr>
          <w:rFonts w:ascii="Calibri" w:eastAsia="Calibri" w:hAnsi="Calibri" w:cs="Calibri"/>
          <w:color w:val="000000"/>
          <w:lang w:eastAsia="pl-PL"/>
        </w:rPr>
        <w:t>Pzp</w:t>
      </w:r>
      <w:proofErr w:type="spellEnd"/>
      <w:r w:rsidRPr="006F5CAC">
        <w:rPr>
          <w:rFonts w:ascii="Calibri" w:eastAsia="Calibri" w:hAnsi="Calibri" w:cs="Calibri"/>
          <w:color w:val="000000"/>
          <w:lang w:eastAsia="pl-PL"/>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2EF84F04" w14:textId="77777777" w:rsidR="006F5CAC" w:rsidRPr="006F5CAC" w:rsidRDefault="006F5CAC" w:rsidP="006F5CAC">
      <w:pPr>
        <w:autoSpaceDE w:val="0"/>
        <w:autoSpaceDN w:val="0"/>
        <w:adjustRightInd w:val="0"/>
        <w:spacing w:after="0" w:line="240" w:lineRule="auto"/>
        <w:ind w:left="426" w:hanging="426"/>
        <w:jc w:val="both"/>
        <w:rPr>
          <w:rFonts w:ascii="Calibri" w:eastAsia="Calibri" w:hAnsi="Calibri" w:cs="Calibri"/>
          <w:color w:val="000000"/>
          <w:lang w:eastAsia="pl-PL"/>
        </w:rPr>
      </w:pPr>
    </w:p>
    <w:p w14:paraId="06FC1B0F" w14:textId="77777777" w:rsidR="006F5CAC" w:rsidRPr="006F5CAC" w:rsidRDefault="006F5CAC" w:rsidP="006F5CAC">
      <w:pPr>
        <w:autoSpaceDE w:val="0"/>
        <w:autoSpaceDN w:val="0"/>
        <w:adjustRightInd w:val="0"/>
        <w:spacing w:after="0" w:line="240" w:lineRule="auto"/>
        <w:ind w:left="284" w:hanging="284"/>
        <w:jc w:val="both"/>
        <w:rPr>
          <w:rFonts w:ascii="Calibri" w:eastAsia="Calibri" w:hAnsi="Calibri" w:cs="Calibri"/>
          <w:b/>
          <w:color w:val="000000"/>
          <w:lang w:eastAsia="pl-PL"/>
        </w:rPr>
      </w:pPr>
      <w:r w:rsidRPr="006F5CAC">
        <w:rPr>
          <w:rFonts w:ascii="Calibri" w:eastAsia="Calibri" w:hAnsi="Calibri" w:cs="Calibri"/>
          <w:color w:val="000000"/>
          <w:lang w:eastAsia="pl-PL"/>
        </w:rPr>
        <w:t>5.</w:t>
      </w:r>
      <w:r w:rsidRPr="006F5CAC">
        <w:rPr>
          <w:rFonts w:ascii="Calibri" w:eastAsia="Calibri" w:hAnsi="Calibri" w:cs="Calibri"/>
          <w:b/>
          <w:color w:val="000000"/>
          <w:lang w:eastAsia="pl-PL"/>
        </w:rPr>
        <w:t xml:space="preserve"> </w:t>
      </w:r>
      <w:r w:rsidRPr="006F5CAC">
        <w:rPr>
          <w:rFonts w:ascii="Calibri" w:eastAsia="Calibri" w:hAnsi="Calibri" w:cs="Calibri"/>
          <w:b/>
        </w:rPr>
        <w:t xml:space="preserve">Wykonawca może zostać wykluczony przez Zamawiającego na każdym etapie postępowania </w:t>
      </w:r>
      <w:r w:rsidRPr="006F5CAC">
        <w:rPr>
          <w:rFonts w:ascii="Calibri" w:eastAsia="Calibri" w:hAnsi="Calibri" w:cs="Calibri"/>
          <w:b/>
        </w:rPr>
        <w:br/>
        <w:t>o udzielenie zamówienia.</w:t>
      </w:r>
    </w:p>
    <w:p w14:paraId="10A6B052" w14:textId="77777777" w:rsidR="006F5CAC" w:rsidRPr="006F5CAC" w:rsidRDefault="006F5CAC" w:rsidP="006F5CAC">
      <w:pPr>
        <w:autoSpaceDE w:val="0"/>
        <w:autoSpaceDN w:val="0"/>
        <w:adjustRightInd w:val="0"/>
        <w:spacing w:after="0" w:line="240" w:lineRule="auto"/>
        <w:jc w:val="both"/>
        <w:rPr>
          <w:rFonts w:ascii="Calibri" w:eastAsia="Calibri" w:hAnsi="Calibri" w:cs="Calibri"/>
          <w:lang w:eastAsia="pl-PL"/>
        </w:rPr>
      </w:pPr>
    </w:p>
    <w:p w14:paraId="65C6F129" w14:textId="77777777" w:rsidR="006F5CAC" w:rsidRPr="006F5CAC" w:rsidRDefault="006F5CAC" w:rsidP="006F5CAC">
      <w:pPr>
        <w:numPr>
          <w:ilvl w:val="0"/>
          <w:numId w:val="1"/>
        </w:numPr>
        <w:autoSpaceDE w:val="0"/>
        <w:autoSpaceDN w:val="0"/>
        <w:adjustRightInd w:val="0"/>
        <w:spacing w:after="0" w:line="240" w:lineRule="auto"/>
        <w:ind w:left="567" w:hanging="567"/>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Wykaz podmiotowych środków dowodowych oraz innych dokumentów i oświadczeń jakich może żądać zamawiający od wykonawcy</w:t>
      </w:r>
    </w:p>
    <w:p w14:paraId="1C1E94A7" w14:textId="77777777" w:rsidR="006F5CAC" w:rsidRPr="006F5CAC" w:rsidRDefault="006F5CAC" w:rsidP="006F5CAC">
      <w:pPr>
        <w:autoSpaceDE w:val="0"/>
        <w:autoSpaceDN w:val="0"/>
        <w:adjustRightInd w:val="0"/>
        <w:spacing w:after="0" w:line="240" w:lineRule="auto"/>
        <w:ind w:left="567"/>
        <w:rPr>
          <w:rFonts w:ascii="Calibri" w:eastAsia="Calibri" w:hAnsi="Calibri" w:cs="Calibri"/>
          <w:color w:val="000000"/>
          <w:u w:val="double"/>
          <w:lang w:eastAsia="pl-PL"/>
        </w:rPr>
      </w:pPr>
    </w:p>
    <w:p w14:paraId="5C398D94" w14:textId="77777777" w:rsidR="006F5CAC" w:rsidRPr="006F5CAC" w:rsidRDefault="006F5CAC" w:rsidP="00584A62">
      <w:pPr>
        <w:numPr>
          <w:ilvl w:val="0"/>
          <w:numId w:val="31"/>
        </w:numPr>
        <w:autoSpaceDE w:val="0"/>
        <w:autoSpaceDN w:val="0"/>
        <w:adjustRightInd w:val="0"/>
        <w:spacing w:after="0" w:line="276" w:lineRule="auto"/>
        <w:jc w:val="both"/>
        <w:rPr>
          <w:rFonts w:ascii="Calibri" w:eastAsia="Calibri" w:hAnsi="Calibri" w:cs="Calibri"/>
          <w:b/>
          <w:bCs/>
          <w:color w:val="000000"/>
          <w:lang w:eastAsia="pl-PL"/>
        </w:rPr>
      </w:pPr>
      <w:r w:rsidRPr="006F5CAC">
        <w:rPr>
          <w:rFonts w:ascii="Calibri" w:eastAsia="Calibri" w:hAnsi="Calibri" w:cs="Calibri"/>
          <w:b/>
          <w:bCs/>
          <w:color w:val="000000"/>
          <w:lang w:eastAsia="pl-PL"/>
        </w:rPr>
        <w:t xml:space="preserve">W celu potwierdzenia braku podstaw wykluczenia, o których mowa w </w:t>
      </w:r>
      <w:r w:rsidRPr="006F5CAC">
        <w:rPr>
          <w:rFonts w:ascii="Calibri" w:eastAsia="Calibri" w:hAnsi="Calibri" w:cs="Calibri"/>
          <w:b/>
          <w:bCs/>
          <w:color w:val="C00000"/>
          <w:lang w:eastAsia="pl-PL"/>
        </w:rPr>
        <w:t>Rozdziale XIII SWZ</w:t>
      </w:r>
      <w:r w:rsidRPr="006F5CAC">
        <w:rPr>
          <w:rFonts w:ascii="Calibri" w:eastAsia="Calibri" w:hAnsi="Calibri" w:cs="Calibri"/>
          <w:b/>
          <w:bCs/>
          <w:color w:val="000000"/>
          <w:lang w:eastAsia="pl-PL"/>
        </w:rPr>
        <w:t>, Zamawiający żąda przedstawienia następujących podmiotowych środków dowodowych:</w:t>
      </w:r>
    </w:p>
    <w:p w14:paraId="26F94879" w14:textId="77777777" w:rsidR="006F5CAC" w:rsidRPr="006F5CAC" w:rsidRDefault="006F5CAC" w:rsidP="006F5CAC">
      <w:pPr>
        <w:autoSpaceDE w:val="0"/>
        <w:autoSpaceDN w:val="0"/>
        <w:adjustRightInd w:val="0"/>
        <w:spacing w:after="0" w:line="276" w:lineRule="auto"/>
        <w:ind w:left="360"/>
        <w:jc w:val="both"/>
        <w:rPr>
          <w:rFonts w:ascii="Calibri" w:eastAsia="Calibri" w:hAnsi="Calibri" w:cs="Calibri"/>
          <w:b/>
          <w:bCs/>
          <w:color w:val="000000"/>
          <w:lang w:eastAsia="pl-PL"/>
        </w:rPr>
      </w:pPr>
    </w:p>
    <w:p w14:paraId="445E1E67" w14:textId="77777777" w:rsidR="006F5CAC" w:rsidRPr="006F5CAC" w:rsidRDefault="006F5CAC" w:rsidP="00584A62">
      <w:pPr>
        <w:numPr>
          <w:ilvl w:val="1"/>
          <w:numId w:val="31"/>
        </w:numPr>
        <w:autoSpaceDE w:val="0"/>
        <w:autoSpaceDN w:val="0"/>
        <w:adjustRightInd w:val="0"/>
        <w:spacing w:after="0" w:line="276" w:lineRule="auto"/>
        <w:ind w:left="851" w:hanging="425"/>
        <w:jc w:val="both"/>
        <w:rPr>
          <w:rFonts w:ascii="Calibri" w:eastAsia="Calibri" w:hAnsi="Calibri" w:cs="Calibri"/>
          <w:b/>
          <w:bCs/>
          <w:color w:val="000000"/>
          <w:lang w:eastAsia="pl-PL"/>
        </w:rPr>
      </w:pPr>
      <w:r w:rsidRPr="006F5CAC">
        <w:rPr>
          <w:rFonts w:ascii="Calibri" w:eastAsia="Calibri" w:hAnsi="Calibri" w:cs="Calibri"/>
          <w:color w:val="000000"/>
          <w:lang w:eastAsia="pl-PL"/>
        </w:rPr>
        <w:t xml:space="preserve">aktualne na dzień złożenia oświadczenie o braku podstaw wykluczenia z postępowania na podstawie: </w:t>
      </w:r>
    </w:p>
    <w:p w14:paraId="69C12417" w14:textId="77777777" w:rsidR="006F5CAC" w:rsidRPr="006F5CAC" w:rsidRDefault="006F5CAC" w:rsidP="00584A62">
      <w:pPr>
        <w:numPr>
          <w:ilvl w:val="0"/>
          <w:numId w:val="30"/>
        </w:numPr>
        <w:suppressAutoHyphens/>
        <w:overflowPunct w:val="0"/>
        <w:autoSpaceDE w:val="0"/>
        <w:autoSpaceDN w:val="0"/>
        <w:adjustRightInd w:val="0"/>
        <w:spacing w:after="0" w:line="276" w:lineRule="auto"/>
        <w:ind w:left="1134" w:hanging="283"/>
        <w:contextualSpacing/>
        <w:jc w:val="both"/>
        <w:textAlignment w:val="baseline"/>
        <w:rPr>
          <w:rFonts w:ascii="Calibri" w:eastAsia="Calibri" w:hAnsi="Calibri" w:cs="Calibri"/>
          <w:color w:val="000000"/>
          <w:lang w:eastAsia="pl-PL"/>
        </w:rPr>
      </w:pPr>
      <w:r w:rsidRPr="006F5CAC">
        <w:rPr>
          <w:rFonts w:ascii="Calibri" w:eastAsia="Calibri" w:hAnsi="Calibri" w:cs="Calibri"/>
          <w:color w:val="0000FF"/>
          <w:u w:val="single"/>
          <w:lang w:eastAsia="pl-PL"/>
        </w:rPr>
        <w:t>art. 108 ust. 1 pkt. 1 i 2</w:t>
      </w:r>
      <w:r w:rsidRPr="006F5CAC">
        <w:rPr>
          <w:rFonts w:ascii="Calibri" w:eastAsia="Calibri" w:hAnsi="Calibri" w:cs="Calibri"/>
          <w:color w:val="000000"/>
          <w:lang w:eastAsia="pl-PL"/>
        </w:rPr>
        <w:t xml:space="preserve"> ustawy PZP,</w:t>
      </w:r>
    </w:p>
    <w:p w14:paraId="31927BEB" w14:textId="77777777" w:rsidR="006F5CAC" w:rsidRPr="006F5CAC" w:rsidRDefault="006F5CAC" w:rsidP="00584A62">
      <w:pPr>
        <w:numPr>
          <w:ilvl w:val="0"/>
          <w:numId w:val="30"/>
        </w:numPr>
        <w:suppressAutoHyphens/>
        <w:overflowPunct w:val="0"/>
        <w:autoSpaceDE w:val="0"/>
        <w:autoSpaceDN w:val="0"/>
        <w:adjustRightInd w:val="0"/>
        <w:spacing w:after="0" w:line="276" w:lineRule="auto"/>
        <w:ind w:left="1134" w:hanging="283"/>
        <w:contextualSpacing/>
        <w:jc w:val="both"/>
        <w:textAlignment w:val="baseline"/>
        <w:rPr>
          <w:rFonts w:ascii="Calibri" w:eastAsia="Calibri" w:hAnsi="Calibri" w:cs="Calibri"/>
          <w:color w:val="000000"/>
          <w:lang w:eastAsia="pl-PL"/>
        </w:rPr>
      </w:pPr>
      <w:r w:rsidRPr="006F5CAC">
        <w:rPr>
          <w:rFonts w:ascii="Calibri" w:eastAsia="Calibri" w:hAnsi="Calibri" w:cs="Calibri"/>
          <w:color w:val="0000FF"/>
          <w:u w:val="single"/>
          <w:lang w:eastAsia="pl-PL"/>
        </w:rPr>
        <w:t>art. 108 ust. 1 pkt. 3</w:t>
      </w:r>
      <w:r w:rsidRPr="006F5CAC">
        <w:rPr>
          <w:rFonts w:ascii="Calibri" w:eastAsia="Calibri" w:hAnsi="Calibri" w:cs="Calibri"/>
          <w:color w:val="000000"/>
          <w:lang w:eastAsia="pl-PL"/>
        </w:rPr>
        <w:t xml:space="preserve"> ustawy PZP,</w:t>
      </w:r>
    </w:p>
    <w:p w14:paraId="5BA8BFFC" w14:textId="77777777" w:rsidR="006F5CAC" w:rsidRPr="006F5CAC" w:rsidRDefault="006F5CAC" w:rsidP="00584A62">
      <w:pPr>
        <w:numPr>
          <w:ilvl w:val="0"/>
          <w:numId w:val="30"/>
        </w:numPr>
        <w:suppressAutoHyphens/>
        <w:overflowPunct w:val="0"/>
        <w:autoSpaceDE w:val="0"/>
        <w:autoSpaceDN w:val="0"/>
        <w:adjustRightInd w:val="0"/>
        <w:spacing w:after="0" w:line="276" w:lineRule="auto"/>
        <w:ind w:left="1134" w:hanging="283"/>
        <w:contextualSpacing/>
        <w:jc w:val="both"/>
        <w:textAlignment w:val="baseline"/>
        <w:rPr>
          <w:rFonts w:ascii="Calibri" w:eastAsia="Calibri" w:hAnsi="Calibri" w:cs="Calibri"/>
          <w:color w:val="000000"/>
          <w:lang w:eastAsia="pl-PL"/>
        </w:rPr>
      </w:pPr>
      <w:r w:rsidRPr="006F5CAC">
        <w:rPr>
          <w:rFonts w:ascii="Calibri" w:eastAsia="Calibri" w:hAnsi="Calibri" w:cs="Calibri"/>
          <w:color w:val="0000FF"/>
          <w:u w:val="single"/>
          <w:lang w:eastAsia="pl-PL"/>
        </w:rPr>
        <w:t>art. 108 ust. 1 pkt. 4</w:t>
      </w:r>
      <w:r w:rsidRPr="006F5CAC">
        <w:rPr>
          <w:rFonts w:ascii="Calibri" w:eastAsia="Calibri" w:hAnsi="Calibri" w:cs="Calibri"/>
          <w:color w:val="000000"/>
          <w:lang w:eastAsia="pl-PL"/>
        </w:rPr>
        <w:t xml:space="preserve"> ustawy PZP, dotyczących orzeczenia zakazu ubiegania się o zamówienie publiczne tytułem środka zapobiegawczego,</w:t>
      </w:r>
    </w:p>
    <w:p w14:paraId="73DA09AD" w14:textId="77777777" w:rsidR="006F5CAC" w:rsidRPr="006F5CAC" w:rsidRDefault="006F5CAC" w:rsidP="00584A62">
      <w:pPr>
        <w:numPr>
          <w:ilvl w:val="0"/>
          <w:numId w:val="30"/>
        </w:numPr>
        <w:suppressAutoHyphens/>
        <w:overflowPunct w:val="0"/>
        <w:autoSpaceDE w:val="0"/>
        <w:autoSpaceDN w:val="0"/>
        <w:adjustRightInd w:val="0"/>
        <w:spacing w:after="0" w:line="276" w:lineRule="auto"/>
        <w:ind w:left="1134" w:hanging="283"/>
        <w:contextualSpacing/>
        <w:jc w:val="both"/>
        <w:textAlignment w:val="baseline"/>
        <w:rPr>
          <w:rFonts w:ascii="Calibri" w:eastAsia="Calibri" w:hAnsi="Calibri" w:cs="Calibri"/>
          <w:color w:val="000000"/>
          <w:lang w:eastAsia="pl-PL"/>
        </w:rPr>
      </w:pPr>
      <w:r w:rsidRPr="006F5CAC">
        <w:rPr>
          <w:rFonts w:ascii="Calibri" w:eastAsia="Calibri" w:hAnsi="Calibri" w:cs="Calibri"/>
          <w:color w:val="0000FF"/>
          <w:u w:val="single"/>
          <w:lang w:eastAsia="pl-PL"/>
        </w:rPr>
        <w:t>art. 108 ust. 1 pkt. 5</w:t>
      </w:r>
      <w:r w:rsidRPr="006F5CAC">
        <w:rPr>
          <w:rFonts w:ascii="Calibri" w:eastAsia="Calibri" w:hAnsi="Calibri" w:cs="Calibri"/>
          <w:color w:val="000000"/>
          <w:lang w:eastAsia="pl-PL"/>
        </w:rPr>
        <w:t xml:space="preserve"> ustawy PZP, dotyczących zawarcia z innymi wykonawcami porozumienia mającego na celu zakłócenie konkurencji,</w:t>
      </w:r>
    </w:p>
    <w:p w14:paraId="0EB2179B" w14:textId="77777777" w:rsidR="006F5CAC" w:rsidRPr="006F5CAC" w:rsidRDefault="006F5CAC" w:rsidP="00584A62">
      <w:pPr>
        <w:numPr>
          <w:ilvl w:val="0"/>
          <w:numId w:val="30"/>
        </w:numPr>
        <w:suppressAutoHyphens/>
        <w:overflowPunct w:val="0"/>
        <w:autoSpaceDE w:val="0"/>
        <w:autoSpaceDN w:val="0"/>
        <w:adjustRightInd w:val="0"/>
        <w:spacing w:after="0" w:line="276" w:lineRule="auto"/>
        <w:ind w:left="1134" w:hanging="283"/>
        <w:contextualSpacing/>
        <w:jc w:val="both"/>
        <w:textAlignment w:val="baseline"/>
        <w:rPr>
          <w:rFonts w:ascii="Calibri" w:eastAsia="Calibri" w:hAnsi="Calibri" w:cs="Calibri"/>
          <w:color w:val="000000"/>
          <w:lang w:eastAsia="pl-PL"/>
        </w:rPr>
      </w:pPr>
      <w:r w:rsidRPr="006F5CAC">
        <w:rPr>
          <w:rFonts w:ascii="Calibri" w:eastAsia="Calibri" w:hAnsi="Calibri" w:cs="Calibri"/>
          <w:color w:val="0000FF"/>
          <w:u w:val="single"/>
          <w:lang w:eastAsia="pl-PL"/>
        </w:rPr>
        <w:t>art. 108 ust. 1 pkt. 6</w:t>
      </w:r>
      <w:r w:rsidRPr="006F5CAC">
        <w:rPr>
          <w:rFonts w:ascii="Calibri" w:eastAsia="Calibri" w:hAnsi="Calibri" w:cs="Calibri"/>
          <w:color w:val="000000"/>
          <w:lang w:eastAsia="pl-PL"/>
        </w:rPr>
        <w:t xml:space="preserve"> ustawy PZP,</w:t>
      </w:r>
    </w:p>
    <w:p w14:paraId="61403C32" w14:textId="77777777" w:rsidR="006F5CAC" w:rsidRPr="006F5CAC" w:rsidRDefault="006F5CAC" w:rsidP="006F5CAC">
      <w:pPr>
        <w:autoSpaceDE w:val="0"/>
        <w:autoSpaceDN w:val="0"/>
        <w:adjustRightInd w:val="0"/>
        <w:spacing w:after="240" w:line="276" w:lineRule="auto"/>
        <w:ind w:left="851"/>
        <w:jc w:val="both"/>
        <w:rPr>
          <w:rFonts w:ascii="Calibri" w:eastAsia="Calibri" w:hAnsi="Calibri" w:cs="Calibri"/>
          <w:b/>
          <w:color w:val="C00000"/>
          <w:lang w:eastAsia="pl-PL"/>
        </w:rPr>
      </w:pPr>
      <w:r w:rsidRPr="006F5CAC">
        <w:rPr>
          <w:rFonts w:ascii="Calibri" w:eastAsia="Calibri" w:hAnsi="Calibri" w:cs="Calibri"/>
          <w:b/>
          <w:color w:val="C00000"/>
          <w:lang w:eastAsia="pl-PL"/>
        </w:rPr>
        <w:t>Wzór oświadczenia stanowi załącznik nr 3 do SWZ.</w:t>
      </w:r>
    </w:p>
    <w:p w14:paraId="78522E6A" w14:textId="77777777" w:rsidR="006F5CAC" w:rsidRPr="006F5CAC" w:rsidRDefault="006F5CAC" w:rsidP="00584A62">
      <w:pPr>
        <w:numPr>
          <w:ilvl w:val="1"/>
          <w:numId w:val="31"/>
        </w:numPr>
        <w:autoSpaceDE w:val="0"/>
        <w:autoSpaceDN w:val="0"/>
        <w:adjustRightInd w:val="0"/>
        <w:spacing w:after="240" w:line="276" w:lineRule="auto"/>
        <w:ind w:left="851"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wspólnego ubiegania się o zamówienie przez Wykonawców (dotyczy również wspólników spółki cywilnej) oświadczenie, o którym mowa w pkt. 1.1. SWZ </w:t>
      </w:r>
      <w:r w:rsidRPr="006F5CAC">
        <w:rPr>
          <w:rFonts w:ascii="Calibri" w:eastAsia="Calibri" w:hAnsi="Calibri" w:cs="Calibri"/>
          <w:b/>
          <w:color w:val="000000"/>
          <w:u w:val="single"/>
          <w:lang w:eastAsia="pl-PL"/>
        </w:rPr>
        <w:t>składa każdy z Wykonawców wspólnie ubiegających się o zamówienie</w:t>
      </w:r>
      <w:r w:rsidRPr="006F5CAC">
        <w:rPr>
          <w:rFonts w:ascii="Calibri" w:eastAsia="Calibri" w:hAnsi="Calibri" w:cs="Calibri"/>
          <w:color w:val="000000"/>
          <w:lang w:eastAsia="pl-PL"/>
        </w:rPr>
        <w:t xml:space="preserve"> (</w:t>
      </w:r>
      <w:r w:rsidRPr="006F5CAC">
        <w:rPr>
          <w:rFonts w:ascii="Calibri" w:eastAsia="Calibri" w:hAnsi="Calibri" w:cs="Calibri"/>
          <w:b/>
          <w:color w:val="C00000"/>
          <w:lang w:eastAsia="pl-PL"/>
        </w:rPr>
        <w:t>Załącznik nr 3 do SWZ</w:t>
      </w:r>
      <w:r w:rsidRPr="006F5CAC">
        <w:rPr>
          <w:rFonts w:ascii="Calibri" w:eastAsia="Calibri" w:hAnsi="Calibri" w:cs="Calibri"/>
          <w:color w:val="000000"/>
          <w:lang w:eastAsia="pl-PL"/>
        </w:rPr>
        <w:t>).</w:t>
      </w:r>
    </w:p>
    <w:p w14:paraId="03CB9A10" w14:textId="77777777" w:rsidR="006F5CAC" w:rsidRPr="006F5CAC" w:rsidRDefault="006F5CAC" w:rsidP="00584A62">
      <w:pPr>
        <w:numPr>
          <w:ilvl w:val="1"/>
          <w:numId w:val="31"/>
        </w:numPr>
        <w:autoSpaceDE w:val="0"/>
        <w:autoSpaceDN w:val="0"/>
        <w:adjustRightInd w:val="0"/>
        <w:spacing w:after="240" w:line="276" w:lineRule="auto"/>
        <w:ind w:left="851"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Oświadczenia wykonawcy dotyczące przesłanek wykluczenia z art. 7 ust. 1 ustawy o szczególnych rozwiązaniach w zakresie przeciwdziałania wspieraniu agresji na Ukrainę oraz służących ochronie bezpieczeństwa narodowego składane na podstawie art. 125 ust. 1 ustawy </w:t>
      </w:r>
      <w:proofErr w:type="spellStart"/>
      <w:r w:rsidRPr="006F5CAC">
        <w:rPr>
          <w:rFonts w:ascii="Calibri" w:eastAsia="Calibri" w:hAnsi="Calibri" w:cs="Calibri"/>
          <w:color w:val="000000"/>
          <w:lang w:eastAsia="pl-PL"/>
        </w:rPr>
        <w:t>Pzp</w:t>
      </w:r>
      <w:proofErr w:type="spellEnd"/>
      <w:r w:rsidRPr="006F5CAC">
        <w:rPr>
          <w:rFonts w:ascii="Calibri" w:eastAsia="Calibri" w:hAnsi="Calibri" w:cs="Calibri"/>
          <w:color w:val="000000"/>
          <w:lang w:eastAsia="pl-PL"/>
        </w:rPr>
        <w:t xml:space="preserve">, zgodnie ze wzorem stanowiącym </w:t>
      </w:r>
      <w:r w:rsidRPr="006F5CAC">
        <w:rPr>
          <w:rFonts w:ascii="Calibri" w:eastAsia="Calibri" w:hAnsi="Calibri" w:cs="Calibri"/>
          <w:b/>
          <w:color w:val="C00000"/>
          <w:lang w:eastAsia="pl-PL"/>
        </w:rPr>
        <w:t>załącznik nr 3 do SWZ</w:t>
      </w:r>
      <w:r w:rsidRPr="006F5CAC">
        <w:rPr>
          <w:rFonts w:ascii="Calibri" w:eastAsia="Calibri" w:hAnsi="Calibri" w:cs="Calibri"/>
          <w:color w:val="C00000"/>
          <w:lang w:eastAsia="pl-PL"/>
        </w:rPr>
        <w:t>.</w:t>
      </w:r>
    </w:p>
    <w:p w14:paraId="34E20D89" w14:textId="59A96B04" w:rsidR="006F5CAC" w:rsidRPr="006F5CAC" w:rsidRDefault="006F5CAC" w:rsidP="006F5CAC">
      <w:pPr>
        <w:autoSpaceDE w:val="0"/>
        <w:autoSpaceDN w:val="0"/>
        <w:adjustRightInd w:val="0"/>
        <w:spacing w:after="240" w:line="276" w:lineRule="auto"/>
        <w:ind w:left="851"/>
        <w:jc w:val="both"/>
        <w:rPr>
          <w:rFonts w:ascii="Calibri" w:eastAsia="Calibri" w:hAnsi="Calibri" w:cs="Calibri"/>
          <w:b/>
          <w:i/>
          <w:color w:val="000000"/>
          <w:lang w:eastAsia="pl-PL"/>
        </w:rPr>
      </w:pPr>
      <w:r w:rsidRPr="006F5CAC">
        <w:rPr>
          <w:rFonts w:ascii="Calibri" w:eastAsia="Calibri" w:hAnsi="Calibri" w:cs="Calibri"/>
          <w:bCs/>
          <w:i/>
          <w:color w:val="000000"/>
          <w:lang w:eastAsia="pl-PL"/>
        </w:rPr>
        <w:t>Jeżeli złożone oświadczenie / wymagane w</w:t>
      </w:r>
      <w:r w:rsidRPr="006F5CAC">
        <w:rPr>
          <w:rFonts w:ascii="Calibri" w:eastAsia="Calibri" w:hAnsi="Calibri" w:cs="Calibri"/>
          <w:b/>
          <w:bCs/>
          <w:i/>
          <w:color w:val="000000"/>
          <w:lang w:eastAsia="pl-PL"/>
        </w:rPr>
        <w:t xml:space="preserve"> </w:t>
      </w:r>
      <w:r w:rsidRPr="006F5CAC">
        <w:rPr>
          <w:rFonts w:ascii="Calibri" w:eastAsia="Calibri" w:hAnsi="Calibri" w:cs="Calibri"/>
          <w:b/>
          <w:bCs/>
          <w:i/>
          <w:color w:val="C00000"/>
          <w:lang w:eastAsia="pl-PL"/>
        </w:rPr>
        <w:t>Rozdziale XIII do SWZ</w:t>
      </w:r>
      <w:r w:rsidRPr="006F5CAC">
        <w:rPr>
          <w:rFonts w:ascii="Calibri" w:eastAsia="Calibri" w:hAnsi="Calibri" w:cs="Calibri"/>
          <w:bCs/>
          <w:i/>
          <w:color w:val="000000"/>
          <w:lang w:eastAsia="pl-PL"/>
        </w:rPr>
        <w:t xml:space="preserve"> nie będzie wystarczające do weryfikacji braku podstaw wykluczenia, Zamawiający zastrzega sobie prawo do wezwania Wykonawcy do przedłożenia </w:t>
      </w:r>
      <w:r w:rsidRPr="006F5CAC">
        <w:rPr>
          <w:rFonts w:ascii="Calibri" w:eastAsia="Calibri" w:hAnsi="Calibri" w:cs="Calibri"/>
          <w:b/>
          <w:bCs/>
          <w:i/>
          <w:color w:val="000000"/>
          <w:lang w:eastAsia="pl-PL"/>
        </w:rPr>
        <w:t>w</w:t>
      </w:r>
      <w:r w:rsidRPr="006F5CAC">
        <w:rPr>
          <w:rFonts w:ascii="Calibri" w:eastAsia="Calibri" w:hAnsi="Calibri" w:cs="Calibri"/>
          <w:b/>
          <w:i/>
          <w:color w:val="000000"/>
          <w:lang w:eastAsia="pl-PL"/>
        </w:rPr>
        <w:t xml:space="preserve">szelkich dostępnych podmiotowych środków dowodowych. </w:t>
      </w:r>
    </w:p>
    <w:p w14:paraId="493C66FA" w14:textId="77777777" w:rsidR="006F363D" w:rsidRDefault="006F5CAC" w:rsidP="006F363D">
      <w:pPr>
        <w:autoSpaceDE w:val="0"/>
        <w:autoSpaceDN w:val="0"/>
        <w:adjustRightInd w:val="0"/>
        <w:spacing w:after="240" w:line="276" w:lineRule="auto"/>
        <w:ind w:left="851"/>
        <w:jc w:val="both"/>
        <w:rPr>
          <w:rFonts w:ascii="Calibri" w:eastAsia="Calibri" w:hAnsi="Calibri" w:cs="Calibri"/>
          <w:i/>
          <w:color w:val="000000"/>
          <w:lang w:eastAsia="pl-PL"/>
        </w:rPr>
      </w:pPr>
      <w:r w:rsidRPr="006F5CAC">
        <w:rPr>
          <w:rFonts w:ascii="Calibri" w:eastAsia="Calibri" w:hAnsi="Calibri" w:cs="Calibri"/>
          <w:i/>
          <w:color w:val="000000"/>
          <w:lang w:eastAsia="pl-PL"/>
        </w:rPr>
        <w:t xml:space="preserve">Zgodnie z art. </w:t>
      </w:r>
      <w:r w:rsidR="006F363D">
        <w:rPr>
          <w:rFonts w:ascii="Calibri" w:eastAsia="Calibri" w:hAnsi="Calibri" w:cs="Calibri"/>
          <w:i/>
          <w:color w:val="000000"/>
          <w:lang w:eastAsia="pl-PL"/>
        </w:rPr>
        <w:t>274</w:t>
      </w:r>
      <w:r w:rsidRPr="006F5CAC">
        <w:rPr>
          <w:rFonts w:ascii="Calibri" w:eastAsia="Calibri" w:hAnsi="Calibri" w:cs="Calibri"/>
          <w:i/>
          <w:color w:val="000000"/>
          <w:lang w:eastAsia="pl-PL"/>
        </w:rPr>
        <w:t xml:space="preserve"> ust. </w:t>
      </w:r>
      <w:r w:rsidR="006F363D">
        <w:rPr>
          <w:rFonts w:ascii="Calibri" w:eastAsia="Calibri" w:hAnsi="Calibri" w:cs="Calibri"/>
          <w:i/>
          <w:color w:val="000000"/>
          <w:lang w:eastAsia="pl-PL"/>
        </w:rPr>
        <w:t>4</w:t>
      </w:r>
      <w:r w:rsidRPr="006F5CAC">
        <w:rPr>
          <w:rFonts w:ascii="Calibri" w:eastAsia="Calibri" w:hAnsi="Calibri" w:cs="Calibri"/>
          <w:i/>
          <w:color w:val="000000"/>
          <w:lang w:eastAsia="pl-PL"/>
        </w:rPr>
        <w:t xml:space="preserve"> ustawy </w:t>
      </w:r>
      <w:proofErr w:type="spellStart"/>
      <w:r w:rsidRPr="006F5CAC">
        <w:rPr>
          <w:rFonts w:ascii="Calibri" w:eastAsia="Calibri" w:hAnsi="Calibri" w:cs="Calibri"/>
          <w:i/>
          <w:color w:val="000000"/>
          <w:lang w:eastAsia="pl-PL"/>
        </w:rPr>
        <w:t>Pzp</w:t>
      </w:r>
      <w:proofErr w:type="spellEnd"/>
      <w:r w:rsidRPr="006F5CAC">
        <w:rPr>
          <w:rFonts w:ascii="Calibri" w:eastAsia="Calibri" w:hAnsi="Calibri" w:cs="Calibri"/>
          <w:i/>
          <w:color w:val="000000"/>
          <w:lang w:eastAsia="pl-PL"/>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wstępnym dane umożliwiające dostęp do tych środków. </w:t>
      </w:r>
    </w:p>
    <w:p w14:paraId="27573BE6" w14:textId="3320DE99" w:rsidR="006F5CAC" w:rsidRPr="00F03EBF" w:rsidRDefault="006F5CAC" w:rsidP="00584A62">
      <w:pPr>
        <w:pStyle w:val="Akapitzlist"/>
        <w:numPr>
          <w:ilvl w:val="0"/>
          <w:numId w:val="32"/>
        </w:numPr>
        <w:autoSpaceDE w:val="0"/>
        <w:autoSpaceDN w:val="0"/>
        <w:adjustRightInd w:val="0"/>
        <w:spacing w:after="240" w:line="256" w:lineRule="auto"/>
        <w:jc w:val="both"/>
        <w:rPr>
          <w:rFonts w:ascii="Calibri" w:eastAsia="Calibri" w:hAnsi="Calibri" w:cs="Calibri"/>
          <w:b/>
          <w:bCs/>
        </w:rPr>
      </w:pPr>
      <w:r w:rsidRPr="00F03EBF">
        <w:rPr>
          <w:rFonts w:ascii="Calibri" w:eastAsia="Calibri" w:hAnsi="Calibri" w:cs="Calibri"/>
          <w:b/>
          <w:bCs/>
          <w:u w:val="single"/>
        </w:rPr>
        <w:t>Zamawiający przed wyborem najkorzystniejszej oferty</w:t>
      </w:r>
      <w:r w:rsidRPr="00F03EBF">
        <w:rPr>
          <w:rFonts w:ascii="Calibri" w:eastAsia="Calibri" w:hAnsi="Calibri" w:cs="Calibri"/>
          <w:b/>
          <w:bCs/>
        </w:rPr>
        <w:t xml:space="preserve"> wezwie Wykonawcę, którego oferta zostanie najwyżej oceniona, do złożenia w wyznaczonym terminie, nie krótszym niż 5 dni, aktualnych na dzień złożenia podmiotowych środków dowodowych:</w:t>
      </w:r>
    </w:p>
    <w:p w14:paraId="41B82611" w14:textId="77777777" w:rsidR="00F03EBF" w:rsidRDefault="00F03EBF" w:rsidP="00D56D8E">
      <w:pPr>
        <w:tabs>
          <w:tab w:val="left" w:pos="0"/>
        </w:tabs>
        <w:spacing w:after="0" w:line="240" w:lineRule="auto"/>
        <w:contextualSpacing/>
        <w:jc w:val="both"/>
        <w:rPr>
          <w:rFonts w:eastAsia="Calibri" w:cstheme="minorHAnsi"/>
        </w:rPr>
      </w:pPr>
    </w:p>
    <w:p w14:paraId="7F170C48" w14:textId="75944F34" w:rsidR="00C82BF2" w:rsidRPr="00C82BF2" w:rsidRDefault="00C82BF2" w:rsidP="00C82BF2">
      <w:pPr>
        <w:tabs>
          <w:tab w:val="left" w:pos="851"/>
        </w:tabs>
        <w:suppressAutoHyphens/>
        <w:spacing w:after="0" w:line="240" w:lineRule="auto"/>
        <w:ind w:left="851" w:hanging="567"/>
        <w:jc w:val="both"/>
        <w:rPr>
          <w:rFonts w:ascii="Calibri" w:eastAsia="Calibri" w:hAnsi="Calibri" w:cs="Calibri"/>
          <w:i/>
          <w:sz w:val="20"/>
          <w:szCs w:val="20"/>
          <w:lang w:eastAsia="zh-CN"/>
        </w:rPr>
      </w:pPr>
      <w:r>
        <w:rPr>
          <w:rFonts w:ascii="Calibri" w:eastAsia="Calibri" w:hAnsi="Calibri" w:cs="Calibri"/>
          <w:b/>
          <w:szCs w:val="20"/>
          <w:lang w:eastAsia="zh-CN"/>
        </w:rPr>
        <w:t>A</w:t>
      </w:r>
      <w:r w:rsidRPr="00C82BF2">
        <w:rPr>
          <w:rFonts w:ascii="Calibri" w:eastAsia="Calibri" w:hAnsi="Calibri" w:cs="Calibri"/>
          <w:b/>
          <w:szCs w:val="20"/>
          <w:lang w:eastAsia="zh-CN"/>
        </w:rPr>
        <w:t xml:space="preserve">) </w:t>
      </w:r>
      <w:r w:rsidRPr="00C82BF2">
        <w:rPr>
          <w:rFonts w:ascii="Calibri" w:eastAsia="Calibri" w:hAnsi="Calibri" w:cs="Calibri"/>
          <w:b/>
          <w:bCs/>
          <w:szCs w:val="20"/>
          <w:lang w:eastAsia="zh-CN"/>
        </w:rPr>
        <w:t>Wykaz</w:t>
      </w:r>
      <w:r w:rsidRPr="00C82BF2">
        <w:rPr>
          <w:rFonts w:ascii="Calibri" w:eastAsia="Calibri" w:hAnsi="Calibri" w:cs="Calibri"/>
          <w:b/>
          <w:lang w:eastAsia="zh-CN"/>
        </w:rPr>
        <w:t xml:space="preserve"> usług</w:t>
      </w:r>
      <w:r w:rsidRPr="00C82BF2">
        <w:rPr>
          <w:rFonts w:ascii="Calibri" w:eastAsia="Calibri" w:hAnsi="Calibri" w:cs="Calibri"/>
          <w:lang w:eastAsia="zh-CN"/>
        </w:rPr>
        <w:t xml:space="preserve"> wykonanych, a w przypadku świadczeń okresowych lub ciągłych również wykonywanych, w okresie ostatnich </w:t>
      </w:r>
      <w:r w:rsidR="001F3E92">
        <w:rPr>
          <w:rFonts w:ascii="Calibri" w:eastAsia="Calibri" w:hAnsi="Calibri" w:cs="Calibri"/>
          <w:lang w:eastAsia="zh-CN"/>
        </w:rPr>
        <w:t>pięciu</w:t>
      </w:r>
      <w:r w:rsidRPr="00C82BF2">
        <w:rPr>
          <w:rFonts w:ascii="Calibri" w:eastAsia="Calibri" w:hAnsi="Calibri" w:cs="Calibri"/>
          <w:lang w:eastAsia="zh-CN"/>
        </w:rPr>
        <w:t xml:space="preserve"> lat przed upływem terminu składnia ofert, a jeżeli okres prowadzenia działalności jest krótszy - w tym okresie, wraz z podaniem ich wartości, przedmiotu, dat wykonania i podmiotów, na rzecz których usługi zostały wykonane wraz z załączonymi dowodami określającymi czy te usługi zostały wykonane należycie;</w:t>
      </w:r>
    </w:p>
    <w:p w14:paraId="323F3485" w14:textId="77777777" w:rsidR="00C82BF2" w:rsidRPr="00C82BF2" w:rsidRDefault="00C82BF2" w:rsidP="00C82BF2">
      <w:pPr>
        <w:tabs>
          <w:tab w:val="left" w:pos="851"/>
        </w:tabs>
        <w:suppressAutoHyphens/>
        <w:spacing w:after="0" w:line="240" w:lineRule="auto"/>
        <w:ind w:left="851" w:hanging="567"/>
        <w:jc w:val="both"/>
        <w:rPr>
          <w:rFonts w:ascii="Calibri" w:eastAsia="Calibri" w:hAnsi="Calibri" w:cs="Calibri"/>
          <w:lang w:eastAsia="zh-CN"/>
        </w:rPr>
      </w:pPr>
      <w:r w:rsidRPr="00C82BF2">
        <w:rPr>
          <w:rFonts w:ascii="Calibri" w:eastAsia="Calibri" w:hAnsi="Calibri" w:cs="Calibri"/>
          <w:i/>
          <w:sz w:val="20"/>
          <w:szCs w:val="20"/>
          <w:lang w:eastAsia="zh-CN"/>
        </w:rPr>
        <w:tab/>
      </w:r>
      <w:r w:rsidRPr="00C82BF2">
        <w:rPr>
          <w:rFonts w:ascii="Calibri" w:eastAsia="Calibri" w:hAnsi="Calibri" w:cs="Calibri"/>
          <w:i/>
          <w:szCs w:val="20"/>
          <w:u w:val="single"/>
          <w:lang w:eastAsia="zh-CN"/>
        </w:rPr>
        <w:t>Dowodami są:</w:t>
      </w:r>
      <w:r w:rsidRPr="00C82BF2">
        <w:rPr>
          <w:rFonts w:ascii="Calibri" w:eastAsia="Calibri" w:hAnsi="Calibri" w:cs="Calibri"/>
          <w:i/>
          <w:szCs w:val="20"/>
          <w:lang w:eastAsia="zh-CN"/>
        </w:rPr>
        <w:t xml:space="preserve"> referencje bądź inne dokumenty wystawione przez podmiot, na rzecz którego usługi były wykonywane, a jeżeli z uzasadnionej przyczyny o obiektywnym charakterze Wykonawca nie jest w stanie uzyskać tych dokumentów – oświadczenie Wykonawcy;</w:t>
      </w:r>
    </w:p>
    <w:p w14:paraId="3DCEB0A7" w14:textId="2B692A15" w:rsidR="00C82BF2" w:rsidRPr="00C82BF2" w:rsidRDefault="00C82BF2" w:rsidP="00C82BF2">
      <w:pPr>
        <w:tabs>
          <w:tab w:val="left" w:pos="851"/>
        </w:tabs>
        <w:suppressAutoHyphens/>
        <w:autoSpaceDE w:val="0"/>
        <w:spacing w:after="0" w:line="240" w:lineRule="auto"/>
        <w:ind w:left="851"/>
        <w:jc w:val="both"/>
        <w:rPr>
          <w:rFonts w:ascii="Calibri" w:eastAsia="Calibri" w:hAnsi="Calibri" w:cs="Calibri"/>
          <w:color w:val="FF0000"/>
          <w:sz w:val="20"/>
          <w:lang w:eastAsia="zh-CN"/>
        </w:rPr>
      </w:pPr>
      <w:r w:rsidRPr="00C82BF2">
        <w:rPr>
          <w:rFonts w:ascii="Calibri" w:eastAsia="Calibri" w:hAnsi="Calibri" w:cs="Calibri"/>
          <w:lang w:eastAsia="zh-CN"/>
        </w:rPr>
        <w:t xml:space="preserve">Jeżeli wykaz, oświadczenia lub inne złożone przez Wykonawcę dokumenty budzą wątpliwości zamawiającego, może on zwrócić się bezpośrednio do właściwego podmiotu, na rzecz którego roboty budowlane lub usługi były wykonane, a w przypadku świadczeń okresowych lub ciągłych są wykonywane, o dodatkowe informacje lub dokumenty w tym zakresie. Wykaz usług winien być sporządzony według wzoru stanowiącego </w:t>
      </w:r>
      <w:r w:rsidRPr="00C82BF2">
        <w:rPr>
          <w:rFonts w:ascii="Calibri" w:eastAsia="Calibri" w:hAnsi="Calibri" w:cs="Calibri"/>
          <w:b/>
          <w:color w:val="7030A0"/>
          <w:lang w:eastAsia="zh-CN"/>
        </w:rPr>
        <w:t xml:space="preserve">załącznik nr </w:t>
      </w:r>
      <w:r w:rsidR="001D2370">
        <w:rPr>
          <w:rFonts w:ascii="Calibri" w:eastAsia="Calibri" w:hAnsi="Calibri" w:cs="Calibri"/>
          <w:b/>
          <w:color w:val="7030A0"/>
          <w:lang w:eastAsia="zh-CN"/>
        </w:rPr>
        <w:t>4</w:t>
      </w:r>
    </w:p>
    <w:p w14:paraId="3D5BC472" w14:textId="77777777" w:rsidR="00C82BF2" w:rsidRPr="00C82BF2" w:rsidRDefault="00C82BF2" w:rsidP="00C82BF2">
      <w:pPr>
        <w:tabs>
          <w:tab w:val="left" w:pos="851"/>
        </w:tabs>
        <w:suppressAutoHyphens/>
        <w:autoSpaceDE w:val="0"/>
        <w:spacing w:after="0" w:line="240" w:lineRule="auto"/>
        <w:ind w:left="851" w:hanging="567"/>
        <w:jc w:val="both"/>
        <w:rPr>
          <w:rFonts w:ascii="Calibri" w:eastAsia="Calibri" w:hAnsi="Calibri" w:cs="Calibri"/>
          <w:color w:val="FF0000"/>
          <w:sz w:val="20"/>
          <w:lang w:eastAsia="zh-CN"/>
        </w:rPr>
      </w:pPr>
    </w:p>
    <w:p w14:paraId="048C11B9" w14:textId="5BE9F1F8" w:rsidR="00C82BF2" w:rsidRPr="00C82BF2" w:rsidRDefault="00C82BF2" w:rsidP="00C82BF2">
      <w:pPr>
        <w:tabs>
          <w:tab w:val="left" w:pos="851"/>
        </w:tabs>
        <w:suppressAutoHyphens/>
        <w:autoSpaceDE w:val="0"/>
        <w:spacing w:after="0" w:line="240" w:lineRule="auto"/>
        <w:ind w:left="851" w:hanging="567"/>
        <w:jc w:val="both"/>
        <w:rPr>
          <w:rFonts w:ascii="Calibri" w:eastAsia="Times New Roman" w:hAnsi="Calibri" w:cs="Calibri"/>
          <w:b/>
          <w:color w:val="7030A0"/>
          <w:sz w:val="20"/>
          <w:lang w:eastAsia="pl-PL"/>
        </w:rPr>
      </w:pPr>
      <w:r>
        <w:rPr>
          <w:rFonts w:ascii="Calibri" w:eastAsia="Calibri" w:hAnsi="Calibri" w:cs="Calibri"/>
          <w:b/>
          <w:lang w:eastAsia="zh-CN"/>
        </w:rPr>
        <w:t>B</w:t>
      </w:r>
      <w:r w:rsidRPr="00C82BF2">
        <w:rPr>
          <w:rFonts w:ascii="Calibri" w:eastAsia="Calibri" w:hAnsi="Calibri" w:cs="Calibri"/>
          <w:b/>
          <w:lang w:eastAsia="zh-CN"/>
        </w:rPr>
        <w:t>) Wykaz osób</w:t>
      </w:r>
      <w:r w:rsidRPr="00C82BF2">
        <w:rPr>
          <w:rFonts w:ascii="Calibri" w:eastAsia="Times New Roman" w:hAnsi="Calibri" w:cs="Calibri"/>
          <w:lang w:eastAsia="pl-PL"/>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Wykaz osób winien być sporządzony według wzoru stanowiącego </w:t>
      </w:r>
      <w:r w:rsidRPr="00C82BF2">
        <w:rPr>
          <w:rFonts w:ascii="Calibri" w:eastAsia="Times New Roman" w:hAnsi="Calibri" w:cs="Calibri"/>
          <w:b/>
          <w:color w:val="7030A0"/>
          <w:lang w:eastAsia="pl-PL"/>
        </w:rPr>
        <w:t xml:space="preserve">załącznik nr </w:t>
      </w:r>
      <w:r w:rsidR="001D2370">
        <w:rPr>
          <w:rFonts w:ascii="Calibri" w:eastAsia="Times New Roman" w:hAnsi="Calibri" w:cs="Calibri"/>
          <w:b/>
          <w:color w:val="7030A0"/>
          <w:lang w:eastAsia="pl-PL"/>
        </w:rPr>
        <w:t>5</w:t>
      </w:r>
      <w:r w:rsidRPr="00C82BF2">
        <w:rPr>
          <w:rFonts w:ascii="Calibri" w:eastAsia="Times New Roman" w:hAnsi="Calibri" w:cs="Calibri"/>
          <w:b/>
          <w:color w:val="7030A0"/>
          <w:lang w:eastAsia="pl-PL"/>
        </w:rPr>
        <w:t xml:space="preserve"> do SWZ</w:t>
      </w:r>
    </w:p>
    <w:p w14:paraId="069A5C14" w14:textId="77777777" w:rsidR="00C82BF2" w:rsidRDefault="00C82BF2" w:rsidP="00D56D8E">
      <w:pPr>
        <w:tabs>
          <w:tab w:val="left" w:pos="0"/>
        </w:tabs>
        <w:spacing w:after="0" w:line="240" w:lineRule="auto"/>
        <w:contextualSpacing/>
        <w:jc w:val="both"/>
        <w:rPr>
          <w:rFonts w:eastAsia="Calibri" w:cstheme="minorHAnsi"/>
        </w:rPr>
      </w:pPr>
    </w:p>
    <w:p w14:paraId="6EF025F0" w14:textId="6BF207D2" w:rsidR="00F03EBF" w:rsidRPr="00F03EBF" w:rsidRDefault="00F03EBF" w:rsidP="00F03EBF">
      <w:pPr>
        <w:tabs>
          <w:tab w:val="left" w:pos="567"/>
        </w:tabs>
        <w:autoSpaceDE w:val="0"/>
        <w:autoSpaceDN w:val="0"/>
        <w:adjustRightInd w:val="0"/>
        <w:spacing w:after="0" w:line="240" w:lineRule="auto"/>
        <w:jc w:val="both"/>
        <w:rPr>
          <w:rFonts w:eastAsia="Calibri" w:cstheme="minorHAnsi"/>
          <w:color w:val="000000"/>
          <w:lang w:eastAsia="pl-PL"/>
        </w:rPr>
      </w:pPr>
      <w:r>
        <w:rPr>
          <w:rFonts w:eastAsia="Calibri" w:cstheme="minorHAnsi"/>
          <w:bCs/>
        </w:rPr>
        <w:t>3.</w:t>
      </w:r>
      <w:r w:rsidRPr="00F03EBF">
        <w:rPr>
          <w:rFonts w:eastAsia="Calibri" w:cstheme="minorHAnsi"/>
          <w:bCs/>
        </w:rPr>
        <w:t xml:space="preserve">Zamawiający </w:t>
      </w:r>
      <w:r w:rsidRPr="00F03EBF">
        <w:rPr>
          <w:rFonts w:eastAsia="Calibri" w:cstheme="minorHAnsi"/>
          <w:b/>
          <w:bCs/>
          <w:color w:val="FF0000"/>
        </w:rPr>
        <w:t>nie żąda</w:t>
      </w:r>
      <w:r w:rsidRPr="00F03EBF">
        <w:rPr>
          <w:rFonts w:eastAsia="Calibri" w:cstheme="minorHAnsi"/>
          <w:bCs/>
        </w:rPr>
        <w:t xml:space="preserve"> od wykonawcy podmiotowych środków dowodowych dotyczących podwykonawców niebędących podmiotami udostępniającymi zasoby na zasadach określonych w art. 118 </w:t>
      </w:r>
      <w:proofErr w:type="spellStart"/>
      <w:r w:rsidRPr="00F03EBF">
        <w:rPr>
          <w:rFonts w:eastAsia="Calibri" w:cstheme="minorHAnsi"/>
          <w:bCs/>
        </w:rPr>
        <w:t>uPzp</w:t>
      </w:r>
      <w:proofErr w:type="spellEnd"/>
      <w:r w:rsidRPr="00F03EBF">
        <w:rPr>
          <w:rFonts w:eastAsia="Calibri" w:cstheme="minorHAnsi"/>
          <w:bCs/>
        </w:rPr>
        <w:t>.</w:t>
      </w:r>
    </w:p>
    <w:p w14:paraId="0DEC6D7D" w14:textId="77777777" w:rsidR="00F03EBF" w:rsidRPr="00F03EBF" w:rsidRDefault="00F03EBF" w:rsidP="00F03EBF">
      <w:pPr>
        <w:autoSpaceDE w:val="0"/>
        <w:autoSpaceDN w:val="0"/>
        <w:adjustRightInd w:val="0"/>
        <w:spacing w:after="0" w:line="240" w:lineRule="auto"/>
        <w:ind w:left="567" w:hanging="567"/>
        <w:jc w:val="both"/>
        <w:rPr>
          <w:rFonts w:eastAsia="Calibri" w:cstheme="minorHAnsi"/>
          <w:color w:val="000000"/>
          <w:lang w:eastAsia="pl-PL"/>
        </w:rPr>
      </w:pPr>
    </w:p>
    <w:p w14:paraId="42310D48" w14:textId="57A651CF" w:rsidR="00F03EBF" w:rsidRPr="00F03EBF" w:rsidRDefault="00F03EBF" w:rsidP="00F03EBF">
      <w:pPr>
        <w:autoSpaceDE w:val="0"/>
        <w:autoSpaceDN w:val="0"/>
        <w:adjustRightInd w:val="0"/>
        <w:spacing w:after="0" w:line="240" w:lineRule="auto"/>
        <w:jc w:val="both"/>
        <w:rPr>
          <w:rFonts w:eastAsia="Calibri" w:cstheme="minorHAnsi"/>
          <w:color w:val="000000"/>
          <w:lang w:eastAsia="pl-PL"/>
        </w:rPr>
      </w:pPr>
      <w:r>
        <w:rPr>
          <w:rFonts w:eastAsia="Calibri" w:cstheme="minorHAnsi"/>
        </w:rPr>
        <w:t>4.</w:t>
      </w:r>
      <w:r w:rsidRPr="00F03EBF">
        <w:rPr>
          <w:rFonts w:eastAsia="Calibri" w:cstheme="minorHAnsi"/>
        </w:rPr>
        <w:t xml:space="preserve">Podmiotowe środki dowodowe oraz inne dokumenty lub oświadczenia, składa się w formie elektronicznej, w postaci elektronicznej opatrzonej kwalifikowanym podpisem elektronicznym, podpisem zaufanym lub podpisem osobistym, w formie pisemnej lub w formie dokumentowej, w zakresie i w sposób określony w przepisach wydanych na podstawie art. 70 </w:t>
      </w:r>
      <w:proofErr w:type="spellStart"/>
      <w:r w:rsidRPr="00F03EBF">
        <w:rPr>
          <w:rFonts w:eastAsia="Calibri" w:cstheme="minorHAnsi"/>
        </w:rPr>
        <w:t>uPzp</w:t>
      </w:r>
      <w:proofErr w:type="spellEnd"/>
      <w:r w:rsidRPr="00F03EBF">
        <w:rPr>
          <w:rFonts w:eastAsia="Calibri" w:cstheme="minorHAnsi"/>
        </w:rPr>
        <w:t>.</w:t>
      </w:r>
    </w:p>
    <w:p w14:paraId="2213DC1E" w14:textId="77777777" w:rsidR="00F03EBF" w:rsidRDefault="00F03EBF" w:rsidP="00D56D8E">
      <w:pPr>
        <w:tabs>
          <w:tab w:val="left" w:pos="0"/>
        </w:tabs>
        <w:spacing w:after="0" w:line="240" w:lineRule="auto"/>
        <w:contextualSpacing/>
        <w:jc w:val="both"/>
        <w:rPr>
          <w:rFonts w:ascii="Calibri" w:eastAsia="Calibri" w:hAnsi="Calibri" w:cs="Calibri"/>
        </w:rPr>
      </w:pPr>
    </w:p>
    <w:p w14:paraId="76E84A38" w14:textId="77777777" w:rsidR="00D56D8E" w:rsidRPr="006F363D" w:rsidRDefault="00D56D8E" w:rsidP="00D56D8E">
      <w:pPr>
        <w:tabs>
          <w:tab w:val="left" w:pos="0"/>
        </w:tabs>
        <w:spacing w:after="0" w:line="240" w:lineRule="auto"/>
        <w:ind w:left="1440"/>
        <w:contextualSpacing/>
        <w:jc w:val="both"/>
        <w:rPr>
          <w:rFonts w:ascii="Calibri" w:eastAsia="Calibri" w:hAnsi="Calibri" w:cs="Calibri"/>
        </w:rPr>
      </w:pPr>
    </w:p>
    <w:p w14:paraId="5005985F" w14:textId="77777777" w:rsidR="006F5CAC" w:rsidRPr="006F5CAC" w:rsidRDefault="006F5CAC" w:rsidP="006F5CAC">
      <w:pPr>
        <w:numPr>
          <w:ilvl w:val="0"/>
          <w:numId w:val="1"/>
        </w:numPr>
        <w:spacing w:before="240" w:after="200" w:line="256" w:lineRule="auto"/>
        <w:contextualSpacing/>
        <w:jc w:val="both"/>
        <w:rPr>
          <w:rFonts w:ascii="Calibri" w:eastAsia="Times New Roman" w:hAnsi="Calibri" w:cs="Calibri"/>
          <w:b/>
          <w:u w:val="single"/>
        </w:rPr>
      </w:pPr>
      <w:r w:rsidRPr="006F5CAC">
        <w:rPr>
          <w:rFonts w:ascii="Calibri" w:eastAsia="Times New Roman" w:hAnsi="Calibri" w:cs="Calibri"/>
          <w:b/>
          <w:u w:val="single"/>
        </w:rPr>
        <w:t xml:space="preserve">Potencjał podmiotu trzeciego </w:t>
      </w:r>
    </w:p>
    <w:p w14:paraId="01B35A91" w14:textId="77777777" w:rsidR="006F5CAC" w:rsidRPr="006F5CAC" w:rsidRDefault="006F5CAC" w:rsidP="006F5CAC">
      <w:pPr>
        <w:widowControl w:val="0"/>
        <w:spacing w:after="0" w:line="276" w:lineRule="auto"/>
        <w:jc w:val="both"/>
        <w:rPr>
          <w:rFonts w:ascii="Calibri" w:eastAsia="Times New Roman" w:hAnsi="Calibri" w:cs="Calibri"/>
          <w:lang w:eastAsia="pl-PL"/>
        </w:rPr>
      </w:pPr>
    </w:p>
    <w:p w14:paraId="58A62F49"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Cs/>
          <w:lang w:eastAsia="pl-PL"/>
        </w:rPr>
        <w:t xml:space="preserve">Informacje w zakresie polegania na zasobach podmiotu udostępniającego: </w:t>
      </w:r>
    </w:p>
    <w:p w14:paraId="7A70EFB7"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p>
    <w:p w14:paraId="59A93B69" w14:textId="77777777" w:rsidR="006F5CAC" w:rsidRPr="006F5CAC" w:rsidRDefault="006F5CAC" w:rsidP="006F5CAC">
      <w:pPr>
        <w:tabs>
          <w:tab w:val="left" w:pos="284"/>
        </w:tabs>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1.</w:t>
      </w:r>
      <w:r w:rsidRPr="006F5CAC">
        <w:rPr>
          <w:rFonts w:ascii="Calibri" w:eastAsia="Calibri" w:hAnsi="Calibri" w:cs="Calibri"/>
          <w:bCs/>
          <w:lang w:eastAsia="pl-PL"/>
        </w:rPr>
        <w:t xml:space="preserve"> </w:t>
      </w:r>
      <w:r w:rsidRPr="006F5CAC">
        <w:rPr>
          <w:rFonts w:ascii="Calibri" w:eastAsia="Calibri" w:hAnsi="Calibri" w:cs="Calibri"/>
          <w:bCs/>
          <w:lang w:eastAsia="pl-PL"/>
        </w:rPr>
        <w:tab/>
        <w:t xml:space="preserve">Wykonawca może w celu potwierdzenia spełniania warunków udziału w postępowaniu, </w:t>
      </w:r>
      <w:r w:rsidRPr="006F5CAC">
        <w:rPr>
          <w:rFonts w:ascii="Calibri" w:eastAsia="Calibri" w:hAnsi="Calibri" w:cs="Calibri"/>
          <w:bCs/>
          <w:lang w:eastAsia="pl-PL"/>
        </w:rPr>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4C5915C4" w14:textId="77777777" w:rsidR="006F5CAC" w:rsidRPr="006F5CAC" w:rsidRDefault="006F5CAC" w:rsidP="006F5CAC">
      <w:pPr>
        <w:tabs>
          <w:tab w:val="left" w:pos="426"/>
        </w:tabs>
        <w:autoSpaceDE w:val="0"/>
        <w:autoSpaceDN w:val="0"/>
        <w:adjustRightInd w:val="0"/>
        <w:spacing w:after="0" w:line="240" w:lineRule="auto"/>
        <w:jc w:val="both"/>
        <w:rPr>
          <w:rFonts w:ascii="Calibri" w:eastAsia="Calibri" w:hAnsi="Calibri" w:cs="Calibri"/>
          <w:bCs/>
          <w:i/>
          <w:iCs/>
          <w:lang w:eastAsia="pl-PL"/>
        </w:rPr>
      </w:pPr>
      <w:r w:rsidRPr="006F5CAC">
        <w:rPr>
          <w:rFonts w:ascii="Calibri" w:eastAsia="Calibri" w:hAnsi="Calibri" w:cs="Calibri"/>
          <w:b/>
          <w:bCs/>
          <w:lang w:eastAsia="pl-PL"/>
        </w:rPr>
        <w:t>2.</w:t>
      </w:r>
      <w:r w:rsidRPr="006F5CAC">
        <w:rPr>
          <w:rFonts w:ascii="Calibri" w:eastAsia="Calibri" w:hAnsi="Calibri" w:cs="Calibri"/>
          <w:b/>
          <w:bCs/>
          <w:lang w:eastAsia="pl-PL"/>
        </w:rPr>
        <w:tab/>
      </w:r>
      <w:r w:rsidRPr="006F5CAC">
        <w:rPr>
          <w:rFonts w:ascii="Calibri" w:eastAsia="Calibri" w:hAnsi="Calibri" w:cs="Calibri"/>
          <w:bCs/>
          <w:i/>
          <w:iCs/>
          <w:lang w:eastAsia="pl-PL"/>
        </w:rPr>
        <w:t xml:space="preserve">Wykonawca, który polega na zdolnościach lub sytuacji innych podmiotów udostepniających zasoby, składa, 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w:t>
      </w:r>
    </w:p>
    <w:p w14:paraId="10A4EC41" w14:textId="77777777" w:rsidR="006F5CAC" w:rsidRPr="006F5CAC" w:rsidRDefault="006F5CAC" w:rsidP="006F5CAC">
      <w:pPr>
        <w:autoSpaceDE w:val="0"/>
        <w:autoSpaceDN w:val="0"/>
        <w:adjustRightInd w:val="0"/>
        <w:spacing w:after="0" w:line="240" w:lineRule="auto"/>
        <w:ind w:left="1070" w:hanging="644"/>
        <w:jc w:val="both"/>
        <w:rPr>
          <w:rFonts w:ascii="Calibri" w:eastAsia="Calibri" w:hAnsi="Calibri" w:cs="Calibri"/>
          <w:b/>
          <w:bCs/>
          <w:lang w:eastAsia="pl-PL"/>
        </w:rPr>
      </w:pPr>
      <w:r w:rsidRPr="006F5CAC">
        <w:rPr>
          <w:rFonts w:ascii="Calibri" w:eastAsia="Calibri" w:hAnsi="Calibri" w:cs="Calibri"/>
          <w:b/>
          <w:bCs/>
          <w:lang w:eastAsia="pl-PL"/>
        </w:rPr>
        <w:t xml:space="preserve">Zobowiązanie to musi precyzować w szczególności: </w:t>
      </w:r>
    </w:p>
    <w:p w14:paraId="22082A3E" w14:textId="77777777" w:rsidR="006F5CAC" w:rsidRPr="006F5CAC" w:rsidRDefault="006F5CAC" w:rsidP="006F5CAC">
      <w:pPr>
        <w:autoSpaceDE w:val="0"/>
        <w:autoSpaceDN w:val="0"/>
        <w:adjustRightInd w:val="0"/>
        <w:spacing w:after="0" w:line="240" w:lineRule="auto"/>
        <w:ind w:left="1276"/>
        <w:jc w:val="both"/>
        <w:rPr>
          <w:rFonts w:ascii="Calibri" w:eastAsia="Calibri" w:hAnsi="Calibri" w:cs="Calibri"/>
          <w:bCs/>
          <w:lang w:eastAsia="pl-PL"/>
        </w:rPr>
      </w:pPr>
      <w:r w:rsidRPr="006F5CAC">
        <w:rPr>
          <w:rFonts w:ascii="Calibri" w:eastAsia="Calibri" w:hAnsi="Calibri" w:cs="Calibri"/>
          <w:bCs/>
          <w:lang w:eastAsia="pl-PL"/>
        </w:rPr>
        <w:t xml:space="preserve">2.1.1 zakres dostępnych Wykonawcy zasobów udostępniającego zasoby, </w:t>
      </w:r>
    </w:p>
    <w:p w14:paraId="2E4961F1" w14:textId="77777777" w:rsidR="006F5CAC" w:rsidRPr="006F5CAC" w:rsidRDefault="006F5CAC" w:rsidP="006F5CAC">
      <w:pPr>
        <w:autoSpaceDE w:val="0"/>
        <w:autoSpaceDN w:val="0"/>
        <w:adjustRightInd w:val="0"/>
        <w:spacing w:after="0" w:line="240" w:lineRule="auto"/>
        <w:ind w:left="1276"/>
        <w:jc w:val="both"/>
        <w:rPr>
          <w:rFonts w:ascii="Calibri" w:eastAsia="Calibri" w:hAnsi="Calibri" w:cs="Calibri"/>
          <w:bCs/>
          <w:lang w:eastAsia="pl-PL"/>
        </w:rPr>
      </w:pPr>
      <w:r w:rsidRPr="006F5CAC">
        <w:rPr>
          <w:rFonts w:ascii="Calibri" w:eastAsia="Calibri" w:hAnsi="Calibri" w:cs="Calibri"/>
          <w:bCs/>
          <w:lang w:eastAsia="pl-PL"/>
        </w:rPr>
        <w:t xml:space="preserve">2.1.2 sposób i okres udostępnienia Wykonawcy i wykorzystania przez niego zasobów podmiotu udostępniającego te zasoby przy wykonywaniu zamówienia; </w:t>
      </w:r>
    </w:p>
    <w:p w14:paraId="503F3716" w14:textId="77777777" w:rsidR="006F5CAC" w:rsidRPr="006F5CAC" w:rsidRDefault="006F5CAC" w:rsidP="006F5CAC">
      <w:pPr>
        <w:autoSpaceDE w:val="0"/>
        <w:autoSpaceDN w:val="0"/>
        <w:adjustRightInd w:val="0"/>
        <w:spacing w:after="0" w:line="240" w:lineRule="auto"/>
        <w:ind w:left="1276"/>
        <w:jc w:val="both"/>
        <w:rPr>
          <w:rFonts w:ascii="Calibri" w:eastAsia="Calibri" w:hAnsi="Calibri" w:cs="Calibri"/>
          <w:bCs/>
          <w:lang w:eastAsia="pl-PL"/>
        </w:rPr>
      </w:pPr>
      <w:r w:rsidRPr="006F5CAC">
        <w:rPr>
          <w:rFonts w:ascii="Calibri" w:eastAsia="Calibri" w:hAnsi="Calibri" w:cs="Calibri"/>
          <w:bCs/>
          <w:lang w:eastAsia="pl-PL"/>
        </w:rPr>
        <w:t xml:space="preserve">2.1.3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4312D59"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3.</w:t>
      </w:r>
      <w:r w:rsidRPr="006F5CAC">
        <w:rPr>
          <w:rFonts w:ascii="Calibri" w:eastAsia="Calibri" w:hAnsi="Calibri" w:cs="Calibri"/>
          <w:bCs/>
          <w:lang w:eastAsia="pl-PL"/>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 </w:t>
      </w:r>
    </w:p>
    <w:p w14:paraId="0DA56775" w14:textId="77777777" w:rsidR="006F5CAC" w:rsidRPr="006F5CAC" w:rsidRDefault="006F5CAC" w:rsidP="006F5CAC">
      <w:pPr>
        <w:tabs>
          <w:tab w:val="left" w:pos="284"/>
        </w:tabs>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4</w:t>
      </w:r>
      <w:r w:rsidRPr="006F5CAC">
        <w:rPr>
          <w:rFonts w:ascii="Calibri" w:eastAsia="Calibri" w:hAnsi="Calibri" w:cs="Calibri"/>
          <w:bCs/>
          <w:lang w:eastAsia="pl-PL"/>
        </w:rPr>
        <w:t>.</w:t>
      </w:r>
      <w:r w:rsidRPr="006F5CAC">
        <w:rPr>
          <w:rFonts w:ascii="Calibri" w:eastAsia="Calibri" w:hAnsi="Calibri" w:cs="Calibri"/>
          <w:bCs/>
          <w:lang w:eastAsia="pl-PL"/>
        </w:rPr>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1D7EA8DB"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5.</w:t>
      </w:r>
      <w:r w:rsidRPr="006F5CAC">
        <w:rPr>
          <w:rFonts w:ascii="Calibri" w:eastAsia="Calibri" w:hAnsi="Calibri" w:cs="Calibri"/>
          <w:bCs/>
          <w:lang w:eastAsia="pl-PL"/>
        </w:rPr>
        <w:t xml:space="preserve">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w:t>
      </w:r>
    </w:p>
    <w:p w14:paraId="1F2099A0" w14:textId="77777777" w:rsidR="006F5CAC" w:rsidRPr="006F5CAC" w:rsidRDefault="006F5CAC" w:rsidP="00584A62">
      <w:pPr>
        <w:numPr>
          <w:ilvl w:val="0"/>
          <w:numId w:val="16"/>
        </w:numPr>
        <w:tabs>
          <w:tab w:val="left" w:pos="1134"/>
        </w:tabs>
        <w:autoSpaceDE w:val="0"/>
        <w:autoSpaceDN w:val="0"/>
        <w:adjustRightInd w:val="0"/>
        <w:spacing w:after="0" w:line="240" w:lineRule="auto"/>
        <w:ind w:left="1134"/>
        <w:jc w:val="both"/>
        <w:rPr>
          <w:rFonts w:ascii="Calibri" w:eastAsia="Calibri" w:hAnsi="Calibri" w:cs="Calibri"/>
          <w:bCs/>
          <w:lang w:eastAsia="pl-PL"/>
        </w:rPr>
      </w:pPr>
      <w:r w:rsidRPr="006F5CAC">
        <w:rPr>
          <w:rFonts w:ascii="Calibri" w:eastAsia="Calibri" w:hAnsi="Calibri" w:cs="Calibri"/>
          <w:bCs/>
          <w:lang w:eastAsia="pl-PL"/>
        </w:rPr>
        <w:t xml:space="preserve">zastąpił ten podmiot innym podmiotem lub podmiotami albo </w:t>
      </w:r>
    </w:p>
    <w:p w14:paraId="40B24E37" w14:textId="77777777" w:rsidR="006F5CAC" w:rsidRPr="006F5CAC" w:rsidRDefault="006F5CAC" w:rsidP="00584A62">
      <w:pPr>
        <w:numPr>
          <w:ilvl w:val="0"/>
          <w:numId w:val="16"/>
        </w:numPr>
        <w:tabs>
          <w:tab w:val="left" w:pos="1134"/>
        </w:tabs>
        <w:autoSpaceDE w:val="0"/>
        <w:autoSpaceDN w:val="0"/>
        <w:adjustRightInd w:val="0"/>
        <w:spacing w:after="0" w:line="240" w:lineRule="auto"/>
        <w:ind w:left="1134"/>
        <w:jc w:val="both"/>
        <w:rPr>
          <w:rFonts w:ascii="Calibri" w:eastAsia="Calibri" w:hAnsi="Calibri" w:cs="Calibri"/>
          <w:bCs/>
          <w:lang w:eastAsia="pl-PL"/>
        </w:rPr>
      </w:pPr>
      <w:r w:rsidRPr="006F5CAC">
        <w:rPr>
          <w:rFonts w:ascii="Calibri" w:eastAsia="Calibri" w:hAnsi="Calibri" w:cs="Calibri"/>
          <w:bCs/>
          <w:lang w:eastAsia="pl-PL"/>
        </w:rPr>
        <w:t xml:space="preserve">wykazał, że samodzielnie spełnia warunki udziału w postepowaniu. </w:t>
      </w:r>
    </w:p>
    <w:p w14:paraId="136F6B93"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6.</w:t>
      </w:r>
      <w:r w:rsidRPr="006F5CAC">
        <w:rPr>
          <w:rFonts w:ascii="Calibri" w:eastAsia="Calibri" w:hAnsi="Calibri" w:cs="Calibri"/>
          <w:bCs/>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47EA6D7" w14:textId="77777777" w:rsidR="006F5CAC" w:rsidRPr="006F5CAC" w:rsidRDefault="006F5CAC" w:rsidP="006F5CAC">
      <w:pPr>
        <w:tabs>
          <w:tab w:val="left" w:pos="567"/>
          <w:tab w:val="left" w:pos="851"/>
        </w:tabs>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7.</w:t>
      </w:r>
      <w:r w:rsidRPr="006F5CAC">
        <w:rPr>
          <w:rFonts w:ascii="Calibri" w:eastAsia="Calibri" w:hAnsi="Calibri" w:cs="Calibri"/>
          <w:bCs/>
          <w:lang w:eastAsia="pl-PL"/>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(jeżeli dotyczy).</w:t>
      </w:r>
    </w:p>
    <w:p w14:paraId="79D36809"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8.</w:t>
      </w:r>
      <w:r w:rsidRPr="006F5CAC">
        <w:rPr>
          <w:rFonts w:ascii="Calibri" w:eastAsia="Calibri" w:hAnsi="Calibri" w:cs="Calibri"/>
          <w:bCs/>
          <w:lang w:eastAsia="pl-PL"/>
        </w:rPr>
        <w:t xml:space="preserve"> Celem wykazania braku podstaw do wykluczenia, o których mowa w Rozdziale XIII SWZ oraz spełnienia warunków udziału w postępowaniu, o których mowa w Rozdziale XII SWZ Podmioty składają oświadczania i dokumenty określone w Rozdziale XIV SWZ - dotyczące braku podstaw wykluczenia w sposób i w trybie tam określonym.</w:t>
      </w:r>
    </w:p>
    <w:p w14:paraId="3E4B0A9F" w14:textId="77777777" w:rsidR="006F5CAC" w:rsidRPr="006F5CAC" w:rsidRDefault="006F5CAC" w:rsidP="006F5CAC">
      <w:pPr>
        <w:tabs>
          <w:tab w:val="left" w:pos="993"/>
        </w:tabs>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9.</w:t>
      </w:r>
      <w:r w:rsidRPr="006F5CAC">
        <w:rPr>
          <w:rFonts w:ascii="Calibri" w:eastAsia="Calibri" w:hAnsi="Calibri" w:cs="Calibri"/>
          <w:bCs/>
          <w:lang w:eastAsia="pl-PL"/>
        </w:rPr>
        <w:t xml:space="preserve"> Dokumenty te powinny potwierdzać spełnienie warunków udziału w postępowaniu oraz brak podstaw wykluczenia, w zakresie, w którym każdy z Podmiotów wykazuje spełnienie warunków udziału w postępowaniu oraz brak podstaw wykluczenia. </w:t>
      </w:r>
    </w:p>
    <w:p w14:paraId="5FE33839"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
          <w:bCs/>
          <w:lang w:eastAsia="pl-PL"/>
        </w:rPr>
        <w:t>10.</w:t>
      </w:r>
      <w:r w:rsidRPr="006F5CAC">
        <w:rPr>
          <w:rFonts w:ascii="Calibri" w:eastAsia="Calibri" w:hAnsi="Calibri" w:cs="Calibri"/>
          <w:bCs/>
          <w:lang w:eastAsia="pl-PL"/>
        </w:rPr>
        <w:t xml:space="preserve"> Podmiot, który zobowiązał się do udostępnienia zasobów nie może podlegać wykluczeniu </w:t>
      </w:r>
      <w:r w:rsidRPr="006F5CAC">
        <w:rPr>
          <w:rFonts w:ascii="Calibri" w:eastAsia="Calibri" w:hAnsi="Calibri" w:cs="Calibri"/>
          <w:bCs/>
          <w:lang w:eastAsia="pl-PL"/>
        </w:rPr>
        <w:br/>
        <w:t xml:space="preserve">w okolicznościach, o których mowa Rozdziale XIII SWZ. </w:t>
      </w:r>
    </w:p>
    <w:p w14:paraId="2AF0C0F8" w14:textId="77777777" w:rsidR="006F5CAC" w:rsidRPr="006F5CAC" w:rsidRDefault="006F5CAC" w:rsidP="006F5CAC">
      <w:pPr>
        <w:autoSpaceDE w:val="0"/>
        <w:autoSpaceDN w:val="0"/>
        <w:adjustRightInd w:val="0"/>
        <w:spacing w:after="0" w:line="240" w:lineRule="auto"/>
        <w:ind w:left="993" w:hanging="567"/>
        <w:jc w:val="both"/>
        <w:rPr>
          <w:rFonts w:ascii="Calibri" w:eastAsia="Calibri" w:hAnsi="Calibri" w:cs="Calibri"/>
          <w:bCs/>
          <w:lang w:eastAsia="pl-PL"/>
        </w:rPr>
      </w:pPr>
    </w:p>
    <w:p w14:paraId="7127B0E6" w14:textId="77777777" w:rsidR="006F5CAC" w:rsidRPr="006F5CAC" w:rsidRDefault="006F5CAC" w:rsidP="006F5CAC">
      <w:pPr>
        <w:numPr>
          <w:ilvl w:val="0"/>
          <w:numId w:val="1"/>
        </w:numPr>
        <w:autoSpaceDE w:val="0"/>
        <w:autoSpaceDN w:val="0"/>
        <w:adjustRightInd w:val="0"/>
        <w:spacing w:after="240" w:line="256" w:lineRule="auto"/>
        <w:jc w:val="both"/>
        <w:rPr>
          <w:rFonts w:ascii="Calibri" w:eastAsia="Calibri" w:hAnsi="Calibri" w:cs="Calibri"/>
          <w:b/>
          <w:color w:val="000000"/>
          <w:u w:val="single"/>
          <w:lang w:eastAsia="pl-PL"/>
        </w:rPr>
      </w:pPr>
      <w:r w:rsidRPr="006F5CAC">
        <w:rPr>
          <w:rFonts w:ascii="Calibri" w:eastAsia="Calibri" w:hAnsi="Calibri" w:cs="Calibri"/>
          <w:b/>
          <w:bCs/>
          <w:color w:val="000000"/>
          <w:u w:val="single"/>
          <w:lang w:eastAsia="pl-PL"/>
        </w:rPr>
        <w:t>Wykonawcy wspólnie ubiegający się o udzielenie zamówienia (Konsorcjum/spółka cywilna):</w:t>
      </w:r>
    </w:p>
    <w:p w14:paraId="1ABA5A59" w14:textId="77777777" w:rsidR="006F5CAC" w:rsidRPr="006F5CAC" w:rsidRDefault="006F5CAC" w:rsidP="00584A62">
      <w:pPr>
        <w:numPr>
          <w:ilvl w:val="0"/>
          <w:numId w:val="33"/>
        </w:numPr>
        <w:spacing w:before="240" w:after="200" w:line="256" w:lineRule="auto"/>
        <w:contextualSpacing/>
        <w:jc w:val="both"/>
        <w:rPr>
          <w:rFonts w:ascii="Calibri" w:eastAsia="Times New Roman" w:hAnsi="Calibri" w:cs="Calibri"/>
          <w:b/>
          <w:bCs/>
        </w:rPr>
      </w:pPr>
      <w:r w:rsidRPr="006F5CAC">
        <w:rPr>
          <w:rFonts w:ascii="Calibri" w:eastAsia="Times New Roman" w:hAnsi="Calibri" w:cs="Calibri"/>
        </w:rPr>
        <w:t>Wykonawcy mogą ubiegać się wspólnie o udzielenie zamówienia, w takim przypadku:</w:t>
      </w:r>
      <w:r w:rsidRPr="006F5CAC">
        <w:rPr>
          <w:rFonts w:ascii="Calibri" w:eastAsia="Times New Roman" w:hAnsi="Calibri" w:cs="Calibri"/>
          <w:bCs/>
        </w:rPr>
        <w:t xml:space="preserve"> Wykonawcy występujący wspólnie są zobowiązani do </w:t>
      </w:r>
      <w:r w:rsidRPr="006F5CAC">
        <w:rPr>
          <w:rFonts w:ascii="Calibri" w:eastAsia="Times New Roman" w:hAnsi="Calibri" w:cs="Calibri"/>
          <w:b/>
          <w:bCs/>
        </w:rPr>
        <w:t>ustanowienia pełnomocnika</w:t>
      </w:r>
      <w:r w:rsidRPr="006F5CAC">
        <w:rPr>
          <w:rFonts w:ascii="Calibri" w:eastAsia="Times New Roman" w:hAnsi="Calibri" w:cs="Calibri"/>
          <w:bCs/>
        </w:rPr>
        <w:t xml:space="preserve"> do reprezentowania ich w postępowaniu albo do reprezentowania ich w postępowaniu i zawarcia umowy w sprawie przedmiotowego zamówienia publicznego.</w:t>
      </w:r>
    </w:p>
    <w:p w14:paraId="7A28C64B" w14:textId="77777777" w:rsidR="006F5CAC" w:rsidRPr="006F5CAC" w:rsidRDefault="006F5CAC" w:rsidP="00584A62">
      <w:pPr>
        <w:numPr>
          <w:ilvl w:val="0"/>
          <w:numId w:val="33"/>
        </w:numPr>
        <w:spacing w:after="0" w:line="256" w:lineRule="auto"/>
        <w:contextualSpacing/>
        <w:jc w:val="both"/>
        <w:rPr>
          <w:rFonts w:ascii="Calibri" w:eastAsia="Times New Roman" w:hAnsi="Calibri" w:cs="Calibri"/>
          <w:b/>
          <w:bCs/>
        </w:rPr>
      </w:pPr>
      <w:r w:rsidRPr="006F5CAC">
        <w:rPr>
          <w:rFonts w:ascii="Calibri" w:eastAsia="Times New Roman" w:hAnsi="Calibri" w:cs="Calibri"/>
          <w:bCs/>
        </w:rPr>
        <w:t xml:space="preserve">Pełnomocnictwo powinno być </w:t>
      </w:r>
      <w:r w:rsidRPr="006F5CAC">
        <w:rPr>
          <w:rFonts w:ascii="Calibri" w:eastAsia="Times New Roman" w:hAnsi="Calibri" w:cs="Calibri"/>
          <w:b/>
          <w:bCs/>
        </w:rPr>
        <w:t>załączone do oferty</w:t>
      </w:r>
      <w:r w:rsidRPr="006F5CAC">
        <w:rPr>
          <w:rFonts w:ascii="Calibri" w:eastAsia="Times New Roman" w:hAnsi="Calibri" w:cs="Calibri"/>
          <w:bCs/>
        </w:rPr>
        <w:t xml:space="preserve"> i </w:t>
      </w:r>
      <w:r w:rsidRPr="006F5CAC">
        <w:rPr>
          <w:rFonts w:ascii="Calibri" w:eastAsia="Times New Roman" w:hAnsi="Calibri" w:cs="Calibri"/>
          <w:b/>
          <w:bCs/>
        </w:rPr>
        <w:t>zawierać w szczególności wskazanie</w:t>
      </w:r>
      <w:r w:rsidRPr="006F5CAC">
        <w:rPr>
          <w:rFonts w:ascii="Calibri" w:eastAsia="Times New Roman" w:hAnsi="Calibri" w:cs="Calibri"/>
          <w:bCs/>
        </w:rPr>
        <w:t>:</w:t>
      </w:r>
    </w:p>
    <w:p w14:paraId="094C33C5" w14:textId="77777777" w:rsidR="006F5CAC" w:rsidRPr="006F5CAC" w:rsidRDefault="006F5CAC" w:rsidP="00584A62">
      <w:pPr>
        <w:numPr>
          <w:ilvl w:val="1"/>
          <w:numId w:val="33"/>
        </w:numPr>
        <w:spacing w:after="0" w:line="256" w:lineRule="auto"/>
        <w:ind w:left="1134"/>
        <w:contextualSpacing/>
        <w:jc w:val="both"/>
        <w:rPr>
          <w:rFonts w:ascii="Calibri" w:eastAsia="Times New Roman" w:hAnsi="Calibri" w:cs="Calibri"/>
          <w:b/>
          <w:bCs/>
        </w:rPr>
      </w:pPr>
      <w:r w:rsidRPr="006F5CAC">
        <w:rPr>
          <w:rFonts w:ascii="Calibri" w:eastAsia="Times New Roman" w:hAnsi="Calibri" w:cs="Calibri"/>
          <w:bCs/>
        </w:rPr>
        <w:t>postępowania o zamówienie publiczne, którego dotyczą,</w:t>
      </w:r>
    </w:p>
    <w:p w14:paraId="4B6ABE3E" w14:textId="77777777" w:rsidR="006F5CAC" w:rsidRPr="006F5CAC" w:rsidRDefault="006F5CAC" w:rsidP="00584A62">
      <w:pPr>
        <w:numPr>
          <w:ilvl w:val="1"/>
          <w:numId w:val="33"/>
        </w:numPr>
        <w:spacing w:after="0" w:line="256" w:lineRule="auto"/>
        <w:ind w:left="1134"/>
        <w:contextualSpacing/>
        <w:jc w:val="both"/>
        <w:rPr>
          <w:rFonts w:ascii="Calibri" w:eastAsia="Times New Roman" w:hAnsi="Calibri" w:cs="Calibri"/>
          <w:b/>
          <w:bCs/>
        </w:rPr>
      </w:pPr>
      <w:r w:rsidRPr="006F5CAC">
        <w:rPr>
          <w:rFonts w:ascii="Calibri" w:eastAsia="Times New Roman" w:hAnsi="Calibri" w:cs="Calibri"/>
          <w:bCs/>
        </w:rPr>
        <w:t>wszystkich wykonawców ubiegających się wspólnie o udzielenie zamówienia wymienionych z nazwy z określeniem adresu siedziby,</w:t>
      </w:r>
    </w:p>
    <w:p w14:paraId="59113AC5" w14:textId="77777777" w:rsidR="006F5CAC" w:rsidRPr="006F5CAC" w:rsidRDefault="006F5CAC" w:rsidP="00584A62">
      <w:pPr>
        <w:numPr>
          <w:ilvl w:val="1"/>
          <w:numId w:val="33"/>
        </w:numPr>
        <w:spacing w:after="0" w:line="256" w:lineRule="auto"/>
        <w:ind w:left="1134"/>
        <w:contextualSpacing/>
        <w:jc w:val="both"/>
        <w:rPr>
          <w:rFonts w:ascii="Calibri" w:eastAsia="Times New Roman" w:hAnsi="Calibri" w:cs="Calibri"/>
          <w:b/>
          <w:bCs/>
        </w:rPr>
      </w:pPr>
      <w:r w:rsidRPr="006F5CAC">
        <w:rPr>
          <w:rFonts w:ascii="Calibri" w:eastAsia="Times New Roman" w:hAnsi="Calibri" w:cs="Calibri"/>
          <w:bCs/>
        </w:rPr>
        <w:t>ustanowionego pełnomocnika oraz zakresu jego umocowania.</w:t>
      </w:r>
    </w:p>
    <w:p w14:paraId="05088723" w14:textId="77777777" w:rsidR="006F5CAC" w:rsidRPr="006F5CAC" w:rsidRDefault="006F5CAC" w:rsidP="00584A62">
      <w:pPr>
        <w:numPr>
          <w:ilvl w:val="0"/>
          <w:numId w:val="33"/>
        </w:numPr>
        <w:spacing w:after="0" w:line="256" w:lineRule="auto"/>
        <w:contextualSpacing/>
        <w:jc w:val="both"/>
        <w:rPr>
          <w:rFonts w:ascii="Calibri" w:eastAsia="Times New Roman" w:hAnsi="Calibri" w:cs="Calibri"/>
          <w:bCs/>
        </w:rPr>
      </w:pPr>
      <w:r w:rsidRPr="006F5CAC">
        <w:rPr>
          <w:rFonts w:ascii="Calibri" w:eastAsia="Times New Roman" w:hAnsi="Calibri" w:cs="Calibri"/>
          <w:bCs/>
        </w:rPr>
        <w:t>Wszelka korespondencja prowadzona będzie przez zamawiającego wyłącznie z pełnomocnikiem.</w:t>
      </w:r>
    </w:p>
    <w:p w14:paraId="33350EF3" w14:textId="77777777" w:rsidR="006F5CAC" w:rsidRPr="006F5CAC" w:rsidRDefault="006F5CAC" w:rsidP="00584A62">
      <w:pPr>
        <w:numPr>
          <w:ilvl w:val="0"/>
          <w:numId w:val="33"/>
        </w:numPr>
        <w:spacing w:after="0" w:line="256" w:lineRule="auto"/>
        <w:contextualSpacing/>
        <w:jc w:val="both"/>
        <w:rPr>
          <w:rFonts w:ascii="Calibri" w:eastAsia="Calibri" w:hAnsi="Calibri" w:cs="Calibri"/>
          <w:color w:val="C00000"/>
        </w:rPr>
      </w:pPr>
      <w:r w:rsidRPr="006F5CAC">
        <w:rPr>
          <w:rFonts w:ascii="Calibri" w:eastAsia="Times New Roman" w:hAnsi="Calibri" w:cs="Calibri"/>
          <w:bCs/>
        </w:rPr>
        <w:t xml:space="preserve">W przypadku </w:t>
      </w:r>
      <w:r w:rsidRPr="006F5CAC">
        <w:rPr>
          <w:rFonts w:ascii="Calibri" w:eastAsia="Calibri" w:hAnsi="Calibri" w:cs="Calibri"/>
        </w:rPr>
        <w:t xml:space="preserve">wykonawcy wspólnie ubiegającego się o udzielenie zamówienia składane w związku z </w:t>
      </w:r>
      <w:r w:rsidRPr="006F5CAC">
        <w:rPr>
          <w:rFonts w:ascii="Calibri" w:eastAsia="Calibri" w:hAnsi="Calibri" w:cs="Calibri"/>
          <w:b/>
          <w:bCs/>
        </w:rPr>
        <w:t>art. 7 ust. 1 ustawy z dnia 13 kwietnia 2022 r. o szczególnych rozwiązaniach w zakresie przeciwdziałania wspieraniu agresji na Ukrainę oraz służących ochronie bezpieczeństwa narodowego</w:t>
      </w:r>
      <w:r w:rsidRPr="006F5CAC">
        <w:rPr>
          <w:rFonts w:ascii="Calibri" w:eastAsia="Calibri" w:hAnsi="Calibri" w:cs="Calibri"/>
        </w:rPr>
        <w:t xml:space="preserve"> </w:t>
      </w:r>
      <w:r w:rsidRPr="006F5CAC">
        <w:rPr>
          <w:rFonts w:ascii="Calibri" w:eastAsia="Calibri" w:hAnsi="Calibri" w:cs="Calibri"/>
          <w:color w:val="C00000"/>
        </w:rPr>
        <w:t>(</w:t>
      </w:r>
      <w:proofErr w:type="spellStart"/>
      <w:r w:rsidRPr="006F5CAC">
        <w:rPr>
          <w:rFonts w:ascii="Calibri" w:eastAsia="Calibri" w:hAnsi="Calibri" w:cs="Calibri"/>
          <w:color w:val="C00000"/>
        </w:rPr>
        <w:t>t.j</w:t>
      </w:r>
      <w:proofErr w:type="spellEnd"/>
      <w:r w:rsidRPr="006F5CAC">
        <w:rPr>
          <w:rFonts w:ascii="Calibri" w:eastAsia="Calibri" w:hAnsi="Calibri" w:cs="Calibri"/>
          <w:color w:val="C00000"/>
        </w:rPr>
        <w:t>. Dz. U. z 2025 r.</w:t>
      </w:r>
      <w:r w:rsidRPr="006F5CAC">
        <w:rPr>
          <w:rFonts w:ascii="Calibri" w:eastAsia="Calibri" w:hAnsi="Calibri" w:cs="Calibri"/>
        </w:rPr>
        <w:t xml:space="preserve"> </w:t>
      </w:r>
      <w:r w:rsidRPr="006F5CAC">
        <w:rPr>
          <w:rFonts w:ascii="Calibri" w:eastAsia="Calibri" w:hAnsi="Calibri" w:cs="Calibri"/>
          <w:color w:val="C00000"/>
        </w:rPr>
        <w:t xml:space="preserve">poz. 514) </w:t>
      </w:r>
      <w:r w:rsidRPr="006F5CAC">
        <w:rPr>
          <w:rFonts w:ascii="Calibri" w:eastAsia="Calibri" w:hAnsi="Calibri" w:cs="Calibri"/>
          <w:b/>
          <w:bCs/>
          <w:u w:val="single"/>
        </w:rPr>
        <w:t>składa każdy z Wykonawców wspólnie ubiegających się o zamówienie</w:t>
      </w:r>
      <w:r w:rsidRPr="006F5CAC">
        <w:rPr>
          <w:rFonts w:ascii="Calibri" w:eastAsia="Calibri" w:hAnsi="Calibri" w:cs="Calibri"/>
        </w:rPr>
        <w:t xml:space="preserve">. </w:t>
      </w:r>
      <w:r w:rsidRPr="006F5CAC">
        <w:rPr>
          <w:rFonts w:ascii="Calibri" w:eastAsia="Calibri" w:hAnsi="Calibri" w:cs="Calibri"/>
          <w:color w:val="000000"/>
          <w:lang w:eastAsia="pl-PL"/>
        </w:rPr>
        <w:t xml:space="preserve">Oświadczenie to potwierdza brak podstaw wykluczenia oraz spełnienie warunków udziału w postępowaniu w zakresie, w jakim każdy z wykonawców wykazuje spełnianie warunków </w:t>
      </w:r>
      <w:r w:rsidRPr="006F5CAC">
        <w:rPr>
          <w:rFonts w:ascii="Calibri" w:eastAsia="Calibri" w:hAnsi="Calibri" w:cs="Calibri"/>
          <w:lang w:eastAsia="pl-PL"/>
        </w:rPr>
        <w:t>udziału w postępowaniu.</w:t>
      </w:r>
    </w:p>
    <w:p w14:paraId="158B53D3" w14:textId="77777777" w:rsidR="006F5CAC" w:rsidRPr="006F5CAC" w:rsidRDefault="006F5CAC" w:rsidP="006F5CAC">
      <w:pPr>
        <w:spacing w:after="0" w:line="256" w:lineRule="auto"/>
        <w:ind w:left="360"/>
        <w:contextualSpacing/>
        <w:jc w:val="both"/>
        <w:rPr>
          <w:rFonts w:ascii="Calibri" w:eastAsia="Times New Roman" w:hAnsi="Calibri" w:cs="Calibri"/>
          <w:bCs/>
        </w:rPr>
      </w:pPr>
      <w:r w:rsidRPr="006F5CAC">
        <w:rPr>
          <w:rFonts w:ascii="Calibri" w:eastAsia="Calibri" w:hAnsi="Calibri" w:cs="Calibri"/>
          <w:b/>
          <w:bCs/>
          <w:color w:val="C00000"/>
        </w:rPr>
        <w:t>Wzór oświadczenia stanowi Załącznik nr 3 do SWZ.</w:t>
      </w:r>
    </w:p>
    <w:p w14:paraId="1D1B8D70" w14:textId="77777777" w:rsidR="006F5CAC" w:rsidRPr="006F5CAC" w:rsidRDefault="006F5CAC" w:rsidP="00584A62">
      <w:pPr>
        <w:numPr>
          <w:ilvl w:val="0"/>
          <w:numId w:val="33"/>
        </w:numPr>
        <w:spacing w:after="0" w:line="256" w:lineRule="auto"/>
        <w:contextualSpacing/>
        <w:jc w:val="both"/>
        <w:rPr>
          <w:rFonts w:ascii="Calibri" w:eastAsia="Times New Roman" w:hAnsi="Calibri" w:cs="Calibri"/>
          <w:b/>
          <w:bCs/>
        </w:rPr>
      </w:pPr>
      <w:r w:rsidRPr="006F5CAC">
        <w:rPr>
          <w:rFonts w:ascii="Calibri" w:eastAsia="Calibri" w:hAnsi="Calibri" w:cs="Calibri"/>
        </w:rPr>
        <w:t xml:space="preserve">Oświadczenia i dokumenty potwierdzające brak podstaw do wykluczenia z postępowania, </w:t>
      </w:r>
      <w:r w:rsidRPr="006F5CAC">
        <w:rPr>
          <w:rFonts w:ascii="Calibri" w:eastAsia="Calibri" w:hAnsi="Calibri" w:cs="Calibri"/>
          <w:b/>
          <w:bCs/>
          <w:u w:val="single"/>
        </w:rPr>
        <w:t>składa każdy z Wykonawców wspólnie ubiegających się o zamówienie</w:t>
      </w:r>
      <w:r w:rsidRPr="006F5CAC">
        <w:rPr>
          <w:rFonts w:ascii="Calibri" w:eastAsia="Calibri" w:hAnsi="Calibri" w:cs="Calibri"/>
          <w:b/>
          <w:bCs/>
        </w:rPr>
        <w:t>.</w:t>
      </w:r>
    </w:p>
    <w:p w14:paraId="450DB59D" w14:textId="77777777" w:rsidR="006F5CAC" w:rsidRPr="006F5CAC" w:rsidRDefault="006F5CAC" w:rsidP="00584A62">
      <w:pPr>
        <w:numPr>
          <w:ilvl w:val="0"/>
          <w:numId w:val="33"/>
        </w:numPr>
        <w:spacing w:after="200" w:line="256" w:lineRule="auto"/>
        <w:contextualSpacing/>
        <w:jc w:val="both"/>
        <w:rPr>
          <w:rFonts w:ascii="Calibri" w:eastAsia="Times New Roman" w:hAnsi="Calibri" w:cs="Calibri"/>
          <w:b/>
          <w:bCs/>
        </w:rPr>
      </w:pPr>
      <w:r w:rsidRPr="006F5CAC">
        <w:rPr>
          <w:rFonts w:ascii="Calibri" w:eastAsia="Calibri" w:hAnsi="Calibri" w:cs="Calibri"/>
          <w:shd w:val="clear" w:color="auto" w:fill="FFFFFF"/>
        </w:rPr>
        <w:t>Wykonawcy wspólnie ubiegający się o udzielenie zamówienia wskazuj</w:t>
      </w:r>
      <w:r w:rsidRPr="006F5CAC">
        <w:rPr>
          <w:rFonts w:ascii="Calibri" w:eastAsia="Times New Roman" w:hAnsi="Calibri" w:cs="Calibri"/>
          <w:shd w:val="clear" w:color="auto" w:fill="FFFFFF"/>
        </w:rPr>
        <w:t>ą</w:t>
      </w:r>
      <w:r w:rsidRPr="006F5CAC">
        <w:rPr>
          <w:rFonts w:ascii="Calibri" w:eastAsia="Calibri" w:hAnsi="Calibri" w:cs="Calibri"/>
          <w:shd w:val="clear" w:color="auto" w:fill="FFFFFF"/>
        </w:rPr>
        <w:t xml:space="preserve"> </w:t>
      </w:r>
      <w:r w:rsidRPr="006F5CAC">
        <w:rPr>
          <w:rFonts w:ascii="Calibri" w:eastAsia="Calibri" w:hAnsi="Calibri" w:cs="Calibri"/>
          <w:b/>
          <w:shd w:val="clear" w:color="auto" w:fill="FFFFFF"/>
        </w:rPr>
        <w:t>w formularzu oferty</w:t>
      </w:r>
      <w:r w:rsidRPr="006F5CAC">
        <w:rPr>
          <w:rFonts w:ascii="Calibri" w:eastAsia="Calibri" w:hAnsi="Calibri" w:cs="Calibri"/>
          <w:shd w:val="clear" w:color="auto" w:fill="FFFFFF"/>
        </w:rPr>
        <w:t xml:space="preserve">, które usługi wykonają </w:t>
      </w:r>
      <w:r w:rsidRPr="006F5CAC">
        <w:rPr>
          <w:rFonts w:ascii="Calibri" w:eastAsia="Calibri" w:hAnsi="Calibri" w:cs="Calibri"/>
        </w:rPr>
        <w:t>poszczególni</w:t>
      </w:r>
      <w:r w:rsidRPr="006F5CAC">
        <w:rPr>
          <w:rFonts w:ascii="Calibri" w:eastAsia="Calibri" w:hAnsi="Calibri" w:cs="Calibri"/>
          <w:shd w:val="clear" w:color="auto" w:fill="FFFFFF"/>
        </w:rPr>
        <w:t xml:space="preserve"> wykonawcy.</w:t>
      </w:r>
    </w:p>
    <w:p w14:paraId="39FD1D28" w14:textId="77777777" w:rsidR="006F5CAC" w:rsidRPr="006F5CAC" w:rsidRDefault="006F5CAC" w:rsidP="006F5CAC">
      <w:pPr>
        <w:autoSpaceDE w:val="0"/>
        <w:autoSpaceDN w:val="0"/>
        <w:adjustRightInd w:val="0"/>
        <w:spacing w:after="0" w:line="240" w:lineRule="auto"/>
        <w:ind w:left="426" w:hanging="426"/>
        <w:jc w:val="both"/>
        <w:rPr>
          <w:rFonts w:ascii="Calibri" w:eastAsia="Calibri" w:hAnsi="Calibri" w:cs="Calibri"/>
          <w:b/>
          <w:color w:val="000000"/>
          <w:lang w:eastAsia="pl-PL"/>
        </w:rPr>
      </w:pPr>
    </w:p>
    <w:p w14:paraId="3E544832" w14:textId="77777777" w:rsidR="006F5CAC" w:rsidRPr="002E7BD8" w:rsidRDefault="006F5CAC" w:rsidP="006F5CAC">
      <w:pPr>
        <w:numPr>
          <w:ilvl w:val="0"/>
          <w:numId w:val="1"/>
        </w:numPr>
        <w:autoSpaceDE w:val="0"/>
        <w:autoSpaceDN w:val="0"/>
        <w:adjustRightInd w:val="0"/>
        <w:spacing w:after="0" w:line="240" w:lineRule="auto"/>
        <w:ind w:left="567" w:hanging="567"/>
        <w:jc w:val="both"/>
        <w:rPr>
          <w:rFonts w:ascii="Calibri" w:eastAsia="Calibri" w:hAnsi="Calibri" w:cs="Calibri"/>
          <w:b/>
          <w:color w:val="000000"/>
          <w:u w:val="double"/>
          <w:lang w:eastAsia="pl-PL"/>
        </w:rPr>
      </w:pPr>
      <w:r w:rsidRPr="002E7BD8">
        <w:rPr>
          <w:rFonts w:ascii="Calibri" w:eastAsia="Calibri" w:hAnsi="Calibri" w:cs="Calibri"/>
          <w:b/>
          <w:color w:val="000000"/>
          <w:u w:val="double"/>
          <w:lang w:eastAsia="pl-PL"/>
        </w:rPr>
        <w:t>Wymagania dotyczące wadium</w:t>
      </w:r>
    </w:p>
    <w:p w14:paraId="426276A3" w14:textId="77777777" w:rsidR="006F5CAC" w:rsidRPr="006F5CAC" w:rsidRDefault="006F5CAC" w:rsidP="006F5CAC">
      <w:pPr>
        <w:spacing w:after="0" w:line="240" w:lineRule="auto"/>
        <w:rPr>
          <w:rFonts w:ascii="Calibri" w:eastAsia="Calibri" w:hAnsi="Calibri" w:cs="Calibri"/>
          <w:lang w:eastAsia="ar-SA"/>
        </w:rPr>
      </w:pPr>
    </w:p>
    <w:p w14:paraId="566E2833" w14:textId="77777777" w:rsidR="006F5CAC" w:rsidRPr="006F5CAC" w:rsidRDefault="006F5CAC" w:rsidP="006F5CAC">
      <w:pPr>
        <w:spacing w:after="120" w:line="256" w:lineRule="auto"/>
        <w:jc w:val="both"/>
        <w:rPr>
          <w:rFonts w:ascii="Calibri" w:eastAsia="Calibri" w:hAnsi="Calibri" w:cs="Calibri"/>
          <w:bCs/>
        </w:rPr>
      </w:pPr>
      <w:r w:rsidRPr="006F5CAC">
        <w:rPr>
          <w:rFonts w:ascii="Calibri" w:eastAsia="Calibri" w:hAnsi="Calibri" w:cs="Calibri"/>
        </w:rPr>
        <w:t xml:space="preserve">Zamawiający </w:t>
      </w:r>
      <w:r w:rsidRPr="006F5CAC">
        <w:rPr>
          <w:rFonts w:ascii="Calibri" w:eastAsia="Calibri" w:hAnsi="Calibri" w:cs="Calibri"/>
          <w:b/>
          <w:color w:val="C00000"/>
          <w:u w:val="single"/>
        </w:rPr>
        <w:t xml:space="preserve">nie żąda </w:t>
      </w:r>
      <w:r w:rsidRPr="006F5CAC">
        <w:rPr>
          <w:rFonts w:ascii="Calibri" w:eastAsia="Calibri" w:hAnsi="Calibri" w:cs="Calibri"/>
        </w:rPr>
        <w:t>wniesienia wadium w przedmiotowym postępowaniu.</w:t>
      </w:r>
    </w:p>
    <w:p w14:paraId="5B091653" w14:textId="77777777" w:rsidR="006F5CAC" w:rsidRPr="006F5CAC" w:rsidRDefault="006F5CAC" w:rsidP="006F5CAC">
      <w:pPr>
        <w:spacing w:after="0" w:line="240" w:lineRule="auto"/>
        <w:rPr>
          <w:rFonts w:ascii="Calibri" w:eastAsia="Calibri" w:hAnsi="Calibri" w:cs="Calibri"/>
          <w:lang w:eastAsia="ar-SA"/>
        </w:rPr>
      </w:pPr>
    </w:p>
    <w:p w14:paraId="06AA5A47" w14:textId="77777777" w:rsidR="006F5CAC" w:rsidRPr="006F5CAC" w:rsidRDefault="006F5CAC" w:rsidP="006F5CAC">
      <w:pPr>
        <w:numPr>
          <w:ilvl w:val="0"/>
          <w:numId w:val="1"/>
        </w:numPr>
        <w:autoSpaceDE w:val="0"/>
        <w:autoSpaceDN w:val="0"/>
        <w:adjustRightInd w:val="0"/>
        <w:spacing w:after="0" w:line="240" w:lineRule="auto"/>
        <w:ind w:left="709" w:hanging="709"/>
        <w:jc w:val="both"/>
        <w:rPr>
          <w:rFonts w:ascii="Calibri" w:eastAsia="Calibri" w:hAnsi="Calibri" w:cs="Calibri"/>
          <w:b/>
          <w:bCs/>
          <w:color w:val="000000"/>
          <w:lang w:eastAsia="pl-PL"/>
        </w:rPr>
      </w:pPr>
      <w:r w:rsidRPr="006F5CAC">
        <w:rPr>
          <w:rFonts w:ascii="Calibri" w:eastAsia="Calibri" w:hAnsi="Calibri" w:cs="Calibri"/>
          <w:b/>
          <w:bCs/>
          <w:color w:val="000000"/>
          <w:u w:val="double"/>
          <w:lang w:eastAsia="pl-PL"/>
        </w:rPr>
        <w:t xml:space="preserve">Informacje o środkach komunikacji elektronicznej, przy użyciu których Zamawiający będzie komunikował się z wykonawcami, oraz informacje o wymaganiach technicznych </w:t>
      </w:r>
      <w:r w:rsidRPr="006F5CAC">
        <w:rPr>
          <w:rFonts w:ascii="Calibri" w:eastAsia="Calibri" w:hAnsi="Calibri" w:cs="Calibri"/>
          <w:b/>
          <w:bCs/>
          <w:color w:val="000000"/>
          <w:u w:val="double"/>
          <w:lang w:eastAsia="pl-PL"/>
        </w:rPr>
        <w:br/>
        <w:t xml:space="preserve">i organizacyjnych sporządzania, wysyłania i odbierania korespondencji elektronicznej </w:t>
      </w:r>
    </w:p>
    <w:p w14:paraId="50560D64"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p>
    <w:p w14:paraId="104C86A1" w14:textId="77777777" w:rsidR="006F5CAC" w:rsidRPr="006F5CAC" w:rsidRDefault="006F5CAC" w:rsidP="006F5CAC">
      <w:pPr>
        <w:numPr>
          <w:ilvl w:val="1"/>
          <w:numId w:val="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W postępowaniu o udzielenie zamówienia komunikacja między Zamawiającym a Wykonawcami odbywa się drogą elektroniczną przy użyciu:</w:t>
      </w:r>
    </w:p>
    <w:p w14:paraId="62D58509" w14:textId="77777777" w:rsidR="006F5CAC" w:rsidRPr="006F5CAC" w:rsidRDefault="006F5CAC" w:rsidP="006F5CAC">
      <w:pPr>
        <w:autoSpaceDE w:val="0"/>
        <w:autoSpaceDN w:val="0"/>
        <w:adjustRightInd w:val="0"/>
        <w:spacing w:after="0" w:line="240" w:lineRule="auto"/>
        <w:ind w:left="567"/>
        <w:jc w:val="both"/>
        <w:rPr>
          <w:rFonts w:ascii="Calibri" w:eastAsia="Calibri" w:hAnsi="Calibri" w:cs="Calibri"/>
          <w:color w:val="000000"/>
          <w:lang w:eastAsia="pl-PL"/>
        </w:rPr>
      </w:pPr>
      <w:r w:rsidRPr="006F5CAC">
        <w:rPr>
          <w:rFonts w:ascii="Calibri" w:eastAsia="Calibri" w:hAnsi="Calibri" w:cs="Calibri"/>
          <w:color w:val="000000"/>
          <w:lang w:eastAsia="pl-PL"/>
        </w:rPr>
        <w:t>1.1. Platformy</w:t>
      </w:r>
      <w:r w:rsidRPr="006F5CAC">
        <w:rPr>
          <w:rFonts w:ascii="Calibri" w:eastAsia="Calibri" w:hAnsi="Calibri" w:cs="Calibri"/>
          <w:b/>
          <w:color w:val="000000"/>
          <w:lang w:eastAsia="pl-PL"/>
        </w:rPr>
        <w:t xml:space="preserve"> e-Zamówienia, która</w:t>
      </w:r>
      <w:r w:rsidRPr="006F5CAC">
        <w:rPr>
          <w:rFonts w:ascii="Calibri" w:eastAsia="Calibri" w:hAnsi="Calibri" w:cs="Calibri"/>
          <w:color w:val="000000"/>
          <w:lang w:eastAsia="pl-PL"/>
        </w:rPr>
        <w:t xml:space="preserve"> jest dostępna pod adresem </w:t>
      </w:r>
      <w:hyperlink r:id="rId13" w:history="1">
        <w:r w:rsidRPr="006F5CAC">
          <w:rPr>
            <w:rFonts w:ascii="Calibri" w:eastAsia="Calibri" w:hAnsi="Calibri" w:cs="Calibri"/>
            <w:color w:val="0000FF"/>
            <w:u w:val="single"/>
            <w:lang w:eastAsia="pl-PL"/>
          </w:rPr>
          <w:t>https://ezamowienia.gov.pl</w:t>
        </w:r>
      </w:hyperlink>
      <w:r w:rsidRPr="006F5CAC">
        <w:rPr>
          <w:rFonts w:ascii="Calibri" w:eastAsia="Calibri" w:hAnsi="Calibri" w:cs="Calibri"/>
          <w:color w:val="000000"/>
          <w:lang w:eastAsia="pl-PL"/>
        </w:rPr>
        <w:t>,</w:t>
      </w:r>
    </w:p>
    <w:p w14:paraId="345D8D1A" w14:textId="77777777" w:rsidR="006F5CAC" w:rsidRPr="006F5CAC" w:rsidRDefault="006F5CAC" w:rsidP="006F5CAC">
      <w:pPr>
        <w:autoSpaceDE w:val="0"/>
        <w:autoSpaceDN w:val="0"/>
        <w:adjustRightInd w:val="0"/>
        <w:spacing w:after="0" w:line="240" w:lineRule="auto"/>
        <w:ind w:left="567"/>
        <w:jc w:val="both"/>
        <w:rPr>
          <w:rFonts w:ascii="Calibri" w:eastAsia="Calibri" w:hAnsi="Calibri" w:cs="Calibri"/>
          <w:b/>
          <w:color w:val="000000"/>
          <w:lang w:eastAsia="pl-PL"/>
        </w:rPr>
      </w:pPr>
      <w:r w:rsidRPr="006F5CAC">
        <w:rPr>
          <w:rFonts w:ascii="Calibri" w:eastAsia="Calibri" w:hAnsi="Calibri" w:cs="Calibri"/>
          <w:color w:val="000000"/>
          <w:lang w:eastAsia="pl-PL"/>
        </w:rPr>
        <w:t xml:space="preserve">1.2. poczty elektronicznej </w:t>
      </w:r>
      <w:hyperlink r:id="rId14" w:history="1">
        <w:r w:rsidRPr="006F5CAC">
          <w:rPr>
            <w:rFonts w:ascii="Calibri" w:eastAsia="Calibri" w:hAnsi="Calibri" w:cs="Calibri"/>
            <w:color w:val="0000FF"/>
            <w:u w:val="single"/>
            <w:lang w:eastAsia="pl-PL"/>
          </w:rPr>
          <w:t>przetargi@kopernik.lodz.pl</w:t>
        </w:r>
      </w:hyperlink>
      <w:r w:rsidRPr="006F5CAC">
        <w:rPr>
          <w:rFonts w:ascii="Calibri" w:eastAsia="Calibri" w:hAnsi="Calibri" w:cs="Calibri"/>
          <w:color w:val="000000"/>
          <w:lang w:eastAsia="pl-PL"/>
        </w:rPr>
        <w:t xml:space="preserve"> </w:t>
      </w:r>
      <w:r w:rsidRPr="006F5CAC">
        <w:rPr>
          <w:rFonts w:ascii="Calibri" w:eastAsia="Calibri" w:hAnsi="Calibri" w:cs="Calibri"/>
          <w:b/>
          <w:color w:val="FF0000"/>
          <w:lang w:eastAsia="pl-PL"/>
        </w:rPr>
        <w:t xml:space="preserve">(w wyjątkowych sytuacjach braku możliwości komunikacji przez Platformy e-Zamówienia), </w:t>
      </w:r>
      <w:r w:rsidRPr="006F5CAC">
        <w:rPr>
          <w:rFonts w:ascii="Calibri" w:eastAsia="Calibri" w:hAnsi="Calibri" w:cs="Calibri"/>
          <w:color w:val="000000"/>
          <w:lang w:eastAsia="pl-PL"/>
        </w:rPr>
        <w:t xml:space="preserve">z zastrzeżeniem, że złożenie oferty następuje wyłącznie przy użyciu </w:t>
      </w:r>
      <w:r w:rsidRPr="006F5CAC">
        <w:rPr>
          <w:rFonts w:ascii="Calibri" w:eastAsia="Calibri" w:hAnsi="Calibri" w:cs="Calibri"/>
          <w:b/>
          <w:color w:val="000000"/>
          <w:lang w:eastAsia="pl-PL"/>
        </w:rPr>
        <w:t>Platformy e-Zamówienia.</w:t>
      </w:r>
    </w:p>
    <w:p w14:paraId="03FAE854" w14:textId="77777777" w:rsidR="006F5CAC" w:rsidRPr="006F5CAC" w:rsidRDefault="006F5CAC" w:rsidP="006F5CAC">
      <w:pPr>
        <w:autoSpaceDE w:val="0"/>
        <w:autoSpaceDN w:val="0"/>
        <w:adjustRightInd w:val="0"/>
        <w:spacing w:after="0" w:line="240" w:lineRule="auto"/>
        <w:ind w:left="567"/>
        <w:jc w:val="both"/>
        <w:rPr>
          <w:rFonts w:ascii="Calibri" w:eastAsia="Calibri" w:hAnsi="Calibri" w:cs="Calibri"/>
          <w:b/>
          <w:color w:val="000000"/>
          <w:lang w:eastAsia="pl-PL"/>
        </w:rPr>
      </w:pPr>
      <w:r w:rsidRPr="006F5CAC">
        <w:rPr>
          <w:rFonts w:ascii="Calibri" w:eastAsia="Calibri" w:hAnsi="Calibri" w:cs="Calibri"/>
          <w:color w:val="000000"/>
          <w:lang w:eastAsia="pl-PL"/>
        </w:rPr>
        <w:t>1.3</w:t>
      </w:r>
      <w:r w:rsidRPr="006F5CAC">
        <w:rPr>
          <w:rFonts w:ascii="Calibri" w:eastAsia="Calibri" w:hAnsi="Calibri" w:cs="Calibri"/>
          <w:b/>
          <w:color w:val="000000"/>
          <w:lang w:eastAsia="pl-PL"/>
        </w:rPr>
        <w:t xml:space="preserve">. </w:t>
      </w:r>
      <w:r w:rsidRPr="006F5CAC">
        <w:rPr>
          <w:rFonts w:ascii="Calibri" w:eastAsia="Calibri" w:hAnsi="Calibri" w:cs="Calibri"/>
          <w:color w:val="000000"/>
          <w:lang w:eastAsia="pl-PL"/>
        </w:rPr>
        <w:t xml:space="preserve">poczty elektronicznej </w:t>
      </w:r>
      <w:hyperlink r:id="rId15" w:history="1">
        <w:r w:rsidRPr="006F5CAC">
          <w:rPr>
            <w:rFonts w:ascii="Calibri" w:eastAsia="Calibri" w:hAnsi="Calibri" w:cs="Calibri"/>
            <w:u w:val="single"/>
            <w:lang w:eastAsia="pl-PL"/>
          </w:rPr>
          <w:t>podanej</w:t>
        </w:r>
      </w:hyperlink>
      <w:r w:rsidRPr="006F5CAC">
        <w:rPr>
          <w:rFonts w:ascii="Calibri" w:eastAsia="Calibri" w:hAnsi="Calibri" w:cs="Calibri"/>
          <w:color w:val="000000"/>
          <w:lang w:eastAsia="pl-PL"/>
        </w:rPr>
        <w:t xml:space="preserve"> przez Wykonawcę </w:t>
      </w:r>
      <w:r w:rsidRPr="006F5CAC">
        <w:rPr>
          <w:rFonts w:ascii="Calibri" w:eastAsia="Calibri" w:hAnsi="Calibri" w:cs="Calibri"/>
          <w:b/>
          <w:color w:val="FF0000"/>
          <w:lang w:eastAsia="pl-PL"/>
        </w:rPr>
        <w:t>(w wyjątkowych sytuacjach braku możliwości komunikacji przez Platformy e- zamówienia), w szczególności w celu zawiadomienia o wyborze oferty najkorzystniejszej</w:t>
      </w:r>
      <w:r w:rsidRPr="006F5CAC">
        <w:rPr>
          <w:rFonts w:ascii="Calibri" w:eastAsia="Calibri" w:hAnsi="Calibri" w:cs="Calibri"/>
          <w:b/>
          <w:color w:val="000000"/>
          <w:lang w:eastAsia="pl-PL"/>
        </w:rPr>
        <w:t>.</w:t>
      </w:r>
    </w:p>
    <w:p w14:paraId="4BAF95BD" w14:textId="77777777" w:rsidR="006F5CAC" w:rsidRPr="006F5CAC" w:rsidRDefault="006F5CAC" w:rsidP="006F5CAC">
      <w:pPr>
        <w:numPr>
          <w:ilvl w:val="1"/>
          <w:numId w:val="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Korzystanie z Platformy e-Zamówienia jest bezpłatne.</w:t>
      </w:r>
    </w:p>
    <w:p w14:paraId="2A10487B" w14:textId="77777777" w:rsidR="006F5CAC" w:rsidRPr="006F5CAC" w:rsidRDefault="006F5CAC" w:rsidP="006F5CAC">
      <w:pPr>
        <w:numPr>
          <w:ilvl w:val="1"/>
          <w:numId w:val="3"/>
        </w:numPr>
        <w:autoSpaceDE w:val="0"/>
        <w:autoSpaceDN w:val="0"/>
        <w:adjustRightInd w:val="0"/>
        <w:spacing w:after="0" w:line="240" w:lineRule="auto"/>
        <w:ind w:left="567" w:hanging="567"/>
        <w:jc w:val="both"/>
        <w:rPr>
          <w:rFonts w:ascii="Calibri" w:eastAsia="Calibri" w:hAnsi="Calibri" w:cs="Calibri"/>
          <w:lang w:eastAsia="pl-PL"/>
        </w:rPr>
      </w:pPr>
      <w:r w:rsidRPr="006F5CAC">
        <w:rPr>
          <w:rFonts w:ascii="Calibri" w:eastAsia="Calibri" w:hAnsi="Calibri" w:cs="Calibri"/>
          <w:lang w:eastAsia="pl-PL"/>
        </w:rPr>
        <w:t xml:space="preserve">Wykonawca zamierzający wziąć udział w postępowaniu o udzielenie zamówienia publicznego </w:t>
      </w:r>
      <w:r w:rsidRPr="006F5CAC">
        <w:rPr>
          <w:rFonts w:ascii="Calibri" w:eastAsia="Calibri" w:hAnsi="Calibri" w:cs="Calibri"/>
          <w:b/>
          <w:u w:val="single"/>
          <w:lang w:eastAsia="pl-PL"/>
        </w:rPr>
        <w:t>musi być zarejestrowany i posiadać konto podmiotu „Wykonawca” na Platformie e-Zamówienia</w:t>
      </w:r>
      <w:r w:rsidRPr="006F5CAC">
        <w:rPr>
          <w:rFonts w:ascii="Calibri" w:eastAsia="Calibri" w:hAnsi="Calibri" w:cs="Calibri"/>
          <w:lang w:eastAsia="pl-PL"/>
        </w:rPr>
        <w:t>. Wykonawca musi nadać odpowiednie uprawnienia. Należy wejść w Panel zarządzania i w kafelku „Administrowanie użytkownikami nadać / zweryfikować odpowiednie uprawnienia. Następnie należy się wylogować i zalogować ponownie.</w:t>
      </w:r>
    </w:p>
    <w:p w14:paraId="4DB961D6" w14:textId="77777777" w:rsidR="006F5CAC" w:rsidRPr="006F5CAC" w:rsidRDefault="006F5CAC" w:rsidP="006F5CAC">
      <w:pPr>
        <w:numPr>
          <w:ilvl w:val="1"/>
          <w:numId w:val="3"/>
        </w:numPr>
        <w:spacing w:after="0" w:line="240" w:lineRule="auto"/>
        <w:ind w:left="567" w:hanging="567"/>
        <w:jc w:val="both"/>
        <w:rPr>
          <w:rFonts w:ascii="Calibri" w:eastAsia="Calibri" w:hAnsi="Calibri" w:cs="Calibri"/>
          <w:b/>
          <w:color w:val="FF0000"/>
          <w:lang w:eastAsia="pl-PL"/>
        </w:rPr>
      </w:pPr>
      <w:r w:rsidRPr="006F5CAC">
        <w:rPr>
          <w:rFonts w:ascii="Calibri" w:eastAsia="Calibri" w:hAnsi="Calibri" w:cs="Calibri"/>
          <w:b/>
          <w:color w:val="FF0000"/>
          <w:lang w:eastAsia="pl-PL"/>
        </w:rPr>
        <w:t xml:space="preserve">Interaktywne instrukcje do wszystkich funkcjonalności Platformy e-Zamówienia znajdują się pod adresem: </w:t>
      </w:r>
      <w:hyperlink r:id="rId16" w:history="1">
        <w:r w:rsidRPr="006F5CAC">
          <w:rPr>
            <w:rFonts w:ascii="Calibri" w:eastAsia="Calibri" w:hAnsi="Calibri" w:cs="Calibri"/>
            <w:b/>
            <w:color w:val="0000FF"/>
            <w:u w:val="single"/>
            <w:lang w:eastAsia="pl-PL"/>
          </w:rPr>
          <w:t>https://ezamowienia.gov.pl/pl/komponent-edukacyjny/</w:t>
        </w:r>
      </w:hyperlink>
      <w:r w:rsidRPr="006F5CAC">
        <w:rPr>
          <w:rFonts w:ascii="Calibri" w:eastAsia="Calibri" w:hAnsi="Calibri" w:cs="Calibri"/>
          <w:b/>
          <w:color w:val="FF0000"/>
          <w:lang w:eastAsia="pl-PL"/>
        </w:rPr>
        <w:t xml:space="preserve">  </w:t>
      </w:r>
    </w:p>
    <w:p w14:paraId="5BEB2FB3" w14:textId="77777777" w:rsidR="006F5CAC" w:rsidRPr="006F5CAC" w:rsidRDefault="006F5CAC" w:rsidP="006F5CAC">
      <w:pPr>
        <w:numPr>
          <w:ilvl w:val="1"/>
          <w:numId w:val="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Szczegółowe informacje na temat zakładania kont podmiotów oraz zasady i warunki korzystania </w:t>
      </w:r>
      <w:r w:rsidRPr="006F5CAC">
        <w:rPr>
          <w:rFonts w:ascii="Calibri" w:eastAsia="Calibri" w:hAnsi="Calibri" w:cs="Calibri"/>
          <w:color w:val="000000"/>
          <w:lang w:eastAsia="pl-PL"/>
        </w:rPr>
        <w:br/>
        <w:t>z Platformy e-Zamówienia określają:</w:t>
      </w:r>
    </w:p>
    <w:p w14:paraId="6891C183" w14:textId="77777777" w:rsidR="006F5CAC" w:rsidRPr="006F5CAC" w:rsidRDefault="006F5CAC" w:rsidP="00584A62">
      <w:pPr>
        <w:numPr>
          <w:ilvl w:val="1"/>
          <w:numId w:val="22"/>
        </w:numPr>
        <w:autoSpaceDE w:val="0"/>
        <w:autoSpaceDN w:val="0"/>
        <w:adjustRightInd w:val="0"/>
        <w:spacing w:after="0" w:line="240" w:lineRule="auto"/>
        <w:rPr>
          <w:rFonts w:ascii="Calibri" w:eastAsia="Calibri" w:hAnsi="Calibri" w:cs="Calibri"/>
          <w:color w:val="000000"/>
          <w:lang w:eastAsia="pl-PL"/>
        </w:rPr>
      </w:pPr>
      <w:r w:rsidRPr="006F5CAC">
        <w:rPr>
          <w:rFonts w:ascii="Calibri" w:eastAsia="Calibri" w:hAnsi="Calibri" w:cs="Calibri"/>
          <w:b/>
          <w:color w:val="000000"/>
          <w:lang w:eastAsia="pl-PL"/>
        </w:rPr>
        <w:t>Regulamin Platformy e-Zamówienia</w:t>
      </w:r>
      <w:r w:rsidRPr="006F5CAC">
        <w:rPr>
          <w:rFonts w:ascii="Calibri" w:eastAsia="Calibri" w:hAnsi="Calibri" w:cs="Calibri"/>
          <w:color w:val="000000"/>
          <w:lang w:eastAsia="pl-PL"/>
        </w:rPr>
        <w:t xml:space="preserve">, dostępny na stronie internetowej: </w:t>
      </w:r>
      <w:hyperlink r:id="rId17" w:anchor="regulamin-serwisu" w:history="1">
        <w:r w:rsidRPr="006F5CAC">
          <w:rPr>
            <w:rFonts w:ascii="Calibri" w:eastAsia="Calibri" w:hAnsi="Calibri" w:cs="Calibri"/>
            <w:color w:val="0000FF"/>
            <w:u w:val="single"/>
            <w:lang w:eastAsia="pl-PL"/>
          </w:rPr>
          <w:t>https://ezamowienia.gov.pl/pl/regulamin/#regulamin-serwisu</w:t>
        </w:r>
      </w:hyperlink>
    </w:p>
    <w:p w14:paraId="3AB9B67A" w14:textId="77777777" w:rsidR="006F5CAC" w:rsidRPr="006F5CAC" w:rsidRDefault="006F5CAC" w:rsidP="00584A62">
      <w:pPr>
        <w:numPr>
          <w:ilvl w:val="1"/>
          <w:numId w:val="22"/>
        </w:numPr>
        <w:autoSpaceDE w:val="0"/>
        <w:autoSpaceDN w:val="0"/>
        <w:adjustRightInd w:val="0"/>
        <w:spacing w:after="0" w:line="240" w:lineRule="auto"/>
        <w:rPr>
          <w:rFonts w:ascii="Calibri" w:eastAsia="Calibri" w:hAnsi="Calibri" w:cs="Calibri"/>
          <w:color w:val="000000"/>
          <w:lang w:eastAsia="pl-PL"/>
        </w:rPr>
      </w:pPr>
      <w:r w:rsidRPr="006F5CAC">
        <w:rPr>
          <w:rFonts w:ascii="Calibri" w:eastAsia="Calibri" w:hAnsi="Calibri" w:cs="Calibri"/>
          <w:color w:val="000000"/>
          <w:lang w:eastAsia="pl-PL"/>
        </w:rPr>
        <w:t>informacje zamieszczone w zakładce „</w:t>
      </w:r>
      <w:r w:rsidRPr="006F5CAC">
        <w:rPr>
          <w:rFonts w:ascii="Calibri" w:eastAsia="Calibri" w:hAnsi="Calibri" w:cs="Calibri"/>
          <w:b/>
          <w:color w:val="000000"/>
          <w:lang w:eastAsia="pl-PL"/>
        </w:rPr>
        <w:t>Centrum Pomocy</w:t>
      </w:r>
      <w:r w:rsidRPr="006F5CAC">
        <w:rPr>
          <w:rFonts w:ascii="Calibri" w:eastAsia="Calibri" w:hAnsi="Calibri" w:cs="Calibri"/>
          <w:color w:val="000000"/>
          <w:lang w:eastAsia="pl-PL"/>
        </w:rPr>
        <w:t xml:space="preserve">” </w:t>
      </w:r>
      <w:hyperlink r:id="rId18" w:history="1">
        <w:r w:rsidRPr="006F5CAC">
          <w:rPr>
            <w:rFonts w:ascii="Calibri" w:eastAsia="Calibri" w:hAnsi="Calibri" w:cs="Calibri"/>
            <w:color w:val="0000FF"/>
            <w:u w:val="single"/>
            <w:lang w:eastAsia="pl-PL"/>
          </w:rPr>
          <w:t>https://ezamowienia.gov.pl/pl/komponent-edukacyjny/</w:t>
        </w:r>
      </w:hyperlink>
      <w:r w:rsidRPr="006F5CAC">
        <w:rPr>
          <w:rFonts w:ascii="Calibri" w:eastAsia="Calibri" w:hAnsi="Calibri" w:cs="Calibri"/>
          <w:color w:val="000000"/>
          <w:lang w:eastAsia="pl-PL"/>
        </w:rPr>
        <w:t>.</w:t>
      </w:r>
    </w:p>
    <w:p w14:paraId="019A31C7" w14:textId="77777777" w:rsidR="006F5CAC" w:rsidRPr="006F5CAC" w:rsidRDefault="006F5CAC" w:rsidP="006F5CAC">
      <w:pPr>
        <w:tabs>
          <w:tab w:val="left" w:pos="567"/>
        </w:tabs>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6.     Wykonawca przystępując do niniejszego postępowania o udzielenie zamówienia publicznego, akceptuje warunki korzystania z Platformy e-Zamówienia określone w „</w:t>
      </w:r>
      <w:r w:rsidRPr="006F5CAC">
        <w:rPr>
          <w:rFonts w:ascii="Calibri" w:eastAsia="Calibri" w:hAnsi="Calibri" w:cs="Calibri"/>
          <w:b/>
          <w:color w:val="000000"/>
          <w:lang w:eastAsia="pl-PL"/>
        </w:rPr>
        <w:t xml:space="preserve">Regulamin Platformy e-Zamówienia”, </w:t>
      </w:r>
      <w:r w:rsidRPr="006F5CAC">
        <w:rPr>
          <w:rFonts w:ascii="Calibri" w:eastAsia="Calibri" w:hAnsi="Calibri" w:cs="Calibri"/>
          <w:color w:val="000000"/>
          <w:lang w:eastAsia="pl-PL"/>
        </w:rPr>
        <w:t xml:space="preserve">zobowiązuje się przestrzegać postanowień tego Regulaminu oraz uznaje je za wiążące. </w:t>
      </w:r>
    </w:p>
    <w:p w14:paraId="13744F66"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7.        Zamawiający </w:t>
      </w:r>
      <w:r w:rsidRPr="006F5CAC">
        <w:rPr>
          <w:rFonts w:ascii="Calibri" w:eastAsia="Calibri" w:hAnsi="Calibri" w:cs="Calibri"/>
          <w:b/>
          <w:color w:val="000000"/>
          <w:lang w:eastAsia="pl-PL"/>
        </w:rPr>
        <w:t>zobowiązuje wykonawcę</w:t>
      </w:r>
      <w:r w:rsidRPr="006F5CAC">
        <w:rPr>
          <w:rFonts w:ascii="Calibri" w:eastAsia="Calibri" w:hAnsi="Calibri" w:cs="Calibri"/>
          <w:color w:val="000000"/>
          <w:lang w:eastAsia="pl-PL"/>
        </w:rPr>
        <w:t xml:space="preserve"> do zapoznania się ze wskazanymi wyżej informacjami.</w:t>
      </w:r>
    </w:p>
    <w:p w14:paraId="7016C70E"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lang w:eastAsia="pl-PL"/>
        </w:rPr>
      </w:pPr>
      <w:r w:rsidRPr="006F5CAC">
        <w:rPr>
          <w:rFonts w:ascii="Calibri" w:eastAsia="Calibri" w:hAnsi="Calibri" w:cs="Calibri"/>
          <w:lang w:eastAsia="pl-PL"/>
        </w:rPr>
        <w:t xml:space="preserve">Przeglądanie i pobieranie </w:t>
      </w:r>
      <w:r w:rsidRPr="006F5CAC">
        <w:rPr>
          <w:rFonts w:ascii="Calibri" w:eastAsia="Calibri" w:hAnsi="Calibri" w:cs="Calibri"/>
          <w:b/>
          <w:lang w:eastAsia="pl-PL"/>
        </w:rPr>
        <w:t>publicznej treści</w:t>
      </w:r>
      <w:r w:rsidRPr="006F5CAC">
        <w:rPr>
          <w:rFonts w:ascii="Calibri" w:eastAsia="Calibri" w:hAnsi="Calibri" w:cs="Calibri"/>
          <w:lang w:eastAsia="pl-PL"/>
        </w:rPr>
        <w:t xml:space="preserve"> dokumentacji postępowania nie wymaga posiadania konta na Platformie e-zamówienia ani logowania.</w:t>
      </w:r>
    </w:p>
    <w:p w14:paraId="34DF68F9"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lang w:eastAsia="pl-PL"/>
        </w:rPr>
      </w:pPr>
      <w:r w:rsidRPr="006F5CAC">
        <w:rPr>
          <w:rFonts w:ascii="Calibri" w:eastAsia="Calibri" w:hAnsi="Calibri" w:cs="Calibri"/>
          <w:color w:val="000000"/>
          <w:lang w:eastAsia="pl-PL"/>
        </w:rPr>
        <w:t xml:space="preserve">Sposób sporządzenia </w:t>
      </w:r>
      <w:r w:rsidRPr="006F5CAC">
        <w:rPr>
          <w:rFonts w:ascii="Calibri" w:eastAsia="Calibri" w:hAnsi="Calibri" w:cs="Calibri"/>
          <w:color w:val="000000"/>
          <w:u w:val="single"/>
          <w:lang w:eastAsia="pl-PL"/>
        </w:rPr>
        <w:t>dokumentów elektronicznych</w:t>
      </w:r>
      <w:r w:rsidRPr="006F5CAC">
        <w:rPr>
          <w:rFonts w:ascii="Calibri" w:eastAsia="Calibri" w:hAnsi="Calibri" w:cs="Calibri"/>
          <w:color w:val="000000"/>
          <w:lang w:eastAsia="pl-PL"/>
        </w:rPr>
        <w:t xml:space="preserve"> lub </w:t>
      </w:r>
      <w:r w:rsidRPr="006F5CAC">
        <w:rPr>
          <w:rFonts w:ascii="Calibri" w:eastAsia="Calibri" w:hAnsi="Calibri" w:cs="Calibri"/>
          <w:color w:val="000000"/>
          <w:u w:val="single"/>
          <w:lang w:eastAsia="pl-PL"/>
        </w:rPr>
        <w:t>dokumentów elektronicznych będących kopią elektroniczną treści zapisanej w postaci papierowej (cyfrowe odwzorowania)</w:t>
      </w:r>
      <w:r w:rsidRPr="006F5CAC">
        <w:rPr>
          <w:rFonts w:ascii="Calibri" w:eastAsia="Calibri" w:hAnsi="Calibri" w:cs="Calibri"/>
          <w:color w:val="000000"/>
          <w:lang w:eastAsia="pl-PL"/>
        </w:rPr>
        <w:t xml:space="preserve"> musi być zgodny z wymaganiami określonymi w </w:t>
      </w:r>
      <w:r w:rsidRPr="006F5CAC">
        <w:rPr>
          <w:rFonts w:ascii="Calibri" w:eastAsia="Calibri" w:hAnsi="Calibri" w:cs="Calibri"/>
          <w:i/>
          <w:color w:val="000000"/>
          <w:lang w:eastAsia="pl-PL"/>
        </w:rPr>
        <w:t xml:space="preserve">rozporządzeniu </w:t>
      </w:r>
      <w:r w:rsidRPr="006F5CAC">
        <w:rPr>
          <w:rFonts w:ascii="Calibri" w:eastAsia="Calibri" w:hAnsi="Calibri" w:cs="Calibri"/>
          <w:i/>
          <w:lang w:eastAsia="pl-PL"/>
        </w:rPr>
        <w:t>Prezesa Rady Ministrów z dnia 30 grudnia 2020r. w sprawie sposobu sporządzania i przekazywania informacji oraz wymagań technicznych dla dokumentów elektronicznych oraz środków komunikacji elektronicznej w postępowaniu o udzielenie zamówienia publicznego lub w konkursie (Dz.U. 2020r. poz. 2452)</w:t>
      </w:r>
      <w:r w:rsidRPr="006F5CAC">
        <w:rPr>
          <w:rFonts w:ascii="Calibri" w:eastAsia="Calibri" w:hAnsi="Calibri" w:cs="Calibri"/>
          <w:lang w:eastAsia="pl-PL"/>
        </w:rPr>
        <w:t xml:space="preserve"> zwanym dalej Rozporządzeniem Prezesa Rady Ministrów w sprawie wymagań dla dokumentów elektronicznych.</w:t>
      </w:r>
    </w:p>
    <w:p w14:paraId="79CAE482"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Dokumenty elektroniczne, o których mowa w § 2 ust. 1 rozporządzenia Prezesa Rady Ministrów w sprawie wymagań dla dokumentów elektronicznych, sporządza się w </w:t>
      </w:r>
      <w:r w:rsidRPr="006F5CAC">
        <w:rPr>
          <w:rFonts w:ascii="Calibri" w:eastAsia="Calibri" w:hAnsi="Calibri" w:cs="Calibri"/>
          <w:b/>
          <w:color w:val="000000"/>
          <w:lang w:eastAsia="pl-PL"/>
        </w:rPr>
        <w:t>postaci elektronicznej</w:t>
      </w:r>
      <w:r w:rsidRPr="006F5CAC">
        <w:rPr>
          <w:rFonts w:ascii="Calibri" w:eastAsia="Calibri" w:hAnsi="Calibri" w:cs="Calibri"/>
          <w:color w:val="000000"/>
          <w:lang w:eastAsia="pl-PL"/>
        </w:rPr>
        <w:t xml:space="preserve">, w formatach danych określonych w przepisach </w:t>
      </w:r>
      <w:r w:rsidRPr="006F5CAC">
        <w:rPr>
          <w:rFonts w:ascii="Calibri" w:eastAsia="Calibri" w:hAnsi="Calibri" w:cs="Calibri"/>
          <w:i/>
          <w:color w:val="000000"/>
          <w:lang w:eastAsia="pl-PL"/>
        </w:rPr>
        <w:t>rozporządzenia Rady Ministrów  z dnia 12 kwietnia 2012r. w sprawie Krajowych Ram Interoperacyjności, minimalnych wymagań dla rejestrów publicznych i wymiany informacji  postaci elektronicznej oraz minimalnych wymagań dla systemów teleinformatycznych (tj. Dz.U. 2024 r poz. 773)</w:t>
      </w:r>
      <w:r w:rsidRPr="006F5CAC">
        <w:rPr>
          <w:rFonts w:ascii="Calibri" w:eastAsia="Calibri" w:hAnsi="Calibri" w:cs="Calibri"/>
          <w:color w:val="000000"/>
          <w:lang w:eastAsia="pl-PL"/>
        </w:rPr>
        <w:t xml:space="preserve"> zwanym dalej rozporządzeniem Rady Ministrów w sprawie Krajowych Ram Interoperacyjności, z uwzględnieniem rodzaju przekazywanych danych </w:t>
      </w:r>
      <w:r w:rsidRPr="006F5CAC">
        <w:rPr>
          <w:rFonts w:ascii="Calibri" w:eastAsia="Calibri" w:hAnsi="Calibri" w:cs="Calibri"/>
          <w:b/>
          <w:color w:val="000000"/>
          <w:lang w:eastAsia="pl-PL"/>
        </w:rPr>
        <w:t>i przekazuje się, jako załączniki</w:t>
      </w:r>
      <w:r w:rsidRPr="006F5CAC">
        <w:rPr>
          <w:rFonts w:ascii="Calibri" w:eastAsia="Calibri" w:hAnsi="Calibri" w:cs="Calibri"/>
          <w:color w:val="000000"/>
          <w:lang w:eastAsia="pl-PL"/>
        </w:rPr>
        <w:t>.</w:t>
      </w:r>
    </w:p>
    <w:p w14:paraId="77AD3713"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formatów, o których mowa w art. 66 ust. 1 ustawy </w:t>
      </w:r>
      <w:proofErr w:type="spellStart"/>
      <w:r w:rsidRPr="006F5CAC">
        <w:rPr>
          <w:rFonts w:ascii="Calibri" w:eastAsia="Calibri" w:hAnsi="Calibri" w:cs="Calibri"/>
          <w:color w:val="000000"/>
          <w:lang w:eastAsia="pl-PL"/>
        </w:rPr>
        <w:t>Pzp</w:t>
      </w:r>
      <w:proofErr w:type="spellEnd"/>
      <w:r w:rsidRPr="006F5CAC">
        <w:rPr>
          <w:rFonts w:ascii="Calibri" w:eastAsia="Calibri" w:hAnsi="Calibri" w:cs="Calibri"/>
          <w:color w:val="000000"/>
          <w:lang w:eastAsia="pl-PL"/>
        </w:rPr>
        <w:t>, ww. regulacje nie będą miały bezpośredniego zastosowania.</w:t>
      </w:r>
    </w:p>
    <w:p w14:paraId="4B26CAD0" w14:textId="36CCFD4F" w:rsidR="006F5CAC" w:rsidRPr="006F5CAC" w:rsidRDefault="006F5CAC" w:rsidP="00BC09CB">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Informacje, oświadczenia lub dokumenty, inne niż wymienione w § 2 ust. 1 rozporządzenia Prezesa Rady Ministrów </w:t>
      </w:r>
      <w:r w:rsidR="00BC09CB">
        <w:rPr>
          <w:rFonts w:ascii="Calibri" w:eastAsia="Calibri" w:hAnsi="Calibri" w:cs="Calibri"/>
          <w:color w:val="000000"/>
          <w:lang w:eastAsia="pl-PL"/>
        </w:rPr>
        <w:t xml:space="preserve"> </w:t>
      </w:r>
      <w:r w:rsidRPr="006F5CAC">
        <w:rPr>
          <w:rFonts w:ascii="Calibri" w:eastAsia="Calibri" w:hAnsi="Calibri" w:cs="Calibri"/>
          <w:color w:val="000000"/>
          <w:lang w:eastAsia="pl-PL"/>
        </w:rPr>
        <w:t>w sprawie wymagań dla dokumentów elektronicznych, przekazywane w postępowaniu sporządza się w postaci elektronicznej:</w:t>
      </w:r>
    </w:p>
    <w:p w14:paraId="2A3F7198" w14:textId="77777777" w:rsidR="006F5CAC" w:rsidRPr="006F5CAC" w:rsidRDefault="006F5CAC" w:rsidP="006F5CAC">
      <w:pPr>
        <w:autoSpaceDE w:val="0"/>
        <w:autoSpaceDN w:val="0"/>
        <w:adjustRightInd w:val="0"/>
        <w:spacing w:after="0" w:line="240" w:lineRule="auto"/>
        <w:ind w:left="1134"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11.1. w formatach danych określonych w przepisach rozporządzenia Rady Ministrów w sprawie Krajowych Ram Interoperacyjności (i przekazuje się, jako załącznik), lub </w:t>
      </w:r>
    </w:p>
    <w:p w14:paraId="5EF59A80" w14:textId="77777777" w:rsidR="006F5CAC" w:rsidRPr="006F5CAC" w:rsidRDefault="006F5CAC" w:rsidP="006F5CAC">
      <w:pPr>
        <w:autoSpaceDE w:val="0"/>
        <w:autoSpaceDN w:val="0"/>
        <w:adjustRightInd w:val="0"/>
        <w:spacing w:after="0" w:line="240" w:lineRule="auto"/>
        <w:ind w:left="1134"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11.2. jako tekst wpisany bezpośrednio do wiadomości przekazywanej przy użyciu środków komunikacji elektronicznej (np. w treści </w:t>
      </w:r>
      <w:r w:rsidRPr="006F5CAC">
        <w:rPr>
          <w:rFonts w:ascii="Calibri" w:eastAsia="Calibri" w:hAnsi="Calibri" w:cs="Calibri"/>
          <w:b/>
          <w:color w:val="000000"/>
          <w:lang w:eastAsia="pl-PL"/>
        </w:rPr>
        <w:t>„Formularza do komunikacji”</w:t>
      </w:r>
      <w:r w:rsidRPr="006F5CAC">
        <w:rPr>
          <w:rFonts w:ascii="Calibri" w:eastAsia="Calibri" w:hAnsi="Calibri" w:cs="Calibri"/>
          <w:color w:val="000000"/>
          <w:lang w:eastAsia="pl-PL"/>
        </w:rPr>
        <w:t xml:space="preserve"> lub w treści wiadomości e-mail).</w:t>
      </w:r>
    </w:p>
    <w:p w14:paraId="0F3508E1"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Jeżeli dokumenty elektroniczne, przekazywane przy użyciu środków komunikacji elektronicznej, zawierają informacje stanowiące </w:t>
      </w:r>
      <w:r w:rsidRPr="006F5CAC">
        <w:rPr>
          <w:rFonts w:ascii="Calibri" w:eastAsia="Calibri" w:hAnsi="Calibri" w:cs="Calibri"/>
          <w:b/>
          <w:color w:val="FF0000"/>
          <w:u w:val="single"/>
          <w:lang w:eastAsia="pl-PL"/>
        </w:rPr>
        <w:t>tajemnicę przedsiębiorstwa</w:t>
      </w:r>
      <w:r w:rsidRPr="006F5CAC">
        <w:rPr>
          <w:rFonts w:ascii="Calibri" w:eastAsia="Calibri" w:hAnsi="Calibri" w:cs="Calibri"/>
          <w:color w:val="000000"/>
          <w:lang w:eastAsia="pl-PL"/>
        </w:rPr>
        <w:t xml:space="preserve"> w rozumieniu przepisów ustawy z dnia 16 kwietnia 1993 r. o zwalczaniu nieucz</w:t>
      </w:r>
      <w:r w:rsidRPr="006F5CAC">
        <w:rPr>
          <w:rFonts w:ascii="Calibri" w:eastAsia="Calibri" w:hAnsi="Calibri" w:cs="Calibri"/>
          <w:lang w:eastAsia="pl-PL"/>
        </w:rPr>
        <w:t>ciwej konkurencji (t. j. Dz. U. z 2022 r. poz. 1233) wykonawca, w</w:t>
      </w:r>
      <w:r w:rsidRPr="006F5CAC">
        <w:rPr>
          <w:rFonts w:ascii="Calibri" w:eastAsia="Calibri" w:hAnsi="Calibri" w:cs="Calibri"/>
          <w:color w:val="000000"/>
          <w:lang w:eastAsia="pl-PL"/>
        </w:rPr>
        <w:t xml:space="preserve"> celu utrzymania w poufności tych informacji, przekazuje je w </w:t>
      </w:r>
      <w:r w:rsidRPr="006F5CAC">
        <w:rPr>
          <w:rFonts w:ascii="Calibri" w:eastAsia="Calibri" w:hAnsi="Calibri" w:cs="Calibri"/>
          <w:b/>
          <w:color w:val="FF0000"/>
          <w:lang w:eastAsia="pl-PL"/>
        </w:rPr>
        <w:t>wydzielonym i odpowiednio oznaczonym</w:t>
      </w:r>
      <w:r w:rsidRPr="006F5CAC">
        <w:rPr>
          <w:rFonts w:ascii="Calibri" w:eastAsia="Calibri" w:hAnsi="Calibri" w:cs="Calibri"/>
          <w:color w:val="000000"/>
          <w:lang w:eastAsia="pl-PL"/>
        </w:rPr>
        <w:t xml:space="preserve"> </w:t>
      </w:r>
      <w:r w:rsidRPr="006F5CAC">
        <w:rPr>
          <w:rFonts w:ascii="Calibri" w:eastAsia="Calibri" w:hAnsi="Calibri" w:cs="Calibri"/>
          <w:b/>
          <w:color w:val="FF0000"/>
          <w:lang w:eastAsia="pl-PL"/>
        </w:rPr>
        <w:t>pliku</w:t>
      </w:r>
      <w:r w:rsidRPr="006F5CAC">
        <w:rPr>
          <w:rFonts w:ascii="Calibri" w:eastAsia="Calibri" w:hAnsi="Calibri" w:cs="Calibri"/>
          <w:color w:val="000000"/>
          <w:lang w:eastAsia="pl-PL"/>
        </w:rPr>
        <w:t xml:space="preserve">, wraz z jednoczesnym zaznaczeniem w nazwie pliku </w:t>
      </w:r>
      <w:r w:rsidRPr="006F5CAC">
        <w:rPr>
          <w:rFonts w:ascii="Calibri" w:eastAsia="Calibri" w:hAnsi="Calibri" w:cs="Calibri"/>
          <w:b/>
          <w:i/>
          <w:color w:val="000000"/>
          <w:lang w:eastAsia="pl-PL"/>
        </w:rPr>
        <w:t>„</w:t>
      </w:r>
      <w:r w:rsidRPr="006F5CAC">
        <w:rPr>
          <w:rFonts w:ascii="Calibri" w:eastAsia="Calibri" w:hAnsi="Calibri" w:cs="Calibri"/>
          <w:b/>
          <w:i/>
          <w:color w:val="000000"/>
          <w:u w:val="single"/>
          <w:lang w:eastAsia="pl-PL"/>
        </w:rPr>
        <w:t>Dokument stanowiący tajemnicę przedsiębiorstwa</w:t>
      </w:r>
      <w:r w:rsidRPr="006F5CAC">
        <w:rPr>
          <w:rFonts w:ascii="Calibri" w:eastAsia="Calibri" w:hAnsi="Calibri" w:cs="Calibri"/>
          <w:color w:val="000000"/>
          <w:lang w:eastAsia="pl-PL"/>
        </w:rPr>
        <w:t xml:space="preserve"> / </w:t>
      </w:r>
      <w:r w:rsidRPr="006F5CAC">
        <w:rPr>
          <w:rFonts w:ascii="Calibri" w:eastAsia="Calibri" w:hAnsi="Calibri" w:cs="Calibri"/>
          <w:b/>
          <w:i/>
          <w:color w:val="000000"/>
          <w:lang w:eastAsia="pl-PL"/>
        </w:rPr>
        <w:t>Tajemnica przedsiębiorstwa</w:t>
      </w:r>
      <w:r w:rsidRPr="006F5CAC">
        <w:rPr>
          <w:rFonts w:ascii="Calibri" w:eastAsia="Calibri" w:hAnsi="Calibri" w:cs="Calibri"/>
          <w:color w:val="000000"/>
          <w:lang w:eastAsia="pl-PL"/>
        </w:rPr>
        <w:t>”.</w:t>
      </w:r>
    </w:p>
    <w:p w14:paraId="00A25431"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Komunikacja w postępowaniu, </w:t>
      </w:r>
      <w:r w:rsidRPr="006F5CAC">
        <w:rPr>
          <w:rFonts w:ascii="Calibri" w:eastAsia="Calibri" w:hAnsi="Calibri" w:cs="Calibri"/>
          <w:b/>
          <w:color w:val="000000"/>
          <w:lang w:eastAsia="pl-PL"/>
        </w:rPr>
        <w:t>z wyłączeniem składania ofert</w:t>
      </w:r>
      <w:r w:rsidRPr="006F5CAC">
        <w:rPr>
          <w:rFonts w:ascii="Calibri" w:eastAsia="Calibri" w:hAnsi="Calibri" w:cs="Calibri"/>
          <w:color w:val="000000"/>
          <w:lang w:eastAsia="pl-PL"/>
        </w:rPr>
        <w:t>, odbywa się na Platformie e- zamówienia, drogą elektroniczną za pośrednictwem formularzy do komunikacji dostępnych w zakładce „</w:t>
      </w:r>
      <w:r w:rsidRPr="006F5CAC">
        <w:rPr>
          <w:rFonts w:ascii="Calibri" w:eastAsia="Calibri" w:hAnsi="Calibri" w:cs="Calibri"/>
          <w:b/>
          <w:color w:val="000000"/>
          <w:u w:val="single"/>
          <w:lang w:eastAsia="pl-PL"/>
        </w:rPr>
        <w:t>Formularze</w:t>
      </w:r>
      <w:r w:rsidRPr="006F5CAC">
        <w:rPr>
          <w:rFonts w:ascii="Calibri" w:eastAsia="Calibri" w:hAnsi="Calibri" w:cs="Calibri"/>
          <w:color w:val="000000"/>
          <w:lang w:eastAsia="pl-PL"/>
        </w:rPr>
        <w:t>” („</w:t>
      </w:r>
      <w:r w:rsidRPr="006F5CAC">
        <w:rPr>
          <w:rFonts w:ascii="Calibri" w:eastAsia="Calibri" w:hAnsi="Calibri" w:cs="Calibri"/>
          <w:b/>
          <w:color w:val="000000"/>
          <w:lang w:eastAsia="pl-PL"/>
        </w:rPr>
        <w:t>Formularze do komunikacji</w:t>
      </w:r>
      <w:r w:rsidRPr="006F5CAC">
        <w:rPr>
          <w:rFonts w:ascii="Calibri" w:eastAsia="Calibri" w:hAnsi="Calibri" w:cs="Calibri"/>
          <w:color w:val="000000"/>
          <w:lang w:eastAsia="pl-PL"/>
        </w:rPr>
        <w:t xml:space="preserve">”). </w:t>
      </w:r>
    </w:p>
    <w:p w14:paraId="6E8494F8" w14:textId="77777777" w:rsidR="006F5CAC" w:rsidRPr="006F5CAC" w:rsidRDefault="006F5CAC" w:rsidP="00584A62">
      <w:pPr>
        <w:numPr>
          <w:ilvl w:val="0"/>
          <w:numId w:val="23"/>
        </w:numPr>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     Za pośrednictwem „Formularzy do komunikacji” odbywa się w szczególności:</w:t>
      </w:r>
    </w:p>
    <w:p w14:paraId="6F53DEA2" w14:textId="77777777" w:rsidR="006F5CAC" w:rsidRPr="006F5CAC" w:rsidRDefault="006F5CAC" w:rsidP="006F5CAC">
      <w:pPr>
        <w:autoSpaceDE w:val="0"/>
        <w:autoSpaceDN w:val="0"/>
        <w:adjustRightInd w:val="0"/>
        <w:spacing w:after="0" w:line="240" w:lineRule="auto"/>
        <w:ind w:left="1134"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14.1. </w:t>
      </w:r>
      <w:r w:rsidRPr="006F5CAC">
        <w:rPr>
          <w:rFonts w:ascii="Calibri" w:eastAsia="Calibri" w:hAnsi="Calibri" w:cs="Calibri"/>
          <w:color w:val="000000"/>
          <w:lang w:eastAsia="pl-PL"/>
        </w:rPr>
        <w:tab/>
        <w:t xml:space="preserve">zadawanie pytań i udzielanie odpowiedzi, </w:t>
      </w:r>
    </w:p>
    <w:p w14:paraId="7F90F1D9" w14:textId="77777777" w:rsidR="006F5CAC" w:rsidRPr="006F5CAC" w:rsidRDefault="006F5CAC" w:rsidP="006F5CAC">
      <w:pPr>
        <w:autoSpaceDE w:val="0"/>
        <w:autoSpaceDN w:val="0"/>
        <w:adjustRightInd w:val="0"/>
        <w:spacing w:after="0" w:line="240" w:lineRule="auto"/>
        <w:ind w:left="1134"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14.2. </w:t>
      </w:r>
      <w:r w:rsidRPr="006F5CAC">
        <w:rPr>
          <w:rFonts w:ascii="Calibri" w:eastAsia="Calibri" w:hAnsi="Calibri" w:cs="Calibri"/>
          <w:color w:val="000000"/>
          <w:lang w:eastAsia="pl-PL"/>
        </w:rPr>
        <w:tab/>
        <w:t>przekazywanie wezwań i zawiadomień (w tym informacja o wyborze oferty najkorzystniejszej).</w:t>
      </w:r>
    </w:p>
    <w:p w14:paraId="769AFB8E"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Formularze do komunikacji umożliwiają również </w:t>
      </w:r>
      <w:r w:rsidRPr="006F5CAC">
        <w:rPr>
          <w:rFonts w:ascii="Calibri" w:eastAsia="Calibri" w:hAnsi="Calibri" w:cs="Calibri"/>
          <w:b/>
          <w:color w:val="000000"/>
          <w:lang w:eastAsia="pl-PL"/>
        </w:rPr>
        <w:t>dołączenie załącznika</w:t>
      </w:r>
      <w:r w:rsidRPr="006F5CAC">
        <w:rPr>
          <w:rFonts w:ascii="Calibri" w:eastAsia="Calibri" w:hAnsi="Calibri" w:cs="Calibri"/>
          <w:color w:val="000000"/>
          <w:lang w:eastAsia="pl-PL"/>
        </w:rPr>
        <w:t xml:space="preserve"> </w:t>
      </w:r>
      <w:r w:rsidRPr="006F5CAC">
        <w:rPr>
          <w:rFonts w:ascii="Calibri" w:eastAsia="Calibri" w:hAnsi="Calibri" w:cs="Calibri"/>
          <w:b/>
          <w:color w:val="000000"/>
          <w:lang w:eastAsia="pl-PL"/>
        </w:rPr>
        <w:t>do przesyłanej wiadomości</w:t>
      </w:r>
      <w:r w:rsidRPr="006F5CAC">
        <w:rPr>
          <w:rFonts w:ascii="Calibri" w:eastAsia="Calibri" w:hAnsi="Calibri" w:cs="Calibri"/>
          <w:color w:val="000000"/>
          <w:lang w:eastAsia="pl-PL"/>
        </w:rPr>
        <w:t xml:space="preserve"> (przycisk „dodaj załącznik”). </w:t>
      </w:r>
    </w:p>
    <w:p w14:paraId="32B15BD1"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załączników, które są zgodnie z ustawą </w:t>
      </w:r>
      <w:proofErr w:type="spellStart"/>
      <w:r w:rsidRPr="006F5CAC">
        <w:rPr>
          <w:rFonts w:ascii="Calibri" w:eastAsia="Calibri" w:hAnsi="Calibri" w:cs="Calibri"/>
          <w:color w:val="000000"/>
          <w:lang w:eastAsia="pl-PL"/>
        </w:rPr>
        <w:t>Pzp</w:t>
      </w:r>
      <w:proofErr w:type="spellEnd"/>
      <w:r w:rsidRPr="006F5CAC">
        <w:rPr>
          <w:rFonts w:ascii="Calibri" w:eastAsia="Calibri" w:hAnsi="Calibri" w:cs="Calibri"/>
          <w:color w:val="000000"/>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p>
    <w:p w14:paraId="591C23B0"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zależności od rodzaju podpisu i jego typu (zewnętrzny, wewnętrzny) dodaje się do przesyłanej wiadomości uprzednio podpisane dokumenty wraz z wygenerowanym plikiem podpisu (typ zewnętrzny np. </w:t>
      </w:r>
      <w:proofErr w:type="spellStart"/>
      <w:r w:rsidRPr="006F5CAC">
        <w:rPr>
          <w:rFonts w:ascii="Calibri" w:eastAsia="Calibri" w:hAnsi="Calibri" w:cs="Calibri"/>
          <w:color w:val="000000"/>
          <w:lang w:eastAsia="pl-PL"/>
        </w:rPr>
        <w:t>XAdES</w:t>
      </w:r>
      <w:proofErr w:type="spellEnd"/>
      <w:r w:rsidRPr="006F5CAC">
        <w:rPr>
          <w:rFonts w:ascii="Calibri" w:eastAsia="Calibri" w:hAnsi="Calibri" w:cs="Calibri"/>
          <w:color w:val="000000"/>
          <w:lang w:eastAsia="pl-PL"/>
        </w:rPr>
        <w:t xml:space="preserve">) lub dokument z wszytym podpisem (typ wewnętrzny np. </w:t>
      </w:r>
      <w:proofErr w:type="spellStart"/>
      <w:r w:rsidRPr="006F5CAC">
        <w:rPr>
          <w:rFonts w:ascii="Calibri" w:eastAsia="Calibri" w:hAnsi="Calibri" w:cs="Calibri"/>
          <w:color w:val="000000"/>
          <w:lang w:eastAsia="pl-PL"/>
        </w:rPr>
        <w:t>PAdES</w:t>
      </w:r>
      <w:proofErr w:type="spellEnd"/>
      <w:r w:rsidRPr="006F5CAC">
        <w:rPr>
          <w:rFonts w:ascii="Calibri" w:eastAsia="Calibri" w:hAnsi="Calibri" w:cs="Calibri"/>
          <w:color w:val="000000"/>
          <w:lang w:eastAsia="pl-PL"/>
        </w:rPr>
        <w:t>).</w:t>
      </w:r>
    </w:p>
    <w:p w14:paraId="2791EAB6"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Możliwość korzystania w postępowaniu z „Formularzy do komunikacji” w pełnym zakresie </w:t>
      </w:r>
      <w:r w:rsidRPr="006F5CAC">
        <w:rPr>
          <w:rFonts w:ascii="Calibri" w:eastAsia="Calibri" w:hAnsi="Calibri" w:cs="Calibri"/>
          <w:b/>
          <w:color w:val="000000"/>
          <w:lang w:eastAsia="pl-PL"/>
        </w:rPr>
        <w:t>wymaga</w:t>
      </w:r>
      <w:r w:rsidRPr="006F5CAC">
        <w:rPr>
          <w:rFonts w:ascii="Calibri" w:eastAsia="Calibri" w:hAnsi="Calibri" w:cs="Calibri"/>
          <w:color w:val="000000"/>
          <w:lang w:eastAsia="pl-PL"/>
        </w:rPr>
        <w:t xml:space="preserve"> </w:t>
      </w:r>
      <w:r w:rsidRPr="006F5CAC">
        <w:rPr>
          <w:rFonts w:ascii="Calibri" w:eastAsia="Calibri" w:hAnsi="Calibri" w:cs="Calibri"/>
          <w:color w:val="000000"/>
          <w:u w:val="single"/>
          <w:lang w:eastAsia="pl-PL"/>
        </w:rPr>
        <w:t>posiadania konta</w:t>
      </w:r>
      <w:r w:rsidRPr="006F5CAC">
        <w:rPr>
          <w:rFonts w:ascii="Calibri" w:eastAsia="Calibri" w:hAnsi="Calibri" w:cs="Calibri"/>
          <w:color w:val="000000"/>
          <w:lang w:eastAsia="pl-PL"/>
        </w:rPr>
        <w:t xml:space="preserve"> „Wykonawcy” na Platformie e-Zamówienia oraz </w:t>
      </w:r>
      <w:r w:rsidRPr="006F5CAC">
        <w:rPr>
          <w:rFonts w:ascii="Calibri" w:eastAsia="Calibri" w:hAnsi="Calibri" w:cs="Calibri"/>
          <w:color w:val="000000"/>
          <w:u w:val="single"/>
          <w:lang w:eastAsia="pl-PL"/>
        </w:rPr>
        <w:t>zalogowania się</w:t>
      </w:r>
      <w:r w:rsidRPr="006F5CAC">
        <w:rPr>
          <w:rFonts w:ascii="Calibri" w:eastAsia="Calibri" w:hAnsi="Calibri" w:cs="Calibri"/>
          <w:color w:val="000000"/>
          <w:lang w:eastAsia="pl-PL"/>
        </w:rPr>
        <w:t xml:space="preserve"> na Platformie e-Zamówienia. Do korzystania z „Formularzy do komunikacji” służących do zadawania pytań dotyczących treści dokumentów zamówienia wystarczające jest posiadanie tzw. konta uproszczonego na Platformie e-Zamówienia.</w:t>
      </w:r>
    </w:p>
    <w:p w14:paraId="23E5FE71"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Wszystkie wysłane i odebrane w postępowaniu przez wykonawcę wiadomości widoczne są po zalogowaniu w podglądzie postępowania w zakładce „Komunikacja”.</w:t>
      </w:r>
    </w:p>
    <w:p w14:paraId="495F02FA"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Maksymalny rozmiar plików przesyłanych za pośrednictwem „Formularzy do komunikacji” wynosi </w:t>
      </w:r>
      <w:r w:rsidRPr="006F5CAC">
        <w:rPr>
          <w:rFonts w:ascii="Calibri" w:eastAsia="Calibri" w:hAnsi="Calibri" w:cs="Calibri"/>
          <w:b/>
          <w:color w:val="000000"/>
          <w:lang w:eastAsia="pl-PL"/>
        </w:rPr>
        <w:t>150 MB</w:t>
      </w:r>
      <w:r w:rsidRPr="006F5CAC">
        <w:rPr>
          <w:rFonts w:ascii="Calibri" w:eastAsia="Calibri" w:hAnsi="Calibri" w:cs="Calibri"/>
          <w:color w:val="000000"/>
          <w:lang w:eastAsia="pl-PL"/>
        </w:rPr>
        <w:t xml:space="preserve"> (wielkość ta dotyczy plików przesyłanych </w:t>
      </w:r>
      <w:r w:rsidRPr="006F5CAC">
        <w:rPr>
          <w:rFonts w:ascii="Calibri" w:eastAsia="Calibri" w:hAnsi="Calibri" w:cs="Calibri"/>
          <w:color w:val="000000"/>
          <w:u w:val="single"/>
          <w:lang w:eastAsia="pl-PL"/>
        </w:rPr>
        <w:t>jako załączniki</w:t>
      </w:r>
      <w:r w:rsidRPr="006F5CAC">
        <w:rPr>
          <w:rFonts w:ascii="Calibri" w:eastAsia="Calibri" w:hAnsi="Calibri" w:cs="Calibri"/>
          <w:color w:val="000000"/>
          <w:lang w:eastAsia="pl-PL"/>
        </w:rPr>
        <w:t xml:space="preserve"> do jednego formularza).</w:t>
      </w:r>
    </w:p>
    <w:p w14:paraId="5D020710"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Minimalne wymagania techniczne dotyczące sprzętu używanego w celu korzystania z usług Platformy e-Zamówienia oraz informacje dotyczące specyfikacji połączenia określa Regulamin Platformy e-Zamówienia.</w:t>
      </w:r>
    </w:p>
    <w:p w14:paraId="31D5CD46" w14:textId="77777777" w:rsidR="006F5CAC" w:rsidRPr="006F5CAC" w:rsidRDefault="006F5CAC" w:rsidP="00584A62">
      <w:pPr>
        <w:numPr>
          <w:ilvl w:val="0"/>
          <w:numId w:val="23"/>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problemów technicznych i awarii związanych z funkcjonowaniem Platformy e-Zamówienia użytkownicy mogą skorzystać ze wsparcia technicznego dostępnego pod numerem telefonu </w:t>
      </w:r>
      <w:r w:rsidRPr="006F5CAC">
        <w:rPr>
          <w:rFonts w:ascii="Calibri" w:eastAsia="Calibri" w:hAnsi="Calibri" w:cs="Calibri"/>
          <w:b/>
          <w:color w:val="000000"/>
          <w:lang w:eastAsia="pl-PL"/>
        </w:rPr>
        <w:t>22 458 77 99</w:t>
      </w:r>
      <w:r w:rsidRPr="006F5CAC">
        <w:rPr>
          <w:rFonts w:ascii="Calibri" w:eastAsia="Calibri" w:hAnsi="Calibri" w:cs="Calibri"/>
          <w:color w:val="000000"/>
          <w:lang w:eastAsia="pl-PL"/>
        </w:rPr>
        <w:t xml:space="preserve"> lub drogą elektroniczną poprzez System Obsługi Zgłoszeń (SOZ). Użytkownik</w:t>
      </w:r>
      <w:r w:rsidRPr="006F5CAC">
        <w:rPr>
          <w:rFonts w:ascii="Calibri" w:eastAsia="Calibri" w:hAnsi="Calibri" w:cs="Calibri"/>
          <w:b/>
          <w:bCs/>
          <w:color w:val="000000"/>
          <w:lang w:eastAsia="pl-PL"/>
        </w:rPr>
        <w:t xml:space="preserve"> </w:t>
      </w:r>
      <w:r w:rsidRPr="006F5CAC">
        <w:rPr>
          <w:rFonts w:ascii="Calibri" w:eastAsia="Calibri" w:hAnsi="Calibri" w:cs="Calibri"/>
          <w:color w:val="000000"/>
          <w:u w:val="single"/>
          <w:lang w:eastAsia="pl-PL"/>
        </w:rPr>
        <w:t>posiadający konto</w:t>
      </w:r>
      <w:r w:rsidRPr="006F5CAC">
        <w:rPr>
          <w:rFonts w:ascii="Calibri" w:eastAsia="Calibri" w:hAnsi="Calibri" w:cs="Calibri"/>
          <w:color w:val="000000"/>
          <w:lang w:eastAsia="pl-PL"/>
        </w:rPr>
        <w:t xml:space="preserve"> na Platformie e-Zamówienia może dodawać, przeglądać, monitorować, komentować oraz uzupełniać zgłoszenia w Systemie Obsługi Zgłoszeń (SOZ). Usługa jest dostępna dla zalogowanego użytkownika na stronie głównej po kliknięciu kafelka „Moje zgłoszenia w Centrum Pomocy”.</w:t>
      </w:r>
    </w:p>
    <w:p w14:paraId="7230D5D0" w14:textId="77777777" w:rsidR="006F5CAC" w:rsidRPr="006F5CAC" w:rsidRDefault="006F5CAC" w:rsidP="006F5CAC">
      <w:pPr>
        <w:autoSpaceDE w:val="0"/>
        <w:autoSpaceDN w:val="0"/>
        <w:adjustRightInd w:val="0"/>
        <w:spacing w:after="0" w:line="240" w:lineRule="auto"/>
        <w:jc w:val="both"/>
        <w:rPr>
          <w:rFonts w:ascii="Calibri" w:eastAsia="Calibri" w:hAnsi="Calibri" w:cs="Calibri"/>
          <w:b/>
          <w:bCs/>
          <w:color w:val="000000"/>
          <w:lang w:eastAsia="pl-PL"/>
        </w:rPr>
      </w:pPr>
    </w:p>
    <w:p w14:paraId="56876F2B" w14:textId="77777777" w:rsidR="006F5CAC" w:rsidRPr="006F5CAC" w:rsidRDefault="006F5CAC" w:rsidP="006F5CAC">
      <w:pPr>
        <w:numPr>
          <w:ilvl w:val="0"/>
          <w:numId w:val="1"/>
        </w:numPr>
        <w:autoSpaceDE w:val="0"/>
        <w:autoSpaceDN w:val="0"/>
        <w:adjustRightInd w:val="0"/>
        <w:spacing w:after="0" w:line="240" w:lineRule="auto"/>
        <w:ind w:left="709" w:hanging="709"/>
        <w:jc w:val="both"/>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Informacje o sposobie komunikowania się Zamawiającego z Wykonawcami w inny sposób niż przy użyciu środków komunikacji elektronicznej, w tym przypadku zaistnienia jednej z sytuacji określonych w art. 65 ust. 1, art. 66 i art. 69</w:t>
      </w:r>
    </w:p>
    <w:p w14:paraId="24C09FF6"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highlight w:val="yellow"/>
          <w:lang w:eastAsia="pl-PL"/>
        </w:rPr>
      </w:pPr>
    </w:p>
    <w:p w14:paraId="0CC563F5" w14:textId="77777777" w:rsidR="006F5CAC" w:rsidRPr="006F5CAC" w:rsidRDefault="006F5CAC" w:rsidP="006F5CAC">
      <w:pPr>
        <w:autoSpaceDE w:val="0"/>
        <w:autoSpaceDN w:val="0"/>
        <w:adjustRightInd w:val="0"/>
        <w:spacing w:after="0" w:line="240" w:lineRule="auto"/>
        <w:jc w:val="both"/>
        <w:rPr>
          <w:rFonts w:ascii="Calibri" w:eastAsia="Calibri" w:hAnsi="Calibri" w:cs="Calibri"/>
          <w:bCs/>
          <w:lang w:eastAsia="pl-PL"/>
        </w:rPr>
      </w:pPr>
      <w:r w:rsidRPr="006F5CAC">
        <w:rPr>
          <w:rFonts w:ascii="Calibri" w:eastAsia="Calibri" w:hAnsi="Calibri" w:cs="Calibri"/>
          <w:bCs/>
          <w:lang w:eastAsia="pl-PL"/>
        </w:rPr>
        <w:t>Zamawiający nie przewiduje komunikowania się z Wykonawcami w inny sposób niż przy użyciu środków komunikacji elektronicznej.</w:t>
      </w:r>
    </w:p>
    <w:p w14:paraId="0B985B57"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highlight w:val="yellow"/>
          <w:lang w:eastAsia="pl-PL"/>
        </w:rPr>
      </w:pPr>
    </w:p>
    <w:p w14:paraId="6EF4C7F5"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r w:rsidRPr="006F5CAC">
        <w:rPr>
          <w:rFonts w:ascii="Calibri" w:eastAsia="Calibri" w:hAnsi="Calibri" w:cs="Calibri"/>
          <w:b/>
          <w:color w:val="000000"/>
          <w:u w:val="single"/>
          <w:lang w:eastAsia="pl-PL"/>
        </w:rPr>
        <w:t>W szczególnie uzasadnionych przypadkach uniemożliwiających komunikację Wykonawcy</w:t>
      </w:r>
      <w:r w:rsidRPr="006F5CAC">
        <w:rPr>
          <w:rFonts w:ascii="Calibri" w:eastAsia="Calibri" w:hAnsi="Calibri" w:cs="Calibri"/>
          <w:b/>
          <w:color w:val="000000"/>
          <w:u w:val="single"/>
          <w:lang w:eastAsia="pl-PL"/>
        </w:rPr>
        <w:br/>
        <w:t xml:space="preserve"> i Zamawiającego za pośrednictwem Platformy e-Zamówienia</w:t>
      </w:r>
      <w:r w:rsidRPr="006F5CAC">
        <w:rPr>
          <w:rFonts w:ascii="Calibri" w:eastAsia="Calibri" w:hAnsi="Calibri" w:cs="Calibri"/>
          <w:color w:val="000000"/>
          <w:lang w:eastAsia="pl-PL"/>
        </w:rPr>
        <w:t>, Zamawiający dopuszcza komunikację za pomocą poczty elektronicznej na adres e-mail:</w:t>
      </w:r>
      <w:r w:rsidRPr="006F5CAC">
        <w:rPr>
          <w:rFonts w:ascii="Calibri" w:eastAsia="Calibri" w:hAnsi="Calibri" w:cs="Calibri"/>
          <w:color w:val="0000FF"/>
          <w:u w:val="single"/>
          <w:lang w:eastAsia="pl-PL"/>
        </w:rPr>
        <w:t>przetargi@kopernik.lodz.pl</w:t>
      </w:r>
      <w:r w:rsidRPr="006F5CAC">
        <w:rPr>
          <w:rFonts w:ascii="Calibri" w:eastAsia="Calibri" w:hAnsi="Calibri" w:cs="Calibri"/>
          <w:color w:val="000000"/>
          <w:lang w:eastAsia="pl-PL"/>
        </w:rPr>
        <w:t xml:space="preserve"> (</w:t>
      </w:r>
      <w:r w:rsidRPr="006F5CAC">
        <w:rPr>
          <w:rFonts w:ascii="Calibri" w:eastAsia="Calibri" w:hAnsi="Calibri" w:cs="Calibri"/>
          <w:b/>
          <w:color w:val="FF0000"/>
          <w:u w:val="single"/>
          <w:lang w:eastAsia="pl-PL"/>
        </w:rPr>
        <w:t>nie dotyczy składania ofert</w:t>
      </w:r>
      <w:r w:rsidRPr="006F5CAC">
        <w:rPr>
          <w:rFonts w:ascii="Calibri" w:eastAsia="Calibri" w:hAnsi="Calibri" w:cs="Calibri"/>
          <w:color w:val="000000"/>
          <w:lang w:eastAsia="pl-PL"/>
        </w:rPr>
        <w:t>).</w:t>
      </w:r>
    </w:p>
    <w:p w14:paraId="3FA7FA6A"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highlight w:val="yellow"/>
          <w:lang w:eastAsia="pl-PL"/>
        </w:rPr>
      </w:pPr>
    </w:p>
    <w:p w14:paraId="2A3E8A74" w14:textId="77777777" w:rsidR="006F5CAC" w:rsidRPr="006F5CAC" w:rsidRDefault="006F5CAC" w:rsidP="006F5CAC">
      <w:pPr>
        <w:numPr>
          <w:ilvl w:val="0"/>
          <w:numId w:val="1"/>
        </w:numPr>
        <w:autoSpaceDE w:val="0"/>
        <w:autoSpaceDN w:val="0"/>
        <w:adjustRightInd w:val="0"/>
        <w:spacing w:after="0" w:line="240" w:lineRule="auto"/>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Wskazanie osób uprawnionych do komunikowania się z wykonawcami.</w:t>
      </w:r>
    </w:p>
    <w:p w14:paraId="3C5244BB"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highlight w:val="yellow"/>
          <w:lang w:eastAsia="pl-PL"/>
        </w:rPr>
      </w:pPr>
    </w:p>
    <w:p w14:paraId="3B238370" w14:textId="77777777" w:rsidR="006F5CAC" w:rsidRPr="006F5CAC" w:rsidRDefault="006F5CAC" w:rsidP="006F5CAC">
      <w:pPr>
        <w:numPr>
          <w:ilvl w:val="3"/>
          <w:numId w:val="10"/>
        </w:numPr>
        <w:autoSpaceDE w:val="0"/>
        <w:autoSpaceDN w:val="0"/>
        <w:adjustRightInd w:val="0"/>
        <w:spacing w:after="0" w:line="240" w:lineRule="auto"/>
        <w:ind w:left="284" w:hanging="284"/>
        <w:rPr>
          <w:rFonts w:ascii="Calibri" w:eastAsia="Calibri" w:hAnsi="Calibri" w:cs="Calibri"/>
          <w:color w:val="000000"/>
          <w:lang w:eastAsia="pl-PL"/>
        </w:rPr>
      </w:pPr>
      <w:r w:rsidRPr="006F5CAC">
        <w:rPr>
          <w:rFonts w:ascii="Calibri" w:eastAsia="Calibri" w:hAnsi="Calibri" w:cs="Calibri"/>
          <w:color w:val="000000"/>
          <w:lang w:eastAsia="pl-PL"/>
        </w:rPr>
        <w:t>Zamawiający wyznacza następujące osoby do kontaktu z Wykonawcami:</w:t>
      </w:r>
    </w:p>
    <w:p w14:paraId="5C7640CB" w14:textId="77777777" w:rsidR="006F5CAC" w:rsidRPr="006F5CAC" w:rsidRDefault="006F5CAC" w:rsidP="006F5CAC">
      <w:pPr>
        <w:tabs>
          <w:tab w:val="num" w:pos="426"/>
        </w:tabs>
        <w:spacing w:after="0" w:line="240" w:lineRule="auto"/>
        <w:ind w:left="284"/>
        <w:jc w:val="both"/>
        <w:rPr>
          <w:rFonts w:ascii="Calibri" w:eastAsia="Calibri" w:hAnsi="Calibri" w:cs="Calibri"/>
          <w:bCs/>
        </w:rPr>
      </w:pPr>
    </w:p>
    <w:p w14:paraId="3FA0952C" w14:textId="0B318181" w:rsidR="006F5CAC" w:rsidRPr="006F5CAC" w:rsidRDefault="006F5CAC" w:rsidP="006F5CAC">
      <w:pPr>
        <w:spacing w:after="0" w:line="240" w:lineRule="auto"/>
        <w:ind w:left="284"/>
        <w:jc w:val="both"/>
        <w:rPr>
          <w:rFonts w:ascii="Calibri" w:eastAsia="Calibri" w:hAnsi="Calibri" w:cs="Calibri"/>
        </w:rPr>
      </w:pPr>
      <w:r w:rsidRPr="006F5CAC">
        <w:rPr>
          <w:rFonts w:ascii="Calibri" w:eastAsia="Calibri" w:hAnsi="Calibri" w:cs="Calibri"/>
        </w:rPr>
        <w:t>w zakresie merytorycznym</w:t>
      </w:r>
      <w:r w:rsidRPr="006F5CAC">
        <w:rPr>
          <w:rFonts w:ascii="Calibri" w:eastAsia="Calibri" w:hAnsi="Calibri" w:cs="Calibri"/>
          <w:b/>
          <w:bCs/>
        </w:rPr>
        <w:t xml:space="preserve">: </w:t>
      </w:r>
      <w:r w:rsidR="00020466">
        <w:rPr>
          <w:rFonts w:ascii="Calibri" w:eastAsia="Calibri" w:hAnsi="Calibri" w:cs="Calibri"/>
          <w:b/>
          <w:bCs/>
        </w:rPr>
        <w:t>Agnieszka Krawczyk</w:t>
      </w:r>
      <w:r w:rsidRPr="006F5CAC">
        <w:rPr>
          <w:rFonts w:ascii="Calibri" w:eastAsia="Calibri" w:hAnsi="Calibri" w:cs="Calibri"/>
        </w:rPr>
        <w:t xml:space="preserve"> – </w:t>
      </w:r>
      <w:r w:rsidR="00020466">
        <w:t xml:space="preserve">Koordynator Sekcji Dietetyki tel. </w:t>
      </w:r>
      <w:r w:rsidR="00020466">
        <w:rPr>
          <w:b/>
        </w:rPr>
        <w:t>42 689 50 31</w:t>
      </w:r>
    </w:p>
    <w:p w14:paraId="0E878245" w14:textId="3F8FCD40"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zakresie proceduralnym: </w:t>
      </w:r>
      <w:r w:rsidR="00D56D8E">
        <w:rPr>
          <w:rFonts w:ascii="Calibri" w:eastAsia="Calibri" w:hAnsi="Calibri" w:cs="Calibri"/>
          <w:b/>
          <w:bCs/>
          <w:color w:val="000000"/>
          <w:lang w:eastAsia="pl-PL"/>
        </w:rPr>
        <w:t>Małgorzata Janikowska</w:t>
      </w:r>
      <w:r w:rsidRPr="006F5CAC">
        <w:rPr>
          <w:rFonts w:ascii="Calibri" w:eastAsia="Calibri" w:hAnsi="Calibri" w:cs="Calibri"/>
          <w:color w:val="000000"/>
          <w:lang w:eastAsia="pl-PL"/>
        </w:rPr>
        <w:t xml:space="preserve"> –Dzia</w:t>
      </w:r>
      <w:r w:rsidR="00D56D8E">
        <w:rPr>
          <w:rFonts w:ascii="Calibri" w:eastAsia="Calibri" w:hAnsi="Calibri" w:cs="Calibri"/>
          <w:color w:val="000000"/>
          <w:lang w:eastAsia="pl-PL"/>
        </w:rPr>
        <w:t>ł</w:t>
      </w:r>
      <w:r w:rsidR="005827D6">
        <w:rPr>
          <w:rFonts w:ascii="Calibri" w:eastAsia="Calibri" w:hAnsi="Calibri" w:cs="Calibri"/>
          <w:color w:val="000000"/>
          <w:lang w:eastAsia="pl-PL"/>
        </w:rPr>
        <w:t xml:space="preserve"> </w:t>
      </w:r>
      <w:r w:rsidRPr="006F5CAC">
        <w:rPr>
          <w:rFonts w:ascii="Calibri" w:eastAsia="Calibri" w:hAnsi="Calibri" w:cs="Calibri"/>
          <w:color w:val="000000"/>
          <w:lang w:eastAsia="pl-PL"/>
        </w:rPr>
        <w:t xml:space="preserve">Zamówień Publicznych tel. </w:t>
      </w:r>
      <w:r w:rsidRPr="00020466">
        <w:rPr>
          <w:rFonts w:ascii="Calibri" w:eastAsia="Calibri" w:hAnsi="Calibri" w:cs="Calibri"/>
          <w:b/>
          <w:bCs/>
          <w:color w:val="000000"/>
          <w:lang w:eastAsia="pl-PL"/>
        </w:rPr>
        <w:t xml:space="preserve">42 689 </w:t>
      </w:r>
      <w:r w:rsidR="00D56D8E" w:rsidRPr="00020466">
        <w:rPr>
          <w:rFonts w:ascii="Calibri" w:eastAsia="Calibri" w:hAnsi="Calibri" w:cs="Calibri"/>
          <w:b/>
          <w:bCs/>
          <w:color w:val="000000"/>
          <w:lang w:eastAsia="pl-PL"/>
        </w:rPr>
        <w:t>59 11</w:t>
      </w:r>
      <w:r w:rsidRPr="006F5CAC">
        <w:rPr>
          <w:rFonts w:ascii="Calibri" w:eastAsia="Calibri" w:hAnsi="Calibri" w:cs="Calibri"/>
          <w:color w:val="000000"/>
          <w:lang w:eastAsia="pl-PL"/>
        </w:rPr>
        <w:t xml:space="preserve"> e- mail: </w:t>
      </w:r>
      <w:hyperlink r:id="rId19" w:history="1">
        <w:r w:rsidRPr="006F5CAC">
          <w:rPr>
            <w:rFonts w:ascii="Calibri" w:eastAsia="Calibri" w:hAnsi="Calibri" w:cs="Calibri"/>
            <w:color w:val="0000FF"/>
            <w:u w:val="single"/>
            <w:lang w:eastAsia="pl-PL"/>
          </w:rPr>
          <w:t>przetargi@kopernik.lodz.pl</w:t>
        </w:r>
      </w:hyperlink>
      <w:r w:rsidRPr="006F5CAC">
        <w:rPr>
          <w:rFonts w:ascii="Calibri" w:eastAsia="Calibri" w:hAnsi="Calibri" w:cs="Calibri"/>
          <w:color w:val="000000"/>
          <w:lang w:eastAsia="pl-PL"/>
        </w:rPr>
        <w:t xml:space="preserve"> od poniedziałku do piątku w godz. 7</w:t>
      </w:r>
      <w:r w:rsidR="00D56D8E">
        <w:rPr>
          <w:rFonts w:ascii="Calibri" w:eastAsia="Calibri" w:hAnsi="Calibri" w:cs="Calibri"/>
          <w:color w:val="000000"/>
          <w:lang w:eastAsia="pl-PL"/>
        </w:rPr>
        <w:t>.</w:t>
      </w:r>
      <w:r w:rsidRPr="006F5CAC">
        <w:rPr>
          <w:rFonts w:ascii="Calibri" w:eastAsia="Calibri" w:hAnsi="Calibri" w:cs="Calibri"/>
          <w:color w:val="000000"/>
          <w:lang w:eastAsia="pl-PL"/>
        </w:rPr>
        <w:t>30 – 15</w:t>
      </w:r>
      <w:r w:rsidR="00D56D8E">
        <w:rPr>
          <w:rFonts w:ascii="Calibri" w:eastAsia="Calibri" w:hAnsi="Calibri" w:cs="Calibri"/>
          <w:color w:val="000000"/>
          <w:lang w:eastAsia="pl-PL"/>
        </w:rPr>
        <w:t>.</w:t>
      </w:r>
      <w:r w:rsidRPr="006F5CAC">
        <w:rPr>
          <w:rFonts w:ascii="Calibri" w:eastAsia="Calibri" w:hAnsi="Calibri" w:cs="Calibri"/>
          <w:color w:val="000000"/>
          <w:lang w:eastAsia="pl-PL"/>
        </w:rPr>
        <w:t>0</w:t>
      </w:r>
      <w:r w:rsidR="00D56D8E">
        <w:rPr>
          <w:rFonts w:ascii="Calibri" w:eastAsia="Calibri" w:hAnsi="Calibri" w:cs="Calibri"/>
          <w:color w:val="000000"/>
          <w:lang w:eastAsia="pl-PL"/>
        </w:rPr>
        <w:t>5</w:t>
      </w:r>
      <w:r w:rsidRPr="006F5CAC">
        <w:rPr>
          <w:rFonts w:ascii="Calibri" w:eastAsia="Calibri" w:hAnsi="Calibri" w:cs="Calibri"/>
          <w:color w:val="000000"/>
          <w:lang w:eastAsia="pl-PL"/>
        </w:rPr>
        <w:t>, z wyłączeniem dni wolnych od pracy.</w:t>
      </w:r>
    </w:p>
    <w:p w14:paraId="7F9D36E7" w14:textId="77777777" w:rsidR="006F5CAC" w:rsidRPr="006F5CAC" w:rsidRDefault="006F5CAC" w:rsidP="006F5CAC">
      <w:pPr>
        <w:spacing w:after="0" w:line="240" w:lineRule="auto"/>
        <w:rPr>
          <w:rFonts w:ascii="Calibri" w:eastAsia="Calibri" w:hAnsi="Calibri" w:cs="Calibri"/>
        </w:rPr>
      </w:pPr>
    </w:p>
    <w:p w14:paraId="4D5031B4" w14:textId="77777777" w:rsidR="006F5CAC" w:rsidRPr="006F5CAC" w:rsidRDefault="006F5CAC" w:rsidP="006F5CAC">
      <w:pPr>
        <w:numPr>
          <w:ilvl w:val="3"/>
          <w:numId w:val="10"/>
        </w:numPr>
        <w:spacing w:after="0" w:line="240" w:lineRule="auto"/>
        <w:ind w:left="284" w:hanging="284"/>
        <w:jc w:val="both"/>
        <w:rPr>
          <w:rFonts w:ascii="Calibri" w:eastAsia="Calibri" w:hAnsi="Calibri" w:cs="Calibri"/>
        </w:rPr>
      </w:pPr>
      <w:r w:rsidRPr="006F5CAC">
        <w:rPr>
          <w:rFonts w:ascii="Calibri" w:eastAsia="Calibri" w:hAnsi="Calibri" w:cs="Calibri"/>
        </w:rPr>
        <w:t xml:space="preserve">Komunikacja ustna dopuszczalna jest w toku negocjacji lub dialogu oraz w odniesieniu do informacji, które nie są istotne, w szczególności </w:t>
      </w:r>
      <w:r w:rsidRPr="006F5CAC">
        <w:rPr>
          <w:rFonts w:ascii="Calibri" w:eastAsia="Calibri" w:hAnsi="Calibri" w:cs="Calibri"/>
          <w:b/>
          <w:u w:val="single"/>
        </w:rPr>
        <w:t>nie dotyczą</w:t>
      </w:r>
      <w:r w:rsidRPr="006F5CAC">
        <w:rPr>
          <w:rFonts w:ascii="Calibri" w:eastAsia="Calibri" w:hAnsi="Calibri" w:cs="Calibri"/>
        </w:rPr>
        <w:t xml:space="preserve"> ogłoszenia o zamówieniu lub dokumentów zamówienia, potwierdzenia zainteresowania, ofert lub prac konkursowych, </w:t>
      </w:r>
      <w:r w:rsidRPr="006F5CAC">
        <w:rPr>
          <w:rFonts w:ascii="Calibri" w:eastAsia="Calibri" w:hAnsi="Calibri" w:cs="Calibri"/>
          <w:b/>
          <w:u w:val="single"/>
        </w:rPr>
        <w:t>o ile jej treść jest udokumentowana</w:t>
      </w:r>
      <w:r w:rsidRPr="006F5CAC">
        <w:rPr>
          <w:rFonts w:ascii="Calibri" w:eastAsia="Calibri" w:hAnsi="Calibri" w:cs="Calibri"/>
        </w:rPr>
        <w:t>.</w:t>
      </w:r>
    </w:p>
    <w:p w14:paraId="188FB4EA" w14:textId="77777777" w:rsidR="006F5CAC" w:rsidRPr="006F5CAC" w:rsidRDefault="006F5CAC" w:rsidP="006F5CAC">
      <w:pPr>
        <w:spacing w:after="0" w:line="240" w:lineRule="auto"/>
        <w:jc w:val="both"/>
        <w:rPr>
          <w:rFonts w:ascii="Calibri" w:eastAsia="Calibri" w:hAnsi="Calibri" w:cs="Calibri"/>
        </w:rPr>
      </w:pPr>
    </w:p>
    <w:p w14:paraId="5C1C2569" w14:textId="77777777" w:rsidR="006F5CAC" w:rsidRPr="006F5CAC" w:rsidRDefault="006F5CAC" w:rsidP="006F5CAC">
      <w:pPr>
        <w:numPr>
          <w:ilvl w:val="0"/>
          <w:numId w:val="1"/>
        </w:numPr>
        <w:autoSpaceDE w:val="0"/>
        <w:autoSpaceDN w:val="0"/>
        <w:adjustRightInd w:val="0"/>
        <w:spacing w:after="0" w:line="240" w:lineRule="auto"/>
        <w:ind w:left="709" w:hanging="709"/>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Termin związania ofertą</w:t>
      </w:r>
    </w:p>
    <w:p w14:paraId="3ED41405" w14:textId="77777777" w:rsidR="006F5CAC" w:rsidRPr="006F5CAC" w:rsidRDefault="006F5CAC" w:rsidP="006F5CAC">
      <w:pPr>
        <w:autoSpaceDE w:val="0"/>
        <w:autoSpaceDN w:val="0"/>
        <w:adjustRightInd w:val="0"/>
        <w:spacing w:after="0" w:line="240" w:lineRule="auto"/>
        <w:ind w:left="709"/>
        <w:rPr>
          <w:rFonts w:ascii="Calibri" w:eastAsia="Calibri" w:hAnsi="Calibri" w:cs="Calibri"/>
          <w:color w:val="000000"/>
          <w:u w:val="double"/>
          <w:lang w:eastAsia="pl-PL"/>
        </w:rPr>
      </w:pPr>
    </w:p>
    <w:p w14:paraId="6910ECB7" w14:textId="68AFACF8" w:rsidR="006F5CAC" w:rsidRPr="006F5CAC" w:rsidRDefault="006F5CAC" w:rsidP="00584A62">
      <w:pPr>
        <w:numPr>
          <w:ilvl w:val="3"/>
          <w:numId w:val="28"/>
        </w:numPr>
        <w:autoSpaceDE w:val="0"/>
        <w:autoSpaceDN w:val="0"/>
        <w:adjustRightInd w:val="0"/>
        <w:spacing w:after="0" w:line="240" w:lineRule="auto"/>
        <w:ind w:left="284" w:hanging="284"/>
        <w:jc w:val="both"/>
        <w:rPr>
          <w:rFonts w:ascii="Calibri" w:eastAsia="Calibri" w:hAnsi="Calibri" w:cs="Calibri"/>
          <w:color w:val="000000"/>
          <w:highlight w:val="yellow"/>
          <w:lang w:eastAsia="pl-PL"/>
        </w:rPr>
      </w:pPr>
      <w:r w:rsidRPr="006F5CAC">
        <w:rPr>
          <w:rFonts w:ascii="Calibri" w:eastAsia="Calibri" w:hAnsi="Calibri" w:cs="Calibri"/>
          <w:color w:val="000000"/>
          <w:lang w:eastAsia="pl-PL"/>
        </w:rPr>
        <w:t xml:space="preserve">Wykonawca jest związany ofertą na okres </w:t>
      </w:r>
      <w:r w:rsidRPr="006F5CAC">
        <w:rPr>
          <w:rFonts w:ascii="Calibri" w:eastAsia="Calibri" w:hAnsi="Calibri" w:cs="Calibri"/>
          <w:b/>
          <w:color w:val="000000"/>
          <w:lang w:eastAsia="pl-PL"/>
        </w:rPr>
        <w:t>30 dni</w:t>
      </w:r>
      <w:r w:rsidRPr="006F5CAC">
        <w:rPr>
          <w:rFonts w:ascii="Calibri" w:eastAsia="Calibri" w:hAnsi="Calibri" w:cs="Calibri"/>
          <w:color w:val="000000"/>
          <w:lang w:eastAsia="pl-PL"/>
        </w:rPr>
        <w:t>, licząc od dnia otwarcia ofert (włącznie z tym dniem)</w:t>
      </w:r>
      <w:r w:rsidRPr="006F5CAC">
        <w:rPr>
          <w:rFonts w:ascii="Calibri" w:eastAsia="Calibri" w:hAnsi="Calibri" w:cs="Calibri"/>
          <w:b/>
          <w:color w:val="7030A0"/>
          <w:lang w:eastAsia="pl-PL"/>
        </w:rPr>
        <w:t xml:space="preserve"> </w:t>
      </w:r>
      <w:r w:rsidRPr="006F5CAC">
        <w:rPr>
          <w:rFonts w:ascii="Calibri" w:eastAsia="Calibri" w:hAnsi="Calibri" w:cs="Calibri"/>
          <w:b/>
          <w:color w:val="7030A0"/>
          <w:highlight w:val="yellow"/>
          <w:lang w:eastAsia="pl-PL"/>
        </w:rPr>
        <w:t xml:space="preserve">do </w:t>
      </w:r>
      <w:r w:rsidR="009E4734">
        <w:rPr>
          <w:rFonts w:ascii="Calibri" w:eastAsia="Calibri" w:hAnsi="Calibri" w:cs="Calibri"/>
          <w:b/>
          <w:color w:val="7030A0"/>
          <w:highlight w:val="yellow"/>
          <w:lang w:eastAsia="pl-PL"/>
        </w:rPr>
        <w:t>01.04.</w:t>
      </w:r>
      <w:r w:rsidRPr="006F5CAC">
        <w:rPr>
          <w:rFonts w:ascii="Calibri" w:eastAsia="Calibri" w:hAnsi="Calibri" w:cs="Calibri"/>
          <w:b/>
          <w:color w:val="7030A0"/>
          <w:highlight w:val="yellow"/>
          <w:lang w:eastAsia="pl-PL"/>
        </w:rPr>
        <w:t>2026 r.</w:t>
      </w:r>
    </w:p>
    <w:p w14:paraId="49560DB5"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0558C1CF" w14:textId="77777777" w:rsidR="006F5CAC" w:rsidRPr="006F5CAC" w:rsidRDefault="006F5CAC" w:rsidP="00584A62">
      <w:pPr>
        <w:numPr>
          <w:ilvl w:val="3"/>
          <w:numId w:val="28"/>
        </w:numPr>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w:t>
      </w:r>
      <w:r w:rsidRPr="006F5CAC">
        <w:rPr>
          <w:rFonts w:ascii="Calibri" w:eastAsia="Calibri" w:hAnsi="Calibri" w:cs="Calibri"/>
          <w:b/>
          <w:color w:val="000000"/>
          <w:lang w:eastAsia="pl-PL"/>
        </w:rPr>
        <w:t>30 dni</w:t>
      </w:r>
      <w:r w:rsidRPr="006F5CAC">
        <w:rPr>
          <w:rFonts w:ascii="Calibri" w:eastAsia="Calibri" w:hAnsi="Calibri" w:cs="Calibri"/>
          <w:color w:val="000000"/>
          <w:lang w:eastAsia="pl-PL"/>
        </w:rPr>
        <w:t>.</w:t>
      </w:r>
    </w:p>
    <w:p w14:paraId="390FC8A3" w14:textId="77777777" w:rsidR="006F5CAC" w:rsidRPr="006F5CAC" w:rsidRDefault="006F5CAC" w:rsidP="006F5CAC">
      <w:pPr>
        <w:autoSpaceDE w:val="0"/>
        <w:autoSpaceDN w:val="0"/>
        <w:adjustRightInd w:val="0"/>
        <w:spacing w:after="0" w:line="240" w:lineRule="auto"/>
        <w:ind w:left="284"/>
        <w:jc w:val="both"/>
        <w:rPr>
          <w:rFonts w:ascii="Calibri" w:eastAsia="Calibri" w:hAnsi="Calibri" w:cs="Calibri"/>
          <w:color w:val="000000"/>
          <w:lang w:eastAsia="pl-PL"/>
        </w:rPr>
      </w:pPr>
    </w:p>
    <w:p w14:paraId="2D90F606" w14:textId="77777777" w:rsidR="006F5CAC" w:rsidRPr="006F5CAC" w:rsidRDefault="006F5CAC" w:rsidP="00584A62">
      <w:pPr>
        <w:numPr>
          <w:ilvl w:val="3"/>
          <w:numId w:val="28"/>
        </w:numPr>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Przedłużenie terminu związania ofertą, o którym mowa w ust. 2, wymaga złożenia przez Wykonawcę pisemnego oświadczenia o wyrażeniu zgody na przedłużenie terminu związania ofertą. </w:t>
      </w:r>
    </w:p>
    <w:p w14:paraId="2D3B11BB" w14:textId="77777777" w:rsidR="006F5CAC" w:rsidRPr="006F5CAC" w:rsidRDefault="006F5CAC" w:rsidP="006F5CAC">
      <w:pPr>
        <w:spacing w:after="0" w:line="240" w:lineRule="auto"/>
        <w:rPr>
          <w:rFonts w:ascii="Calibri" w:eastAsia="Calibri" w:hAnsi="Calibri" w:cs="Calibri"/>
        </w:rPr>
      </w:pPr>
    </w:p>
    <w:p w14:paraId="4E240CB2" w14:textId="77777777" w:rsidR="006F5CAC" w:rsidRPr="006F5CAC" w:rsidRDefault="006F5CAC" w:rsidP="006F5CAC">
      <w:pPr>
        <w:numPr>
          <w:ilvl w:val="0"/>
          <w:numId w:val="1"/>
        </w:numPr>
        <w:autoSpaceDE w:val="0"/>
        <w:autoSpaceDN w:val="0"/>
        <w:adjustRightInd w:val="0"/>
        <w:spacing w:after="0" w:line="240" w:lineRule="auto"/>
        <w:ind w:left="709" w:hanging="709"/>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Opis sposobu przygotowania oferty</w:t>
      </w:r>
    </w:p>
    <w:p w14:paraId="5807F9BB" w14:textId="77777777" w:rsidR="006F5CAC" w:rsidRPr="006F5CAC" w:rsidRDefault="006F5CAC" w:rsidP="006F5CAC">
      <w:pPr>
        <w:spacing w:after="0" w:line="240" w:lineRule="auto"/>
        <w:rPr>
          <w:rFonts w:ascii="Calibri" w:eastAsia="Calibri" w:hAnsi="Calibri" w:cs="Calibri"/>
        </w:rPr>
      </w:pPr>
    </w:p>
    <w:p w14:paraId="45045872"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 xml:space="preserve">1. </w:t>
      </w:r>
      <w:r w:rsidRPr="006F5CAC">
        <w:rPr>
          <w:rFonts w:ascii="Calibri" w:eastAsia="Calibri" w:hAnsi="Calibri" w:cs="Calibri"/>
        </w:rPr>
        <w:tab/>
        <w:t>Wykonawca składa ofertę zgodnie z wymogami określonymi w ustawie Prawo Zamówień Publicznych z dnia 11 września 2019r. (</w:t>
      </w:r>
      <w:proofErr w:type="spellStart"/>
      <w:r w:rsidRPr="006F5CAC">
        <w:rPr>
          <w:rFonts w:ascii="Calibri" w:eastAsia="Calibri" w:hAnsi="Calibri" w:cs="Calibri"/>
        </w:rPr>
        <w:t>t.j</w:t>
      </w:r>
      <w:proofErr w:type="spellEnd"/>
      <w:r w:rsidRPr="006F5CAC">
        <w:rPr>
          <w:rFonts w:ascii="Calibri" w:eastAsia="Calibri" w:hAnsi="Calibri" w:cs="Calibri"/>
        </w:rPr>
        <w:t>. Dz. U. z 2024 r. poz. 1320 ze zm.), aktach wykonawczych do ustawy oraz niniejszej Specyfikacji Warunków Zamówienia (dalej: SWZ).</w:t>
      </w:r>
    </w:p>
    <w:p w14:paraId="52C1DB44" w14:textId="77777777" w:rsidR="006F5CAC" w:rsidRPr="006F5CAC" w:rsidRDefault="006F5CAC" w:rsidP="006F5CAC">
      <w:pPr>
        <w:tabs>
          <w:tab w:val="left" w:pos="284"/>
        </w:tabs>
        <w:spacing w:after="0" w:line="240" w:lineRule="auto"/>
        <w:ind w:left="284"/>
        <w:jc w:val="both"/>
        <w:rPr>
          <w:rFonts w:ascii="Calibri" w:eastAsia="Calibri" w:hAnsi="Calibri" w:cs="Calibri"/>
        </w:rPr>
      </w:pPr>
      <w:r w:rsidRPr="006F5CAC">
        <w:rPr>
          <w:rFonts w:ascii="Calibri" w:eastAsia="Calibri" w:hAnsi="Calibri" w:cs="Calibri"/>
        </w:rPr>
        <w:t xml:space="preserve">Ofertę składa się wyłącznie za pośrednictwem Platformy e-Zamówienia pod adresem </w:t>
      </w:r>
      <w:hyperlink r:id="rId20" w:history="1">
        <w:r w:rsidRPr="006F5CAC">
          <w:rPr>
            <w:rFonts w:ascii="Calibri" w:eastAsia="Calibri" w:hAnsi="Calibri" w:cs="Calibri"/>
            <w:color w:val="0000FF"/>
            <w:u w:val="single"/>
          </w:rPr>
          <w:t>https://ezamowienia.gov.pl</w:t>
        </w:r>
      </w:hyperlink>
    </w:p>
    <w:p w14:paraId="72058EF9" w14:textId="77777777" w:rsidR="006F5CAC" w:rsidRPr="006F5CAC" w:rsidRDefault="006F5CAC" w:rsidP="006F5CAC">
      <w:pPr>
        <w:spacing w:after="0" w:line="240" w:lineRule="auto"/>
        <w:ind w:left="284" w:hanging="284"/>
        <w:jc w:val="both"/>
        <w:rPr>
          <w:rFonts w:ascii="Calibri" w:eastAsia="Calibri" w:hAnsi="Calibri" w:cs="Calibri"/>
        </w:rPr>
      </w:pPr>
      <w:r w:rsidRPr="006F5CAC">
        <w:rPr>
          <w:rFonts w:ascii="Calibri" w:eastAsia="Calibri" w:hAnsi="Calibri" w:cs="Calibri"/>
        </w:rPr>
        <w:t xml:space="preserve">2.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F5CAC">
        <w:rPr>
          <w:rFonts w:ascii="Calibri" w:eastAsia="Calibri" w:hAnsi="Calibri" w:cs="Calibri"/>
        </w:rPr>
        <w:t>drag&amp;drop</w:t>
      </w:r>
      <w:proofErr w:type="spellEnd"/>
      <w:r w:rsidRPr="006F5CAC">
        <w:rPr>
          <w:rFonts w:ascii="Calibri" w:eastAsia="Calibri" w:hAnsi="Calibri" w:cs="Calibri"/>
        </w:rPr>
        <w:t xml:space="preserve"> („przeciągnij” i „upuść”) służące do dodawania plików.</w:t>
      </w:r>
    </w:p>
    <w:p w14:paraId="5A4AED67" w14:textId="77777777" w:rsidR="006F5CAC" w:rsidRPr="002E7BD8" w:rsidRDefault="006F5CAC" w:rsidP="006F5CAC">
      <w:pPr>
        <w:spacing w:after="0" w:line="240" w:lineRule="auto"/>
        <w:ind w:left="284" w:hanging="284"/>
        <w:jc w:val="both"/>
        <w:rPr>
          <w:rFonts w:ascii="Calibri" w:eastAsia="Calibri" w:hAnsi="Calibri" w:cs="Calibri"/>
          <w:b/>
        </w:rPr>
      </w:pPr>
      <w:r w:rsidRPr="002E7BD8">
        <w:rPr>
          <w:rFonts w:ascii="Calibri" w:eastAsia="Calibri" w:hAnsi="Calibri" w:cs="Calibri"/>
        </w:rPr>
        <w:t xml:space="preserve">3.  </w:t>
      </w:r>
      <w:r w:rsidRPr="002E7BD8">
        <w:rPr>
          <w:rFonts w:ascii="Calibri" w:eastAsia="Calibri" w:hAnsi="Calibri" w:cs="Calibri"/>
          <w:b/>
        </w:rPr>
        <w:t xml:space="preserve">Wykonawca dodaje w pierwszym polu („Wypełniony formularz oferty”) wybraną ze swojego dysku </w:t>
      </w:r>
      <w:r w:rsidRPr="002E7BD8">
        <w:rPr>
          <w:rFonts w:ascii="Calibri" w:eastAsia="Calibri" w:hAnsi="Calibri" w:cs="Calibri"/>
          <w:b/>
        </w:rPr>
        <w:br/>
        <w:t xml:space="preserve">i uprzednio podpisaną podpisem elektronicznym ofertę (wzór stanowi Załącznik nr 1 do SWZ). </w:t>
      </w:r>
      <w:r w:rsidRPr="002E7BD8">
        <w:rPr>
          <w:rFonts w:ascii="Calibri" w:eastAsia="Calibri" w:hAnsi="Calibri" w:cs="Calibri"/>
          <w:b/>
        </w:rPr>
        <w:br/>
        <w:t>W kolejnym polu („Załączniki i inne dokumenty przedstawione w ofercie przez Wykonawcę”) Wykonawca dodaje pozostałe pliki stanowiące ofertę lub składane wraz z ofertą i zatwierdza używając przycisku „Wyślij pliki i złóż ofertę”. Następnie należy potwierdzić chęć złożenia oferty używając przycisku „Potwierdzam”.</w:t>
      </w:r>
    </w:p>
    <w:p w14:paraId="07826781" w14:textId="77777777" w:rsidR="006F5CAC" w:rsidRPr="002E7BD8" w:rsidRDefault="006F5CAC" w:rsidP="006F5CAC">
      <w:pPr>
        <w:spacing w:after="0" w:line="240" w:lineRule="auto"/>
        <w:ind w:left="284"/>
        <w:jc w:val="both"/>
        <w:rPr>
          <w:rFonts w:ascii="Calibri" w:eastAsia="Calibri" w:hAnsi="Calibri" w:cs="Calibri"/>
          <w:b/>
          <w:u w:val="single"/>
        </w:rPr>
      </w:pPr>
      <w:r w:rsidRPr="002E7BD8">
        <w:rPr>
          <w:rFonts w:ascii="Calibri" w:eastAsia="Calibri" w:hAnsi="Calibri" w:cs="Calibri"/>
          <w:b/>
          <w:u w:val="single"/>
        </w:rPr>
        <w:t>Uwaga! W przypadku pojawienia się komunikatu „Czy chcesz kontynuować? Postępowanie nie posiada opublikowanego formularza do tego etapu postępowania. Plik [</w:t>
      </w:r>
      <w:proofErr w:type="spellStart"/>
      <w:r w:rsidRPr="002E7BD8">
        <w:rPr>
          <w:rFonts w:ascii="Calibri" w:eastAsia="Calibri" w:hAnsi="Calibri" w:cs="Calibri"/>
          <w:b/>
          <w:u w:val="single"/>
        </w:rPr>
        <w:t>nazwa_pliku</w:t>
      </w:r>
      <w:proofErr w:type="spellEnd"/>
      <w:r w:rsidRPr="002E7BD8">
        <w:rPr>
          <w:rFonts w:ascii="Calibri" w:eastAsia="Calibri" w:hAnsi="Calibri" w:cs="Calibri"/>
          <w:b/>
          <w:u w:val="single"/>
        </w:rPr>
        <w:t xml:space="preserve">] nie jest poprawnym formularzem interaktywnym wygenerowanym na Platformie.” należy kliknąć przycisk „Tak, chcę kontynuować”. Zamawiający informuje, że opisany powyżej proces złożenia oferty </w:t>
      </w:r>
      <w:r w:rsidRPr="002E7BD8">
        <w:rPr>
          <w:rFonts w:ascii="Calibri" w:eastAsia="Calibri" w:hAnsi="Calibri" w:cs="Calibri"/>
          <w:b/>
          <w:u w:val="single"/>
        </w:rPr>
        <w:br/>
        <w:t>w niniejszym postępowaniu odbywa się w sposób odmienny od opisanego w instrukcjach, o których mowa w rozdziale XVI pkt 4 SWZ.</w:t>
      </w:r>
    </w:p>
    <w:p w14:paraId="30C98699"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4.  Jeżeli wraz z ofertą składane są dokumenty zawierające tajemnicę przedsiębiorstwa Wykonawca, w celu utrzymania w poufności tych informacji, powinien przekazać je w wydzielonym i odpowiednio oznaczonym pliku, np. z użyciem w nazwie pliku sformułowania „…tajemnica przedsiębiorstwa…”. Zarówno załącznik stanowiący tajemnicę przedsiębiorstwa jak i uzasadnienie zastrzeżenia tajemnicy przedsiębiorstwa należy dodać w polu „Załączniki i inne dokumenty przedstawione w ofercie przez Wykonawcę”.</w:t>
      </w:r>
    </w:p>
    <w:p w14:paraId="3E3D610A"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5.</w:t>
      </w:r>
      <w:r w:rsidRPr="006F5CAC">
        <w:rPr>
          <w:rFonts w:ascii="Calibri" w:eastAsia="Calibri" w:hAnsi="Calibri" w:cs="Calibri"/>
        </w:rPr>
        <w:tab/>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3C0A515"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6.</w:t>
      </w:r>
      <w:r w:rsidRPr="006F5CAC">
        <w:rPr>
          <w:rFonts w:ascii="Calibri" w:eastAsia="Calibri" w:hAnsi="Calibri" w:cs="Calibri"/>
        </w:rPr>
        <w:tab/>
        <w:t xml:space="preserve">Pozostałe dokumenty wchodzące w skład oferty lub składane wraz z ofertą, które są zgodne z ustawą </w:t>
      </w:r>
      <w:proofErr w:type="spellStart"/>
      <w:r w:rsidRPr="006F5CAC">
        <w:rPr>
          <w:rFonts w:ascii="Calibri" w:eastAsia="Calibri" w:hAnsi="Calibri" w:cs="Calibri"/>
        </w:rPr>
        <w:t>Pzp</w:t>
      </w:r>
      <w:proofErr w:type="spellEnd"/>
      <w:r w:rsidRPr="006F5CAC">
        <w:rPr>
          <w:rFonts w:ascii="Calibri" w:eastAsia="Calibri" w:hAnsi="Calibri" w:cs="Calibri"/>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089F86A"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7.</w:t>
      </w:r>
      <w:r w:rsidRPr="006F5CAC">
        <w:rPr>
          <w:rFonts w:ascii="Calibri" w:eastAsia="Calibri" w:hAnsi="Calibri" w:cs="Calibri"/>
        </w:rPr>
        <w:tab/>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80BAF8E"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35ACB81" w14:textId="77777777" w:rsidR="006F5CAC" w:rsidRPr="006F5CAC" w:rsidRDefault="006F5CAC" w:rsidP="006F5CAC">
      <w:pPr>
        <w:tabs>
          <w:tab w:val="left" w:pos="284"/>
        </w:tabs>
        <w:spacing w:after="0" w:line="240" w:lineRule="auto"/>
        <w:ind w:left="284" w:hanging="284"/>
        <w:jc w:val="both"/>
        <w:rPr>
          <w:rFonts w:ascii="Calibri" w:eastAsia="Calibri" w:hAnsi="Calibri" w:cs="Calibri"/>
        </w:rPr>
      </w:pPr>
      <w:r w:rsidRPr="006F5CAC">
        <w:rPr>
          <w:rFonts w:ascii="Calibri" w:eastAsia="Calibri" w:hAnsi="Calibri" w:cs="Calibri"/>
        </w:rPr>
        <w:t>9.   Oferta może być złożona tylko do upływu terminu składania ofert.</w:t>
      </w:r>
    </w:p>
    <w:p w14:paraId="6D3DE36F" w14:textId="77777777" w:rsidR="006F5CAC" w:rsidRPr="006F5CAC" w:rsidRDefault="006F5CAC" w:rsidP="006F5CAC">
      <w:pPr>
        <w:tabs>
          <w:tab w:val="left" w:pos="284"/>
        </w:tabs>
        <w:spacing w:after="0" w:line="240" w:lineRule="auto"/>
        <w:ind w:left="284" w:hanging="426"/>
        <w:jc w:val="both"/>
        <w:rPr>
          <w:rFonts w:ascii="Calibri" w:eastAsia="Calibri" w:hAnsi="Calibri" w:cs="Calibri"/>
        </w:rPr>
      </w:pPr>
      <w:r w:rsidRPr="006F5CAC">
        <w:rPr>
          <w:rFonts w:ascii="Calibri" w:eastAsia="Calibri" w:hAnsi="Calibri" w:cs="Calibri"/>
        </w:rPr>
        <w:t xml:space="preserve">10. </w:t>
      </w:r>
      <w:r w:rsidRPr="006F5CAC">
        <w:rPr>
          <w:rFonts w:ascii="Calibri" w:eastAsia="Calibri" w:hAnsi="Calibri" w:cs="Calibri"/>
        </w:rPr>
        <w:tab/>
        <w:t xml:space="preserve">Wykonawca może przed upływem terminu składania ofert wycofać ofertę. Wykonawca wycofuje ofertę </w:t>
      </w:r>
      <w:r w:rsidRPr="006F5CAC">
        <w:rPr>
          <w:rFonts w:ascii="Calibri" w:eastAsia="Calibri" w:hAnsi="Calibri" w:cs="Calibri"/>
        </w:rPr>
        <w:br/>
        <w:t>w zakładce „Oferty/wnioski” używając przycisku „Wycofaj ofertę”.</w:t>
      </w:r>
    </w:p>
    <w:p w14:paraId="7A4B15C7" w14:textId="77777777" w:rsidR="006F5CAC" w:rsidRPr="006F5CAC" w:rsidRDefault="006F5CAC" w:rsidP="006F5CAC">
      <w:pPr>
        <w:tabs>
          <w:tab w:val="left" w:pos="284"/>
        </w:tabs>
        <w:spacing w:after="0" w:line="240" w:lineRule="auto"/>
        <w:ind w:left="284" w:hanging="426"/>
        <w:jc w:val="both"/>
        <w:rPr>
          <w:rFonts w:ascii="Calibri" w:eastAsia="Calibri" w:hAnsi="Calibri" w:cs="Calibri"/>
        </w:rPr>
      </w:pPr>
      <w:r w:rsidRPr="006F5CAC">
        <w:rPr>
          <w:rFonts w:ascii="Calibri" w:eastAsia="Calibri" w:hAnsi="Calibri" w:cs="Calibri"/>
        </w:rPr>
        <w:t>11.</w:t>
      </w:r>
      <w:r w:rsidRPr="006F5CAC">
        <w:rPr>
          <w:rFonts w:ascii="Calibri" w:eastAsia="Calibri" w:hAnsi="Calibri" w:cs="Calibri"/>
        </w:rPr>
        <w:tab/>
        <w:t>Maksymalny łączny rozmiar plików stanowiących ofertę lub składanych wraz z ofertą to 250 MB.</w:t>
      </w:r>
    </w:p>
    <w:p w14:paraId="2D8F6842" w14:textId="77777777" w:rsidR="006F5CAC" w:rsidRPr="006F5CAC" w:rsidRDefault="006F5CAC" w:rsidP="006F5CAC">
      <w:pPr>
        <w:tabs>
          <w:tab w:val="left" w:pos="284"/>
        </w:tabs>
        <w:spacing w:after="0" w:line="240" w:lineRule="auto"/>
        <w:ind w:left="284" w:hanging="426"/>
        <w:jc w:val="both"/>
        <w:rPr>
          <w:rFonts w:ascii="Calibri" w:eastAsia="Calibri" w:hAnsi="Calibri" w:cs="Calibri"/>
        </w:rPr>
      </w:pPr>
      <w:r w:rsidRPr="006F5CAC">
        <w:rPr>
          <w:rFonts w:ascii="Calibri" w:eastAsia="Calibri" w:hAnsi="Calibri" w:cs="Calibri"/>
        </w:rPr>
        <w:t>12.</w:t>
      </w:r>
      <w:r w:rsidRPr="006F5CAC">
        <w:rPr>
          <w:rFonts w:ascii="Calibri" w:eastAsia="Calibri" w:hAnsi="Calibri" w:cs="Calibri"/>
        </w:rPr>
        <w:tab/>
        <w:t xml:space="preserve">Sposób złożenia oferty udostępniony został pod adresem:  </w:t>
      </w:r>
      <w:hyperlink r:id="rId21" w:history="1">
        <w:r w:rsidRPr="006F5CAC">
          <w:rPr>
            <w:rFonts w:ascii="Calibri" w:eastAsia="Calibri" w:hAnsi="Calibri" w:cs="Calibri"/>
            <w:color w:val="0000FF"/>
            <w:u w:val="single"/>
          </w:rPr>
          <w:t>https://media.ezamowienia.gov.pl/pod/2021/10/Oferty-5.2.pdf</w:t>
        </w:r>
      </w:hyperlink>
      <w:r w:rsidRPr="006F5CAC">
        <w:rPr>
          <w:rFonts w:ascii="Calibri" w:eastAsia="Calibri" w:hAnsi="Calibri" w:cs="Calibri"/>
        </w:rPr>
        <w:t xml:space="preserve"> </w:t>
      </w:r>
    </w:p>
    <w:p w14:paraId="719F7448" w14:textId="77777777" w:rsidR="006F5CAC" w:rsidRPr="006F5CAC" w:rsidRDefault="006F5CAC" w:rsidP="006F5CAC">
      <w:pPr>
        <w:tabs>
          <w:tab w:val="left" w:pos="284"/>
        </w:tabs>
        <w:spacing w:after="0" w:line="240" w:lineRule="auto"/>
        <w:ind w:left="284" w:hanging="426"/>
        <w:jc w:val="both"/>
        <w:rPr>
          <w:rFonts w:ascii="Calibri" w:eastAsia="Calibri" w:hAnsi="Calibri" w:cs="Calibri"/>
        </w:rPr>
      </w:pPr>
      <w:r w:rsidRPr="006F5CAC">
        <w:rPr>
          <w:rFonts w:ascii="Calibri" w:eastAsia="Calibri" w:hAnsi="Calibri" w:cs="Calibri"/>
        </w:rPr>
        <w:t>13.  Koszty związane z przygotowaniem oferty ponosi Wykonawca.</w:t>
      </w:r>
    </w:p>
    <w:p w14:paraId="0D3CD2DD" w14:textId="77777777" w:rsidR="006F5CAC" w:rsidRPr="006F5CAC" w:rsidRDefault="006F5CAC" w:rsidP="005479B0">
      <w:pPr>
        <w:spacing w:after="0" w:line="240" w:lineRule="auto"/>
        <w:rPr>
          <w:rFonts w:ascii="Calibri" w:eastAsia="Calibri" w:hAnsi="Calibri" w:cs="Calibri"/>
        </w:rPr>
      </w:pPr>
    </w:p>
    <w:p w14:paraId="7172208E" w14:textId="77777777" w:rsidR="006F5CAC" w:rsidRPr="006F5CAC" w:rsidRDefault="006F5CAC" w:rsidP="005479B0">
      <w:pPr>
        <w:numPr>
          <w:ilvl w:val="0"/>
          <w:numId w:val="1"/>
        </w:numPr>
        <w:spacing w:after="0" w:line="240" w:lineRule="auto"/>
        <w:rPr>
          <w:rFonts w:ascii="Calibri" w:eastAsia="Calibri" w:hAnsi="Calibri" w:cs="Calibri"/>
          <w:b/>
          <w:u w:val="single"/>
        </w:rPr>
      </w:pPr>
      <w:r w:rsidRPr="006F5CAC">
        <w:rPr>
          <w:rFonts w:ascii="Calibri" w:eastAsia="Calibri" w:hAnsi="Calibri" w:cs="Calibri"/>
          <w:b/>
          <w:u w:val="single"/>
        </w:rPr>
        <w:t>Wykaz oświadczeń i dokumentów składanych wraz z ofertą (w formie elektronicznej):</w:t>
      </w:r>
    </w:p>
    <w:p w14:paraId="4257D13C" w14:textId="77777777" w:rsidR="006F5CAC" w:rsidRPr="006F5CAC" w:rsidRDefault="006F5CAC" w:rsidP="005479B0">
      <w:pPr>
        <w:spacing w:after="0" w:line="240" w:lineRule="auto"/>
        <w:rPr>
          <w:rFonts w:ascii="Calibri" w:eastAsia="Calibri" w:hAnsi="Calibri" w:cs="Calibri"/>
          <w:b/>
          <w:u w:val="single"/>
        </w:rPr>
      </w:pPr>
    </w:p>
    <w:p w14:paraId="3E02C922" w14:textId="77777777" w:rsidR="006F5CAC" w:rsidRPr="00020466" w:rsidRDefault="006F5CAC" w:rsidP="00584A62">
      <w:pPr>
        <w:numPr>
          <w:ilvl w:val="0"/>
          <w:numId w:val="34"/>
        </w:numPr>
        <w:spacing w:after="0" w:line="256" w:lineRule="auto"/>
        <w:jc w:val="both"/>
        <w:rPr>
          <w:rFonts w:ascii="Calibri" w:eastAsia="Calibri" w:hAnsi="Calibri" w:cs="Calibri"/>
        </w:rPr>
      </w:pPr>
      <w:r w:rsidRPr="00020466">
        <w:rPr>
          <w:rFonts w:ascii="Calibri" w:eastAsia="Calibri" w:hAnsi="Calibri" w:cs="Calibri"/>
          <w:b/>
        </w:rPr>
        <w:t>FORMULARZ OFERTOWY</w:t>
      </w:r>
      <w:r w:rsidRPr="00020466">
        <w:rPr>
          <w:rFonts w:ascii="Calibri" w:eastAsia="Calibri" w:hAnsi="Calibri" w:cs="Calibri"/>
        </w:rPr>
        <w:t xml:space="preserve"> – </w:t>
      </w:r>
      <w:r w:rsidRPr="00020466">
        <w:rPr>
          <w:rFonts w:ascii="Calibri" w:eastAsia="Calibri" w:hAnsi="Calibri" w:cs="Calibri"/>
          <w:b/>
          <w:color w:val="C00000"/>
        </w:rPr>
        <w:t>załącznik nr 1 do SWZ</w:t>
      </w:r>
      <w:r w:rsidRPr="00020466">
        <w:rPr>
          <w:rFonts w:ascii="Calibri" w:eastAsia="Calibri" w:hAnsi="Calibri" w:cs="Calibri"/>
          <w:color w:val="C00000"/>
        </w:rPr>
        <w:t xml:space="preserve"> </w:t>
      </w:r>
      <w:r w:rsidRPr="00020466">
        <w:rPr>
          <w:rFonts w:ascii="Calibri" w:eastAsia="Calibri" w:hAnsi="Calibri" w:cs="Calibri"/>
        </w:rPr>
        <w:t xml:space="preserve">sporządzany pod rygorem nieważności, w formie elektronicznej. </w:t>
      </w:r>
    </w:p>
    <w:p w14:paraId="37A0370D" w14:textId="55B7D13B" w:rsidR="005479B0" w:rsidRPr="00020466" w:rsidRDefault="005479B0" w:rsidP="00020466">
      <w:pPr>
        <w:numPr>
          <w:ilvl w:val="0"/>
          <w:numId w:val="34"/>
        </w:numPr>
        <w:spacing w:after="0" w:line="256" w:lineRule="auto"/>
        <w:ind w:left="567" w:hanging="567"/>
        <w:jc w:val="both"/>
        <w:rPr>
          <w:rFonts w:ascii="Calibri" w:eastAsia="Calibri" w:hAnsi="Calibri" w:cs="Calibri"/>
        </w:rPr>
      </w:pPr>
      <w:r w:rsidRPr="00020466">
        <w:rPr>
          <w:rFonts w:cs="Calibri"/>
          <w:b/>
        </w:rPr>
        <w:t>Formularz asortymentowo</w:t>
      </w:r>
      <w:r w:rsidRPr="00020466">
        <w:rPr>
          <w:rFonts w:cs="Calibri"/>
          <w:b/>
          <w:color w:val="000000"/>
        </w:rPr>
        <w:t>-cenowy</w:t>
      </w:r>
      <w:r w:rsidRPr="00020466">
        <w:rPr>
          <w:rFonts w:cs="Calibri"/>
          <w:bCs/>
          <w:color w:val="000000"/>
        </w:rPr>
        <w:t xml:space="preserve"> – Załącznik nr 2 do SWZ - sporządzony pod rygorem nieważności, w formie elektronicznej</w:t>
      </w:r>
    </w:p>
    <w:p w14:paraId="0BEAEB21" w14:textId="73859EE1" w:rsidR="006F5CAC" w:rsidRPr="00020466" w:rsidRDefault="006F5CAC" w:rsidP="00584A62">
      <w:pPr>
        <w:numPr>
          <w:ilvl w:val="0"/>
          <w:numId w:val="34"/>
        </w:numPr>
        <w:spacing w:after="0" w:line="256" w:lineRule="auto"/>
        <w:jc w:val="both"/>
        <w:rPr>
          <w:rFonts w:ascii="Calibri" w:eastAsia="Calibri" w:hAnsi="Calibri" w:cs="Calibri"/>
        </w:rPr>
      </w:pPr>
      <w:r w:rsidRPr="00020466">
        <w:rPr>
          <w:rFonts w:ascii="Calibri" w:eastAsia="Calibri" w:hAnsi="Calibri" w:cs="Calibri"/>
          <w:b/>
        </w:rPr>
        <w:t xml:space="preserve">Oświadczenia dotyczące przesłanek wykluczenia z postępowania </w:t>
      </w:r>
      <w:r w:rsidRPr="00020466">
        <w:rPr>
          <w:rFonts w:ascii="Calibri" w:eastAsia="Calibri" w:hAnsi="Calibri" w:cs="Calibri"/>
          <w:bCs/>
        </w:rPr>
        <w:t xml:space="preserve">– </w:t>
      </w:r>
      <w:r w:rsidRPr="00020466">
        <w:rPr>
          <w:rFonts w:ascii="Calibri" w:eastAsia="Calibri" w:hAnsi="Calibri" w:cs="Calibri"/>
          <w:b/>
          <w:bCs/>
          <w:color w:val="C00000"/>
        </w:rPr>
        <w:t>załącznik nr 3 do SWZ</w:t>
      </w:r>
      <w:r w:rsidRPr="00020466">
        <w:rPr>
          <w:rFonts w:ascii="Calibri" w:eastAsia="Calibri" w:hAnsi="Calibri" w:cs="Calibri"/>
          <w:b/>
          <w:bCs/>
          <w:color w:val="7030A0"/>
        </w:rPr>
        <w:t xml:space="preserve"> </w:t>
      </w:r>
    </w:p>
    <w:p w14:paraId="4E4B194B" w14:textId="77777777" w:rsidR="006F5CAC" w:rsidRPr="00020466" w:rsidRDefault="006F5CAC" w:rsidP="00584A62">
      <w:pPr>
        <w:numPr>
          <w:ilvl w:val="1"/>
          <w:numId w:val="34"/>
        </w:numPr>
        <w:spacing w:after="0" w:line="256" w:lineRule="auto"/>
        <w:ind w:left="993"/>
        <w:jc w:val="both"/>
        <w:rPr>
          <w:rFonts w:ascii="Calibri" w:eastAsia="Calibri" w:hAnsi="Calibri" w:cs="Calibri"/>
        </w:rPr>
      </w:pPr>
      <w:r w:rsidRPr="00020466">
        <w:rPr>
          <w:rFonts w:ascii="Calibri" w:eastAsia="Calibri" w:hAnsi="Calibri" w:cs="Calibri"/>
        </w:rPr>
        <w:t>Informacje zawarte ww. oświadczeniu będą stanowić potwierdzenie, że Wykonawca nie podlega wykluczeniu na dzień składania ofert.</w:t>
      </w:r>
    </w:p>
    <w:p w14:paraId="321636F3" w14:textId="77777777" w:rsidR="006F5CAC" w:rsidRPr="00020466" w:rsidRDefault="006F5CAC" w:rsidP="00584A62">
      <w:pPr>
        <w:numPr>
          <w:ilvl w:val="1"/>
          <w:numId w:val="34"/>
        </w:numPr>
        <w:spacing w:after="0" w:line="256" w:lineRule="auto"/>
        <w:ind w:left="993"/>
        <w:jc w:val="both"/>
        <w:rPr>
          <w:rFonts w:ascii="Calibri" w:eastAsia="Calibri" w:hAnsi="Calibri" w:cs="Calibri"/>
        </w:rPr>
      </w:pPr>
      <w:r w:rsidRPr="00020466">
        <w:rPr>
          <w:rFonts w:ascii="Calibri" w:eastAsia="Calibri" w:hAnsi="Calibri" w:cs="Calibri"/>
        </w:rPr>
        <w:t xml:space="preserve">W przypadku </w:t>
      </w:r>
      <w:r w:rsidRPr="00020466">
        <w:rPr>
          <w:rFonts w:ascii="Calibri" w:eastAsia="Calibri" w:hAnsi="Calibri" w:cs="Calibri"/>
          <w:b/>
        </w:rPr>
        <w:t>wspólnego ubiegania się o zamówienie</w:t>
      </w:r>
      <w:r w:rsidRPr="00020466">
        <w:rPr>
          <w:rFonts w:ascii="Calibri" w:eastAsia="Calibri" w:hAnsi="Calibri" w:cs="Calibri"/>
        </w:rPr>
        <w:t xml:space="preserve"> przez wykonawców, oświadczenie składa każdy z wykonawców wspólnie ubiegających się o zamówienie. Oświadczenie to ma potwierdzać brak podstaw wykluczenia.</w:t>
      </w:r>
    </w:p>
    <w:p w14:paraId="1946E6EA" w14:textId="77777777" w:rsidR="006F5CAC" w:rsidRPr="00020466" w:rsidRDefault="006F5CAC" w:rsidP="00584A62">
      <w:pPr>
        <w:numPr>
          <w:ilvl w:val="1"/>
          <w:numId w:val="34"/>
        </w:numPr>
        <w:spacing w:after="0" w:line="256" w:lineRule="auto"/>
        <w:ind w:left="993"/>
        <w:jc w:val="both"/>
        <w:rPr>
          <w:rFonts w:ascii="Calibri" w:eastAsia="Calibri" w:hAnsi="Calibri" w:cs="Calibri"/>
        </w:rPr>
      </w:pPr>
      <w:r w:rsidRPr="00020466">
        <w:rPr>
          <w:rFonts w:ascii="Calibri" w:eastAsia="Calibri" w:hAnsi="Calibri" w:cs="Calibri"/>
        </w:rPr>
        <w:t xml:space="preserve">Zamawiający </w:t>
      </w:r>
      <w:r w:rsidRPr="00020466">
        <w:rPr>
          <w:rFonts w:ascii="Calibri" w:eastAsia="Calibri" w:hAnsi="Calibri" w:cs="Calibri"/>
          <w:b/>
        </w:rPr>
        <w:t>nie żąda</w:t>
      </w:r>
      <w:r w:rsidRPr="00020466">
        <w:rPr>
          <w:rFonts w:ascii="Calibri" w:eastAsia="Calibri" w:hAnsi="Calibri" w:cs="Calibri"/>
        </w:rPr>
        <w:t xml:space="preserve"> aby Wykonawca, który zamierza powierzyć wykonanie części zamówienia podwykonawcom, w celu wykazania braku istnienia wobec nich podstaw wykluczenia z udziału w postępowaniu złożył oświadczenie o którym mowa </w:t>
      </w:r>
      <w:r w:rsidRPr="00020466">
        <w:rPr>
          <w:rFonts w:ascii="Calibri" w:eastAsia="Calibri" w:hAnsi="Calibri" w:cs="Calibri"/>
          <w:color w:val="C00000"/>
        </w:rPr>
        <w:t>pkt. 2.</w:t>
      </w:r>
      <w:r w:rsidRPr="00020466">
        <w:rPr>
          <w:rFonts w:ascii="Calibri" w:eastAsia="Calibri" w:hAnsi="Calibri" w:cs="Calibri"/>
        </w:rPr>
        <w:t xml:space="preserve"> </w:t>
      </w:r>
    </w:p>
    <w:p w14:paraId="5015624B" w14:textId="77777777" w:rsidR="006F5CAC" w:rsidRPr="00020466" w:rsidRDefault="006F5CAC" w:rsidP="00584A62">
      <w:pPr>
        <w:numPr>
          <w:ilvl w:val="0"/>
          <w:numId w:val="34"/>
        </w:numPr>
        <w:spacing w:after="0" w:line="256" w:lineRule="auto"/>
        <w:jc w:val="both"/>
        <w:rPr>
          <w:rFonts w:ascii="Calibri" w:eastAsia="Calibri" w:hAnsi="Calibri" w:cs="Calibri"/>
        </w:rPr>
      </w:pPr>
      <w:r w:rsidRPr="00020466">
        <w:rPr>
          <w:rFonts w:ascii="Calibri" w:eastAsia="Calibri" w:hAnsi="Calibri" w:cs="Calibri"/>
          <w:b/>
          <w:bCs/>
        </w:rPr>
        <w:t>Umocowanie do reprezentacji wykonawcy:</w:t>
      </w:r>
    </w:p>
    <w:p w14:paraId="5F68B56E" w14:textId="77777777" w:rsidR="006F5CAC" w:rsidRPr="00020466" w:rsidRDefault="006F5CAC" w:rsidP="00584A62">
      <w:pPr>
        <w:numPr>
          <w:ilvl w:val="1"/>
          <w:numId w:val="34"/>
        </w:numPr>
        <w:spacing w:after="0" w:line="256" w:lineRule="auto"/>
        <w:ind w:left="993"/>
        <w:jc w:val="both"/>
        <w:rPr>
          <w:rFonts w:ascii="Calibri" w:eastAsia="Calibri" w:hAnsi="Calibri" w:cs="Calibri"/>
        </w:rPr>
      </w:pPr>
      <w:r w:rsidRPr="00020466">
        <w:rPr>
          <w:rFonts w:ascii="Calibri" w:eastAsia="Calibri" w:hAnsi="Calibri" w:cs="Calibri"/>
          <w:bCs/>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F05232A" w14:textId="77777777" w:rsidR="006F5CAC" w:rsidRPr="006F5CAC" w:rsidRDefault="006F5CAC" w:rsidP="00584A62">
      <w:pPr>
        <w:numPr>
          <w:ilvl w:val="1"/>
          <w:numId w:val="34"/>
        </w:numPr>
        <w:spacing w:after="0" w:line="256" w:lineRule="auto"/>
        <w:ind w:left="993"/>
        <w:jc w:val="both"/>
        <w:rPr>
          <w:rFonts w:ascii="Calibri" w:eastAsia="Calibri" w:hAnsi="Calibri" w:cs="Calibri"/>
        </w:rPr>
      </w:pPr>
      <w:r w:rsidRPr="006F5CAC">
        <w:rPr>
          <w:rFonts w:ascii="Calibri" w:eastAsia="Calibri" w:hAnsi="Calibri" w:cs="Calibri"/>
          <w:color w:val="000000"/>
          <w:lang w:eastAsia="pl-PL"/>
        </w:rPr>
        <w:t xml:space="preserve">Wykonawca </w:t>
      </w:r>
      <w:r w:rsidRPr="006F5CAC">
        <w:rPr>
          <w:rFonts w:ascii="Calibri" w:eastAsia="Calibri" w:hAnsi="Calibri" w:cs="Calibri"/>
          <w:b/>
          <w:color w:val="000000"/>
          <w:lang w:eastAsia="pl-PL"/>
        </w:rPr>
        <w:t>nie jest zobowiązany</w:t>
      </w:r>
      <w:r w:rsidRPr="006F5CAC">
        <w:rPr>
          <w:rFonts w:ascii="Calibri" w:eastAsia="Calibri" w:hAnsi="Calibri" w:cs="Calibri"/>
          <w:color w:val="000000"/>
          <w:lang w:eastAsia="pl-PL"/>
        </w:rPr>
        <w:t xml:space="preserve"> do złożenia dokumentów, o których mowa w </w:t>
      </w:r>
      <w:r w:rsidRPr="006F5CAC">
        <w:rPr>
          <w:rFonts w:ascii="Calibri" w:eastAsia="Calibri" w:hAnsi="Calibri" w:cs="Calibri"/>
          <w:color w:val="C00000"/>
          <w:lang w:eastAsia="pl-PL"/>
        </w:rPr>
        <w:t>pkt. 3.1</w:t>
      </w:r>
      <w:r w:rsidRPr="006F5CAC">
        <w:rPr>
          <w:rFonts w:ascii="Calibri" w:eastAsia="Calibri" w:hAnsi="Calibri" w:cs="Calibri"/>
          <w:color w:val="000000"/>
          <w:lang w:eastAsia="pl-PL"/>
        </w:rPr>
        <w:t xml:space="preserve">, jeżeli zamawiający może je uzyskać za pomocą bezpłatnych i ogólnodostępnych baz danych, </w:t>
      </w:r>
      <w:r w:rsidRPr="006F5CAC">
        <w:rPr>
          <w:rFonts w:ascii="Calibri" w:eastAsia="Calibri" w:hAnsi="Calibri" w:cs="Calibri"/>
          <w:b/>
          <w:color w:val="000000"/>
          <w:lang w:eastAsia="pl-PL"/>
        </w:rPr>
        <w:t>o ile wykonawca wskazał dane umożliwiające</w:t>
      </w:r>
      <w:r w:rsidRPr="006F5CAC">
        <w:rPr>
          <w:rFonts w:ascii="Calibri" w:eastAsia="Calibri" w:hAnsi="Calibri" w:cs="Calibri"/>
          <w:color w:val="000000"/>
          <w:lang w:eastAsia="pl-PL"/>
        </w:rPr>
        <w:t xml:space="preserve"> dostęp do tych dokumentów. </w:t>
      </w:r>
    </w:p>
    <w:p w14:paraId="1322D2CF" w14:textId="77777777" w:rsidR="006F5CAC" w:rsidRPr="006F5CAC" w:rsidRDefault="006F5CAC" w:rsidP="00584A62">
      <w:pPr>
        <w:numPr>
          <w:ilvl w:val="0"/>
          <w:numId w:val="34"/>
        </w:numPr>
        <w:spacing w:after="0" w:line="256" w:lineRule="auto"/>
        <w:jc w:val="both"/>
        <w:rPr>
          <w:rFonts w:ascii="Calibri" w:eastAsia="Calibri" w:hAnsi="Calibri" w:cs="Calibri"/>
        </w:rPr>
      </w:pPr>
      <w:r w:rsidRPr="006F5CAC">
        <w:rPr>
          <w:rFonts w:ascii="Calibri" w:eastAsia="Calibri" w:hAnsi="Calibri" w:cs="Calibri"/>
          <w:b/>
        </w:rPr>
        <w:t>Pełnomocnictwo</w:t>
      </w:r>
      <w:r w:rsidRPr="006F5CAC">
        <w:rPr>
          <w:rFonts w:ascii="Calibri" w:eastAsia="Calibri" w:hAnsi="Calibri" w:cs="Calibri"/>
        </w:rPr>
        <w:t xml:space="preserve"> – jeżeli jest wymagane.</w:t>
      </w:r>
      <w:r w:rsidRPr="006F5CAC">
        <w:rPr>
          <w:rFonts w:ascii="Calibri" w:eastAsia="Calibri" w:hAnsi="Calibri" w:cs="Calibri"/>
          <w:b/>
          <w:color w:val="00B050"/>
        </w:rPr>
        <w:t xml:space="preserve"> </w:t>
      </w:r>
      <w:r w:rsidRPr="006F5CAC">
        <w:rPr>
          <w:rFonts w:ascii="Calibri" w:eastAsia="Calibri" w:hAnsi="Calibri" w:cs="Calibri"/>
          <w:color w:val="000000"/>
          <w:lang w:eastAsia="pl-PL"/>
        </w:rPr>
        <w:t xml:space="preserve">Jeżeli w imieniu wykonawcy działa osoba, której umocowanie do jego reprezentowania nie wynika z dokumentów, o których mowa w </w:t>
      </w:r>
      <w:r w:rsidRPr="006F5CAC">
        <w:rPr>
          <w:rFonts w:ascii="Calibri" w:eastAsia="Calibri" w:hAnsi="Calibri" w:cs="Calibri"/>
          <w:color w:val="C00000"/>
          <w:lang w:eastAsia="pl-PL"/>
        </w:rPr>
        <w:t xml:space="preserve">pkt. 3 </w:t>
      </w:r>
      <w:r w:rsidRPr="006F5CAC">
        <w:rPr>
          <w:rFonts w:ascii="Calibri" w:eastAsia="Calibri" w:hAnsi="Calibri" w:cs="Calibri"/>
          <w:color w:val="000000"/>
          <w:lang w:eastAsia="pl-PL"/>
        </w:rPr>
        <w:t xml:space="preserve">zamawiający </w:t>
      </w:r>
      <w:r w:rsidRPr="006F5CAC">
        <w:rPr>
          <w:rFonts w:ascii="Calibri" w:eastAsia="Calibri" w:hAnsi="Calibri" w:cs="Calibri"/>
          <w:b/>
          <w:bCs/>
          <w:color w:val="C00000"/>
          <w:u w:val="single"/>
          <w:lang w:eastAsia="pl-PL"/>
        </w:rPr>
        <w:t>żąda</w:t>
      </w:r>
      <w:r w:rsidRPr="006F5CAC">
        <w:rPr>
          <w:rFonts w:ascii="Calibri" w:eastAsia="Calibri" w:hAnsi="Calibri" w:cs="Calibri"/>
          <w:color w:val="FF0000"/>
          <w:lang w:eastAsia="pl-PL"/>
        </w:rPr>
        <w:t xml:space="preserve"> </w:t>
      </w:r>
      <w:r w:rsidRPr="006F5CAC">
        <w:rPr>
          <w:rFonts w:ascii="Calibri" w:eastAsia="Calibri" w:hAnsi="Calibri" w:cs="Calibri"/>
          <w:color w:val="000000"/>
          <w:lang w:eastAsia="pl-PL"/>
        </w:rPr>
        <w:t>od wykonawcy pełnomocnictwa lub innego dokumentu potwierdzającego umocowanie do reprezentowania wykonawcy</w:t>
      </w:r>
    </w:p>
    <w:p w14:paraId="39FE0CCA" w14:textId="77777777" w:rsidR="006F5CAC" w:rsidRPr="006F5CAC" w:rsidRDefault="006F5CAC" w:rsidP="00584A62">
      <w:pPr>
        <w:numPr>
          <w:ilvl w:val="1"/>
          <w:numId w:val="34"/>
        </w:numPr>
        <w:spacing w:after="0" w:line="256" w:lineRule="auto"/>
        <w:ind w:left="993"/>
        <w:jc w:val="both"/>
        <w:rPr>
          <w:rFonts w:ascii="Calibri" w:eastAsia="Calibri" w:hAnsi="Calibri" w:cs="Calibri"/>
        </w:rPr>
      </w:pPr>
      <w:r w:rsidRPr="006F5CAC">
        <w:rPr>
          <w:rFonts w:ascii="Calibri" w:eastAsia="Calibri" w:hAnsi="Calibri" w:cs="Calibri"/>
          <w:b/>
        </w:rPr>
        <w:t>Pełnomocnictwo</w:t>
      </w:r>
      <w:r w:rsidRPr="006F5CAC">
        <w:rPr>
          <w:rFonts w:ascii="Calibri" w:eastAsia="Calibri" w:hAnsi="Calibri" w:cs="Calibri"/>
        </w:rPr>
        <w:t xml:space="preserve"> do złożenia oferty, oświadczenia o którym mowa w art. 125 ust. 1 </w:t>
      </w:r>
      <w:proofErr w:type="spellStart"/>
      <w:r w:rsidRPr="006F5CAC">
        <w:rPr>
          <w:rFonts w:ascii="Calibri" w:eastAsia="Calibri" w:hAnsi="Calibri" w:cs="Calibri"/>
        </w:rPr>
        <w:t>uPZP</w:t>
      </w:r>
      <w:proofErr w:type="spellEnd"/>
      <w:r w:rsidRPr="006F5CAC">
        <w:rPr>
          <w:rFonts w:ascii="Calibri" w:eastAsia="Calibri" w:hAnsi="Calibri" w:cs="Calibri"/>
        </w:rPr>
        <w:t xml:space="preserve"> lub poświadczenia kopii podmiotowego środka dowodowego, przedmiotowego środka dowodowego lub innego dokumentu sporządza się w   i przekazuje się </w:t>
      </w:r>
      <w:r w:rsidRPr="006F5CAC">
        <w:rPr>
          <w:rFonts w:ascii="Calibri" w:eastAsia="Calibri" w:hAnsi="Calibri" w:cs="Calibri"/>
          <w:b/>
        </w:rPr>
        <w:t>w postaci elektronicznej i opatruje się kwalifikowanym podpisem elektronicznym lub podpisem zaufanym lub podpisem osobistym przez upoważnione osoby.</w:t>
      </w:r>
    </w:p>
    <w:p w14:paraId="623D870F" w14:textId="77777777" w:rsidR="006F5CAC" w:rsidRPr="006F5CAC" w:rsidRDefault="006F5CAC" w:rsidP="00584A62">
      <w:pPr>
        <w:numPr>
          <w:ilvl w:val="1"/>
          <w:numId w:val="34"/>
        </w:numPr>
        <w:spacing w:after="200" w:line="256" w:lineRule="auto"/>
        <w:ind w:left="993"/>
        <w:jc w:val="both"/>
        <w:rPr>
          <w:rFonts w:ascii="Calibri" w:eastAsia="Calibri" w:hAnsi="Calibri" w:cs="Calibri"/>
        </w:rPr>
      </w:pPr>
      <w:r w:rsidRPr="006F5CAC">
        <w:rPr>
          <w:rFonts w:ascii="Calibri" w:eastAsia="Calibri" w:hAnsi="Calibri" w:cs="Calibri"/>
        </w:rPr>
        <w:t xml:space="preserve">Jeżeli </w:t>
      </w:r>
      <w:r w:rsidRPr="006F5CAC">
        <w:rPr>
          <w:rFonts w:ascii="Calibri" w:eastAsia="Calibri" w:hAnsi="Calibri" w:cs="Calibri"/>
          <w:b/>
        </w:rPr>
        <w:t>pełnomocnictwo</w:t>
      </w:r>
      <w:r w:rsidRPr="006F5CAC">
        <w:rPr>
          <w:rFonts w:ascii="Calibri" w:eastAsia="Calibri" w:hAnsi="Calibri" w:cs="Calibri"/>
        </w:rPr>
        <w:t xml:space="preserve"> do złożenia oferty, oświadczenia o którym mowa w art. 125 ust. 1 </w:t>
      </w:r>
      <w:proofErr w:type="spellStart"/>
      <w:r w:rsidRPr="006F5CAC">
        <w:rPr>
          <w:rFonts w:ascii="Calibri" w:eastAsia="Calibri" w:hAnsi="Calibri" w:cs="Calibri"/>
        </w:rPr>
        <w:t>uPZP</w:t>
      </w:r>
      <w:proofErr w:type="spellEnd"/>
      <w:r w:rsidRPr="006F5CAC">
        <w:rPr>
          <w:rFonts w:ascii="Calibri" w:eastAsia="Calibri" w:hAnsi="Calibri" w:cs="Calibri"/>
        </w:rPr>
        <w:t xml:space="preserve"> lub poświadczenia kopii podmiotowego środka dowodowego, przedmiotowego środka dowodowego lub innego dokumentu zostało sporządzone jako dokument w </w:t>
      </w:r>
      <w:r w:rsidRPr="005479B0">
        <w:rPr>
          <w:rFonts w:ascii="Calibri" w:eastAsia="Calibri" w:hAnsi="Calibri" w:cs="Calibri"/>
          <w:b/>
          <w:bCs/>
        </w:rPr>
        <w:t>postaci</w:t>
      </w:r>
      <w:r w:rsidRPr="006F5CAC">
        <w:rPr>
          <w:rFonts w:ascii="Calibri" w:eastAsia="Calibri" w:hAnsi="Calibri" w:cs="Calibri"/>
        </w:rPr>
        <w:t xml:space="preserve"> papierowej i opatrzone własnoręcznym podpisem przekazuje się cyfrowe odwzorowanie tego dokumentu opatrzone kwalifikowanym podpisem elektronicznym, podpisem zaufanym lub podpisem osobistym mocodawcy. Potwierdzającym zgodność odwzorowania cyfrowego z dokumentem w postaci papierowej. Poświadczenia zgodności cyfrowego odwzorowania pełnomocnictwa z dokumentem w postaci papierowej dokonuje </w:t>
      </w:r>
      <w:r w:rsidRPr="006F5CAC">
        <w:rPr>
          <w:rFonts w:ascii="Calibri" w:eastAsia="Calibri" w:hAnsi="Calibri" w:cs="Calibri"/>
          <w:b/>
        </w:rPr>
        <w:t>mocodawca</w:t>
      </w:r>
      <w:r w:rsidRPr="006F5CAC">
        <w:rPr>
          <w:rFonts w:ascii="Calibri" w:eastAsia="Calibri" w:hAnsi="Calibri" w:cs="Calibri"/>
        </w:rPr>
        <w:t xml:space="preserve">. Poświadczenia zgodności cyfrowego odwzorowania z dokumentem w postaci papierowej może dokonać również </w:t>
      </w:r>
      <w:r w:rsidRPr="006F5CAC">
        <w:rPr>
          <w:rFonts w:ascii="Calibri" w:eastAsia="Calibri" w:hAnsi="Calibri" w:cs="Calibri"/>
          <w:b/>
        </w:rPr>
        <w:t>notariusz</w:t>
      </w:r>
      <w:r w:rsidRPr="006F5CAC">
        <w:rPr>
          <w:rFonts w:ascii="Calibri" w:eastAsia="Calibri" w:hAnsi="Calibri" w:cs="Calibri"/>
        </w:rPr>
        <w:t>.</w:t>
      </w:r>
      <w:bookmarkStart w:id="14" w:name="_Hlk76379485"/>
      <w:r w:rsidRPr="006F5CAC">
        <w:rPr>
          <w:rFonts w:ascii="Calibri" w:eastAsia="Times New Roman" w:hAnsi="Calibri" w:cs="Calibri"/>
        </w:rPr>
        <w:t xml:space="preserve"> </w:t>
      </w:r>
      <w:bookmarkEnd w:id="14"/>
    </w:p>
    <w:p w14:paraId="6D7336F1" w14:textId="77777777" w:rsidR="006F5CAC" w:rsidRPr="006F5CAC" w:rsidRDefault="006F5CAC" w:rsidP="00584A62">
      <w:pPr>
        <w:numPr>
          <w:ilvl w:val="0"/>
          <w:numId w:val="34"/>
        </w:numPr>
        <w:spacing w:after="200" w:line="256" w:lineRule="auto"/>
        <w:jc w:val="both"/>
        <w:rPr>
          <w:rFonts w:ascii="Calibri" w:eastAsia="Calibri" w:hAnsi="Calibri" w:cs="Calibri"/>
        </w:rPr>
      </w:pPr>
      <w:r w:rsidRPr="006F5CAC">
        <w:rPr>
          <w:rFonts w:ascii="Calibri" w:eastAsia="Calibri" w:hAnsi="Calibri" w:cs="Calibri"/>
          <w:b/>
          <w:color w:val="000000"/>
          <w:u w:val="single"/>
        </w:rPr>
        <w:t>Pełnomocnictwo dla pełnomocnika do reprezentowania w postępowaniu Wykonawców wspólnie ubiegających się o udzielenie zamówienia</w:t>
      </w:r>
      <w:r w:rsidRPr="006F5CAC">
        <w:rPr>
          <w:rFonts w:ascii="Calibri" w:eastAsia="Calibri" w:hAnsi="Calibri" w:cs="Calibri"/>
          <w:color w:val="000000"/>
        </w:rPr>
        <w:t xml:space="preserve"> - dotyczy ofert składanych przez Wykonawców wspólnie ubiegających się o udzielenie zamówienia;</w:t>
      </w:r>
    </w:p>
    <w:p w14:paraId="780FBC59" w14:textId="77777777" w:rsidR="006F5CAC" w:rsidRPr="006F5CAC" w:rsidRDefault="006F5CAC" w:rsidP="00584A62">
      <w:pPr>
        <w:numPr>
          <w:ilvl w:val="0"/>
          <w:numId w:val="34"/>
        </w:numPr>
        <w:spacing w:after="200" w:line="256" w:lineRule="auto"/>
        <w:jc w:val="both"/>
        <w:rPr>
          <w:rFonts w:ascii="Calibri" w:eastAsia="Calibri" w:hAnsi="Calibri" w:cs="Calibri"/>
        </w:rPr>
      </w:pPr>
      <w:r w:rsidRPr="006F5CAC">
        <w:rPr>
          <w:rFonts w:ascii="Calibri" w:eastAsia="Calibri" w:hAnsi="Calibri" w:cs="Calibri"/>
          <w:color w:val="000000"/>
          <w:lang w:eastAsia="pl-PL"/>
        </w:rPr>
        <w:t xml:space="preserve">Przepis </w:t>
      </w:r>
      <w:r w:rsidRPr="006F5CAC">
        <w:rPr>
          <w:rFonts w:ascii="Calibri" w:eastAsia="Calibri" w:hAnsi="Calibri" w:cs="Calibri"/>
          <w:color w:val="C00000"/>
          <w:lang w:eastAsia="pl-PL"/>
        </w:rPr>
        <w:t>pkt. 4</w:t>
      </w:r>
      <w:r w:rsidRPr="006F5CAC">
        <w:rPr>
          <w:rFonts w:ascii="Calibri" w:eastAsia="Calibri" w:hAnsi="Calibri" w:cs="Calibri"/>
          <w:color w:val="000000"/>
          <w:lang w:eastAsia="pl-PL"/>
        </w:rPr>
        <w:t xml:space="preserve"> stosuje się odpowiednio do osoby działającej w imieniu wykonawców wspólnie ubiegających się o udzielenie zamówienia publicznego. </w:t>
      </w:r>
    </w:p>
    <w:p w14:paraId="0EB9ABD4" w14:textId="5304D0E4" w:rsidR="006F5CAC" w:rsidRPr="00CB4248" w:rsidRDefault="006F5CAC" w:rsidP="00584A62">
      <w:pPr>
        <w:numPr>
          <w:ilvl w:val="0"/>
          <w:numId w:val="34"/>
        </w:numPr>
        <w:spacing w:after="200" w:line="256" w:lineRule="auto"/>
        <w:jc w:val="both"/>
        <w:rPr>
          <w:rFonts w:ascii="Calibri" w:eastAsia="Calibri" w:hAnsi="Calibri" w:cs="Calibri"/>
        </w:rPr>
      </w:pPr>
      <w:r w:rsidRPr="006F5CAC">
        <w:rPr>
          <w:rFonts w:ascii="Calibri" w:eastAsia="Calibri" w:hAnsi="Calibri" w:cs="Calibri"/>
          <w:b/>
          <w:color w:val="000000"/>
        </w:rPr>
        <w:t>Oświadczenie</w:t>
      </w:r>
      <w:r w:rsidRPr="006F5CAC">
        <w:rPr>
          <w:rFonts w:ascii="Calibri" w:eastAsia="Calibri" w:hAnsi="Calibri" w:cs="Calibri"/>
          <w:color w:val="000000"/>
        </w:rPr>
        <w:t xml:space="preserve"> wykonawców wspólnie ubiegających się o udzielenie zamówienia, z którego wynika, które  usługi wykonają poszczególni wykonawcy – </w:t>
      </w:r>
      <w:r w:rsidRPr="006F5CAC">
        <w:rPr>
          <w:rFonts w:ascii="Calibri" w:eastAsia="Calibri" w:hAnsi="Calibri" w:cs="Calibri"/>
          <w:b/>
          <w:color w:val="C00000"/>
        </w:rPr>
        <w:t>załącznik nr 1 do SWZ.</w:t>
      </w:r>
    </w:p>
    <w:p w14:paraId="4F37D421" w14:textId="77777777" w:rsidR="00CB4248" w:rsidRPr="00CB4248" w:rsidRDefault="00CB4248" w:rsidP="00CB4248">
      <w:pPr>
        <w:pStyle w:val="Akapitzlist"/>
        <w:numPr>
          <w:ilvl w:val="0"/>
          <w:numId w:val="34"/>
        </w:numPr>
        <w:rPr>
          <w:rFonts w:ascii="Calibri" w:eastAsia="Calibri" w:hAnsi="Calibri" w:cs="Calibri"/>
        </w:rPr>
      </w:pPr>
      <w:r w:rsidRPr="00CB4248">
        <w:rPr>
          <w:rFonts w:ascii="Calibri" w:eastAsia="Calibri" w:hAnsi="Calibri" w:cs="Calibri"/>
        </w:rPr>
        <w:t>Przedmiotowe środki dowodowe opisane w Rozdziale VI pkt. 1 SWZ.</w:t>
      </w:r>
    </w:p>
    <w:p w14:paraId="425E4FCC" w14:textId="5FF4F497" w:rsidR="00F03EBF" w:rsidRPr="00CB4248" w:rsidRDefault="00F03EBF" w:rsidP="00584A62">
      <w:pPr>
        <w:numPr>
          <w:ilvl w:val="0"/>
          <w:numId w:val="34"/>
        </w:numPr>
        <w:tabs>
          <w:tab w:val="left" w:pos="567"/>
        </w:tabs>
        <w:spacing w:after="0" w:line="240" w:lineRule="auto"/>
        <w:jc w:val="both"/>
        <w:rPr>
          <w:rFonts w:ascii="Verdana" w:hAnsi="Verdana" w:cs="Calibri"/>
          <w:color w:val="000000"/>
          <w:sz w:val="16"/>
          <w:szCs w:val="16"/>
        </w:rPr>
      </w:pPr>
      <w:r w:rsidRPr="0086143E">
        <w:rPr>
          <w:rFonts w:ascii="Verdana" w:hAnsi="Verdana" w:cs="Calibri"/>
          <w:b/>
          <w:color w:val="000000"/>
          <w:sz w:val="16"/>
          <w:szCs w:val="16"/>
        </w:rPr>
        <w:t xml:space="preserve">Informacje w zakresie polegania na zasobach podmiotu udostępniającego zasoby (Wzór oświadczenia stanowi załącznik nr </w:t>
      </w:r>
      <w:r w:rsidR="00CB4248">
        <w:rPr>
          <w:rFonts w:ascii="Verdana" w:hAnsi="Verdana" w:cs="Calibri"/>
          <w:b/>
          <w:color w:val="000000"/>
          <w:sz w:val="16"/>
          <w:szCs w:val="16"/>
        </w:rPr>
        <w:t xml:space="preserve">6 </w:t>
      </w:r>
      <w:r w:rsidRPr="0086143E">
        <w:rPr>
          <w:rFonts w:ascii="Verdana" w:hAnsi="Verdana" w:cs="Calibri"/>
          <w:b/>
          <w:color w:val="000000"/>
          <w:sz w:val="16"/>
          <w:szCs w:val="16"/>
        </w:rPr>
        <w:t>do SWZ.</w:t>
      </w:r>
    </w:p>
    <w:p w14:paraId="2B769870" w14:textId="77777777" w:rsidR="00CB4248" w:rsidRPr="00F03EBF" w:rsidRDefault="00CB4248" w:rsidP="00CB4248">
      <w:pPr>
        <w:tabs>
          <w:tab w:val="left" w:pos="567"/>
        </w:tabs>
        <w:spacing w:after="0" w:line="240" w:lineRule="auto"/>
        <w:ind w:left="360"/>
        <w:jc w:val="both"/>
        <w:rPr>
          <w:rFonts w:ascii="Verdana" w:hAnsi="Verdana" w:cs="Calibri"/>
          <w:color w:val="000000"/>
          <w:sz w:val="16"/>
          <w:szCs w:val="16"/>
        </w:rPr>
      </w:pPr>
    </w:p>
    <w:p w14:paraId="4F4D2AB0" w14:textId="77777777" w:rsidR="00F03EBF" w:rsidRPr="00F03EBF" w:rsidRDefault="00F03EBF" w:rsidP="00F03EBF">
      <w:pPr>
        <w:tabs>
          <w:tab w:val="left" w:pos="567"/>
        </w:tabs>
        <w:spacing w:after="0" w:line="240" w:lineRule="auto"/>
        <w:ind w:left="360"/>
        <w:jc w:val="both"/>
        <w:rPr>
          <w:rFonts w:ascii="Verdana" w:hAnsi="Verdana" w:cs="Calibri"/>
          <w:color w:val="000000"/>
          <w:sz w:val="16"/>
          <w:szCs w:val="16"/>
        </w:rPr>
      </w:pPr>
    </w:p>
    <w:p w14:paraId="4DE979C1" w14:textId="35ABFD74" w:rsidR="006F5CAC" w:rsidRPr="006F5CAC" w:rsidRDefault="006F5CAC" w:rsidP="00584A62">
      <w:pPr>
        <w:numPr>
          <w:ilvl w:val="0"/>
          <w:numId w:val="34"/>
        </w:numPr>
        <w:tabs>
          <w:tab w:val="left" w:pos="567"/>
        </w:tabs>
        <w:spacing w:after="0" w:line="240" w:lineRule="auto"/>
        <w:jc w:val="both"/>
        <w:rPr>
          <w:rFonts w:ascii="Verdana" w:hAnsi="Verdana" w:cs="Calibri"/>
          <w:color w:val="000000"/>
          <w:sz w:val="16"/>
          <w:szCs w:val="16"/>
        </w:rPr>
      </w:pPr>
      <w:r w:rsidRPr="006F5CAC">
        <w:rPr>
          <w:rFonts w:ascii="Calibri" w:eastAsia="Calibri" w:hAnsi="Calibri" w:cs="Calibri"/>
          <w:b/>
          <w:u w:val="single"/>
          <w:lang w:eastAsia="pl-PL"/>
        </w:rPr>
        <w:t>Wykonawca po upływie terminu do składania ofert nie może skutecznie dokonać wycofania złożonej oferty.</w:t>
      </w:r>
    </w:p>
    <w:p w14:paraId="10F0B350" w14:textId="77777777" w:rsidR="006F5CAC" w:rsidRDefault="006F5CAC" w:rsidP="006F5CAC">
      <w:pPr>
        <w:tabs>
          <w:tab w:val="left" w:pos="284"/>
          <w:tab w:val="left" w:pos="567"/>
        </w:tabs>
        <w:spacing w:after="0" w:line="240" w:lineRule="auto"/>
        <w:jc w:val="both"/>
        <w:rPr>
          <w:rFonts w:ascii="Calibri" w:eastAsia="Calibri" w:hAnsi="Calibri" w:cs="Calibri"/>
        </w:rPr>
      </w:pPr>
    </w:p>
    <w:p w14:paraId="4A822E00" w14:textId="77777777" w:rsidR="00BC09CB" w:rsidRDefault="00BC09CB" w:rsidP="006F5CAC">
      <w:pPr>
        <w:tabs>
          <w:tab w:val="left" w:pos="284"/>
          <w:tab w:val="left" w:pos="567"/>
        </w:tabs>
        <w:spacing w:after="0" w:line="240" w:lineRule="auto"/>
        <w:jc w:val="both"/>
        <w:rPr>
          <w:rFonts w:ascii="Calibri" w:eastAsia="Calibri" w:hAnsi="Calibri" w:cs="Calibri"/>
        </w:rPr>
      </w:pPr>
    </w:p>
    <w:p w14:paraId="4331B42F" w14:textId="77777777" w:rsidR="00BC09CB" w:rsidRDefault="00BC09CB" w:rsidP="006F5CAC">
      <w:pPr>
        <w:tabs>
          <w:tab w:val="left" w:pos="284"/>
          <w:tab w:val="left" w:pos="567"/>
        </w:tabs>
        <w:spacing w:after="0" w:line="240" w:lineRule="auto"/>
        <w:jc w:val="both"/>
        <w:rPr>
          <w:rFonts w:ascii="Calibri" w:eastAsia="Calibri" w:hAnsi="Calibri" w:cs="Calibri"/>
        </w:rPr>
      </w:pPr>
    </w:p>
    <w:p w14:paraId="27AA2DF9" w14:textId="2A6AE53A" w:rsidR="00BC09CB" w:rsidRPr="006F5CAC" w:rsidRDefault="00BC09CB" w:rsidP="006F5CAC">
      <w:pPr>
        <w:tabs>
          <w:tab w:val="left" w:pos="284"/>
          <w:tab w:val="left" w:pos="567"/>
        </w:tabs>
        <w:spacing w:after="0" w:line="240" w:lineRule="auto"/>
        <w:jc w:val="both"/>
        <w:rPr>
          <w:rFonts w:ascii="Calibri" w:eastAsia="Calibri" w:hAnsi="Calibri" w:cs="Calibri"/>
        </w:rPr>
      </w:pPr>
    </w:p>
    <w:p w14:paraId="7D1BC180" w14:textId="77777777" w:rsidR="006F5CAC" w:rsidRPr="006F5CAC" w:rsidRDefault="006F5CAC" w:rsidP="006F5CAC">
      <w:pPr>
        <w:numPr>
          <w:ilvl w:val="0"/>
          <w:numId w:val="1"/>
        </w:numPr>
        <w:autoSpaceDE w:val="0"/>
        <w:autoSpaceDN w:val="0"/>
        <w:adjustRightInd w:val="0"/>
        <w:spacing w:after="0" w:line="240" w:lineRule="auto"/>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Sposób oraz termin składania ofert.</w:t>
      </w:r>
    </w:p>
    <w:p w14:paraId="2CDB499B"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B050"/>
          <w:lang w:eastAsia="pl-PL"/>
        </w:rPr>
      </w:pPr>
    </w:p>
    <w:p w14:paraId="73A38DC1"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Ofertę wraz z wymaganymi załącznikami należy złożyć przed terminem składania ofert. Oferta złożona po terminie nie </w:t>
      </w:r>
      <w:r w:rsidRPr="002E7BD8">
        <w:rPr>
          <w:rFonts w:ascii="Calibri" w:eastAsia="Calibri" w:hAnsi="Calibri" w:cs="Calibri"/>
          <w:color w:val="000000"/>
          <w:lang w:eastAsia="pl-PL"/>
        </w:rPr>
        <w:t>zostanie przez system przyjęta.</w:t>
      </w:r>
    </w:p>
    <w:p w14:paraId="64822C22" w14:textId="4E34BFE3"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 xml:space="preserve">Termin składania ofert do dnia </w:t>
      </w:r>
      <w:r w:rsidR="009E4734">
        <w:rPr>
          <w:rFonts w:ascii="Calibri" w:eastAsia="Calibri" w:hAnsi="Calibri" w:cs="Calibri"/>
          <w:b/>
          <w:bCs/>
          <w:color w:val="7030A0"/>
          <w:highlight w:val="yellow"/>
          <w:lang w:eastAsia="pl-PL"/>
        </w:rPr>
        <w:t>03.03</w:t>
      </w:r>
      <w:r w:rsidR="0046217F" w:rsidRPr="00020466">
        <w:rPr>
          <w:rFonts w:ascii="Calibri" w:eastAsia="Calibri" w:hAnsi="Calibri" w:cs="Calibri"/>
          <w:b/>
          <w:bCs/>
          <w:color w:val="7030A0"/>
          <w:highlight w:val="yellow"/>
          <w:lang w:eastAsia="pl-PL"/>
        </w:rPr>
        <w:t>.2026</w:t>
      </w:r>
      <w:r w:rsidRPr="00020466">
        <w:rPr>
          <w:rFonts w:ascii="Calibri" w:eastAsia="Calibri" w:hAnsi="Calibri" w:cs="Calibri"/>
          <w:b/>
          <w:bCs/>
          <w:color w:val="7030A0"/>
          <w:highlight w:val="yellow"/>
          <w:lang w:eastAsia="pl-PL"/>
        </w:rPr>
        <w:t xml:space="preserve"> r.</w:t>
      </w:r>
      <w:r w:rsidRPr="00020466">
        <w:rPr>
          <w:rFonts w:ascii="Calibri" w:eastAsia="Calibri" w:hAnsi="Calibri" w:cs="Calibri"/>
          <w:b/>
          <w:color w:val="7030A0"/>
          <w:highlight w:val="yellow"/>
          <w:lang w:eastAsia="pl-PL"/>
        </w:rPr>
        <w:t xml:space="preserve"> do godz</w:t>
      </w:r>
      <w:r w:rsidRPr="00020466">
        <w:rPr>
          <w:rFonts w:ascii="Calibri" w:eastAsia="Calibri" w:hAnsi="Calibri" w:cs="Calibri"/>
          <w:b/>
          <w:bCs/>
          <w:color w:val="7030A0"/>
          <w:highlight w:val="yellow"/>
          <w:lang w:eastAsia="pl-PL"/>
        </w:rPr>
        <w:t>. 10.00</w:t>
      </w:r>
      <w:r w:rsidRPr="00020466">
        <w:rPr>
          <w:rFonts w:ascii="Calibri" w:eastAsia="Calibri" w:hAnsi="Calibri" w:cs="Calibri"/>
          <w:b/>
          <w:color w:val="7030A0"/>
          <w:highlight w:val="yellow"/>
          <w:lang w:eastAsia="pl-PL"/>
        </w:rPr>
        <w:t>.</w:t>
      </w:r>
      <w:r w:rsidRPr="002E7BD8">
        <w:rPr>
          <w:rFonts w:ascii="Calibri" w:eastAsia="Calibri" w:hAnsi="Calibri" w:cs="Calibri"/>
          <w:color w:val="000000"/>
          <w:lang w:eastAsia="pl-PL"/>
        </w:rPr>
        <w:t xml:space="preserve"> </w:t>
      </w:r>
    </w:p>
    <w:p w14:paraId="70E3FA7A"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b/>
          <w:color w:val="000000"/>
          <w:u w:val="single"/>
          <w:lang w:eastAsia="pl-PL"/>
        </w:rPr>
      </w:pPr>
      <w:r w:rsidRPr="002E7BD8">
        <w:rPr>
          <w:rFonts w:ascii="Calibri" w:eastAsia="Calibri" w:hAnsi="Calibri" w:cs="Calibri"/>
          <w:b/>
          <w:color w:val="000000"/>
          <w:u w:val="single"/>
          <w:lang w:eastAsia="pl-PL"/>
        </w:rPr>
        <w:t>Proces składania ofert może trwać przez dłuższy czas, w zależności od liczby i wielkości składanych dokumentów.</w:t>
      </w:r>
    </w:p>
    <w:p w14:paraId="750D0A43"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 xml:space="preserve">Wykonawca może złożyć tylko jedną ofertę. </w:t>
      </w:r>
    </w:p>
    <w:p w14:paraId="104F9491"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 xml:space="preserve">Zamawiający odrzuci ofertę złożoną po terminie składania ofert zgodnie z art. 226 ust. 1 pkt. 1 </w:t>
      </w:r>
      <w:proofErr w:type="spellStart"/>
      <w:r w:rsidRPr="002E7BD8">
        <w:rPr>
          <w:rFonts w:ascii="Calibri" w:eastAsia="Calibri" w:hAnsi="Calibri" w:cs="Calibri"/>
          <w:color w:val="000000"/>
          <w:lang w:eastAsia="pl-PL"/>
        </w:rPr>
        <w:t>uPZP</w:t>
      </w:r>
      <w:proofErr w:type="spellEnd"/>
      <w:r w:rsidRPr="002E7BD8">
        <w:rPr>
          <w:rFonts w:ascii="Calibri" w:eastAsia="Calibri" w:hAnsi="Calibri" w:cs="Calibri"/>
          <w:color w:val="000000"/>
          <w:lang w:eastAsia="pl-PL"/>
        </w:rPr>
        <w:t xml:space="preserve">. </w:t>
      </w:r>
    </w:p>
    <w:p w14:paraId="58034BA0"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Po zakończeniu procesu na ekranie pojawia się informacja, że proces składania ofert się zakończył i można pobrać dokumenty potwierdzające złożenia oferty.</w:t>
      </w:r>
    </w:p>
    <w:p w14:paraId="117927DF"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 xml:space="preserve">Wykonawca </w:t>
      </w:r>
      <w:r w:rsidRPr="002E7BD8">
        <w:rPr>
          <w:rFonts w:ascii="Calibri" w:eastAsia="Calibri" w:hAnsi="Calibri" w:cs="Calibri"/>
          <w:b/>
          <w:color w:val="000000"/>
          <w:u w:val="single"/>
          <w:lang w:eastAsia="pl-PL"/>
        </w:rPr>
        <w:t>przed upływem terminu</w:t>
      </w:r>
      <w:r w:rsidRPr="002E7BD8">
        <w:rPr>
          <w:rFonts w:ascii="Calibri" w:eastAsia="Calibri" w:hAnsi="Calibri" w:cs="Calibri"/>
          <w:color w:val="000000"/>
          <w:lang w:eastAsia="pl-PL"/>
        </w:rPr>
        <w:t xml:space="preserve"> do składania ofert </w:t>
      </w:r>
      <w:r w:rsidRPr="002E7BD8">
        <w:rPr>
          <w:rFonts w:ascii="Calibri" w:eastAsia="Calibri" w:hAnsi="Calibri" w:cs="Calibri"/>
          <w:b/>
          <w:color w:val="FF0000"/>
          <w:lang w:eastAsia="pl-PL"/>
        </w:rPr>
        <w:t>może wycofać</w:t>
      </w:r>
      <w:r w:rsidRPr="002E7BD8">
        <w:rPr>
          <w:rFonts w:ascii="Calibri" w:eastAsia="Calibri" w:hAnsi="Calibri" w:cs="Calibri"/>
          <w:color w:val="000000"/>
          <w:lang w:eastAsia="pl-PL"/>
        </w:rPr>
        <w:t xml:space="preserve"> ofertę za pośrednictwem zakładki „Oferty/wnioski” następnie wciska przycisk „Wycofaj ofertę” „Funkcja dostępna tylko dla użytkowników mających rolę „Wycofanie ofert/Wniosków/Prac konkursowych”. </w:t>
      </w:r>
    </w:p>
    <w:p w14:paraId="6FFB5B51" w14:textId="77777777" w:rsidR="006F5CAC" w:rsidRPr="002E7BD8" w:rsidRDefault="006F5CAC" w:rsidP="00584A62">
      <w:pPr>
        <w:numPr>
          <w:ilvl w:val="0"/>
          <w:numId w:val="24"/>
        </w:numPr>
        <w:autoSpaceDE w:val="0"/>
        <w:autoSpaceDN w:val="0"/>
        <w:adjustRightInd w:val="0"/>
        <w:spacing w:after="0" w:line="240" w:lineRule="auto"/>
        <w:ind w:left="567" w:hanging="567"/>
        <w:jc w:val="both"/>
        <w:rPr>
          <w:rFonts w:ascii="Calibri" w:eastAsia="Calibri" w:hAnsi="Calibri" w:cs="Calibri"/>
          <w:color w:val="000000"/>
          <w:lang w:eastAsia="pl-PL"/>
        </w:rPr>
      </w:pPr>
      <w:r w:rsidRPr="002E7BD8">
        <w:rPr>
          <w:rFonts w:ascii="Calibri" w:eastAsia="Calibri" w:hAnsi="Calibri" w:cs="Calibri"/>
          <w:color w:val="000000"/>
          <w:lang w:eastAsia="pl-PL"/>
        </w:rPr>
        <w:t xml:space="preserve">Wykonawca po upływie terminu do składania ofert </w:t>
      </w:r>
      <w:r w:rsidRPr="002E7BD8">
        <w:rPr>
          <w:rFonts w:ascii="Calibri" w:eastAsia="Calibri" w:hAnsi="Calibri" w:cs="Calibri"/>
          <w:b/>
          <w:color w:val="000000"/>
          <w:u w:val="single"/>
          <w:lang w:eastAsia="pl-PL"/>
        </w:rPr>
        <w:t>nie może wycofać złożonej oferty</w:t>
      </w:r>
      <w:r w:rsidRPr="002E7BD8">
        <w:rPr>
          <w:rFonts w:ascii="Calibri" w:eastAsia="Calibri" w:hAnsi="Calibri" w:cs="Calibri"/>
          <w:color w:val="000000"/>
          <w:lang w:eastAsia="pl-PL"/>
        </w:rPr>
        <w:t>.</w:t>
      </w:r>
    </w:p>
    <w:p w14:paraId="18EB334E" w14:textId="77777777" w:rsidR="006F5CAC" w:rsidRPr="002E7BD8" w:rsidRDefault="006F5CAC" w:rsidP="006F5CAC">
      <w:pPr>
        <w:autoSpaceDE w:val="0"/>
        <w:autoSpaceDN w:val="0"/>
        <w:adjustRightInd w:val="0"/>
        <w:spacing w:after="0" w:line="240" w:lineRule="auto"/>
        <w:ind w:left="567"/>
        <w:jc w:val="both"/>
        <w:rPr>
          <w:rFonts w:ascii="Calibri" w:eastAsia="Calibri" w:hAnsi="Calibri" w:cs="Calibri"/>
          <w:color w:val="000000"/>
          <w:lang w:eastAsia="pl-PL"/>
        </w:rPr>
      </w:pPr>
    </w:p>
    <w:p w14:paraId="121BFB00" w14:textId="77777777" w:rsidR="006F5CAC" w:rsidRPr="002E7BD8" w:rsidRDefault="006F5CAC" w:rsidP="006F5CAC">
      <w:pPr>
        <w:numPr>
          <w:ilvl w:val="0"/>
          <w:numId w:val="1"/>
        </w:numPr>
        <w:autoSpaceDE w:val="0"/>
        <w:autoSpaceDN w:val="0"/>
        <w:adjustRightInd w:val="0"/>
        <w:spacing w:after="0" w:line="240" w:lineRule="auto"/>
        <w:rPr>
          <w:rFonts w:ascii="Calibri" w:eastAsia="Calibri" w:hAnsi="Calibri" w:cs="Calibri"/>
          <w:color w:val="000000"/>
          <w:u w:val="double"/>
          <w:lang w:eastAsia="pl-PL"/>
        </w:rPr>
      </w:pPr>
      <w:r w:rsidRPr="002E7BD8">
        <w:rPr>
          <w:rFonts w:ascii="Calibri" w:eastAsia="Calibri" w:hAnsi="Calibri" w:cs="Calibri"/>
          <w:b/>
          <w:bCs/>
          <w:color w:val="000000"/>
          <w:u w:val="double"/>
          <w:lang w:eastAsia="pl-PL"/>
        </w:rPr>
        <w:t>Termin otwarcia ofert.</w:t>
      </w:r>
    </w:p>
    <w:p w14:paraId="5678E34D" w14:textId="77777777" w:rsidR="006F5CAC" w:rsidRPr="002E7BD8" w:rsidRDefault="006F5CAC" w:rsidP="006F5CAC">
      <w:pPr>
        <w:autoSpaceDE w:val="0"/>
        <w:autoSpaceDN w:val="0"/>
        <w:adjustRightInd w:val="0"/>
        <w:spacing w:after="0" w:line="240" w:lineRule="auto"/>
        <w:rPr>
          <w:rFonts w:ascii="Calibri" w:eastAsia="Calibri" w:hAnsi="Calibri" w:cs="Calibri"/>
          <w:color w:val="000000"/>
          <w:lang w:eastAsia="pl-PL"/>
        </w:rPr>
      </w:pPr>
    </w:p>
    <w:p w14:paraId="76B4D291" w14:textId="210C4FC0" w:rsidR="006F5CAC" w:rsidRPr="002E7BD8" w:rsidRDefault="006F5CAC" w:rsidP="006F5CAC">
      <w:pPr>
        <w:numPr>
          <w:ilvl w:val="0"/>
          <w:numId w:val="5"/>
        </w:numPr>
        <w:tabs>
          <w:tab w:val="left" w:pos="426"/>
        </w:tabs>
        <w:autoSpaceDE w:val="0"/>
        <w:autoSpaceDN w:val="0"/>
        <w:adjustRightInd w:val="0"/>
        <w:spacing w:after="0" w:line="240" w:lineRule="auto"/>
        <w:ind w:left="426" w:hanging="426"/>
        <w:rPr>
          <w:rFonts w:ascii="Calibri" w:eastAsia="Calibri" w:hAnsi="Calibri" w:cs="Calibri"/>
          <w:b/>
          <w:color w:val="7030A0"/>
          <w:lang w:eastAsia="pl-PL"/>
        </w:rPr>
      </w:pPr>
      <w:r w:rsidRPr="002E7BD8">
        <w:rPr>
          <w:rFonts w:ascii="Calibri" w:eastAsia="Calibri" w:hAnsi="Calibri" w:cs="Calibri"/>
          <w:b/>
          <w:lang w:eastAsia="pl-PL"/>
        </w:rPr>
        <w:t xml:space="preserve">Otwarcie ofert nastąpi w dniu </w:t>
      </w:r>
      <w:r w:rsidR="009E4734">
        <w:rPr>
          <w:rFonts w:ascii="Calibri" w:eastAsia="Calibri" w:hAnsi="Calibri" w:cs="Calibri"/>
          <w:b/>
          <w:bCs/>
          <w:color w:val="7030A0"/>
          <w:highlight w:val="yellow"/>
          <w:lang w:eastAsia="pl-PL"/>
        </w:rPr>
        <w:t>03.03</w:t>
      </w:r>
      <w:r w:rsidR="0046217F" w:rsidRPr="00020466">
        <w:rPr>
          <w:rFonts w:ascii="Calibri" w:eastAsia="Calibri" w:hAnsi="Calibri" w:cs="Calibri"/>
          <w:b/>
          <w:bCs/>
          <w:color w:val="7030A0"/>
          <w:highlight w:val="yellow"/>
          <w:lang w:eastAsia="pl-PL"/>
        </w:rPr>
        <w:t>.2026</w:t>
      </w:r>
      <w:r w:rsidRPr="00020466">
        <w:rPr>
          <w:rFonts w:ascii="Calibri" w:eastAsia="Calibri" w:hAnsi="Calibri" w:cs="Calibri"/>
          <w:b/>
          <w:bCs/>
          <w:color w:val="7030A0"/>
          <w:highlight w:val="yellow"/>
          <w:lang w:eastAsia="pl-PL"/>
        </w:rPr>
        <w:t xml:space="preserve"> r</w:t>
      </w:r>
      <w:r w:rsidRPr="002E7BD8">
        <w:rPr>
          <w:rFonts w:ascii="Calibri" w:eastAsia="Calibri" w:hAnsi="Calibri" w:cs="Calibri"/>
          <w:b/>
          <w:bCs/>
          <w:color w:val="7030A0"/>
          <w:lang w:eastAsia="pl-PL"/>
        </w:rPr>
        <w:t>.</w:t>
      </w:r>
      <w:r w:rsidRPr="002E7BD8">
        <w:rPr>
          <w:rFonts w:ascii="Calibri" w:eastAsia="Calibri" w:hAnsi="Calibri" w:cs="Calibri"/>
          <w:b/>
          <w:color w:val="7030A0"/>
          <w:lang w:eastAsia="pl-PL"/>
        </w:rPr>
        <w:t xml:space="preserve"> o godz. 11:00</w:t>
      </w:r>
    </w:p>
    <w:p w14:paraId="11FEFD77" w14:textId="77777777" w:rsidR="006F5CAC" w:rsidRPr="006F5CAC" w:rsidRDefault="006F5CAC" w:rsidP="006F5CAC">
      <w:pPr>
        <w:numPr>
          <w:ilvl w:val="0"/>
          <w:numId w:val="5"/>
        </w:numPr>
        <w:tabs>
          <w:tab w:val="left" w:pos="426"/>
        </w:tabs>
        <w:autoSpaceDE w:val="0"/>
        <w:autoSpaceDN w:val="0"/>
        <w:adjustRightInd w:val="0"/>
        <w:spacing w:after="0" w:line="240" w:lineRule="auto"/>
        <w:ind w:left="426" w:hanging="426"/>
        <w:rPr>
          <w:rFonts w:ascii="Calibri" w:eastAsia="Calibri" w:hAnsi="Calibri" w:cs="Calibri"/>
          <w:color w:val="000000"/>
          <w:lang w:eastAsia="pl-PL"/>
        </w:rPr>
      </w:pPr>
      <w:r w:rsidRPr="006F5CAC">
        <w:rPr>
          <w:rFonts w:ascii="Calibri" w:eastAsia="Calibri" w:hAnsi="Calibri" w:cs="Calibri"/>
          <w:color w:val="000000"/>
          <w:lang w:eastAsia="pl-PL"/>
        </w:rPr>
        <w:t xml:space="preserve">Otwarcie ofert </w:t>
      </w:r>
      <w:r w:rsidRPr="006F5CAC">
        <w:rPr>
          <w:rFonts w:ascii="Calibri" w:eastAsia="Calibri" w:hAnsi="Calibri" w:cs="Calibri"/>
          <w:b/>
          <w:color w:val="000000"/>
          <w:u w:val="single"/>
          <w:lang w:eastAsia="pl-PL"/>
        </w:rPr>
        <w:t>jest niejawne</w:t>
      </w:r>
      <w:r w:rsidRPr="006F5CAC">
        <w:rPr>
          <w:rFonts w:ascii="Calibri" w:eastAsia="Calibri" w:hAnsi="Calibri" w:cs="Calibri"/>
          <w:color w:val="000000"/>
          <w:lang w:eastAsia="pl-PL"/>
        </w:rPr>
        <w:t>.</w:t>
      </w:r>
    </w:p>
    <w:p w14:paraId="7E4E6A36" w14:textId="77777777" w:rsidR="006F5CAC" w:rsidRPr="006F5CAC" w:rsidRDefault="006F5CAC" w:rsidP="006F5CAC">
      <w:pPr>
        <w:numPr>
          <w:ilvl w:val="0"/>
          <w:numId w:val="5"/>
        </w:numPr>
        <w:autoSpaceDE w:val="0"/>
        <w:autoSpaceDN w:val="0"/>
        <w:adjustRightInd w:val="0"/>
        <w:spacing w:after="0" w:line="240" w:lineRule="auto"/>
        <w:ind w:left="426" w:hanging="426"/>
        <w:jc w:val="both"/>
        <w:rPr>
          <w:rFonts w:ascii="Calibri" w:eastAsia="Calibri" w:hAnsi="Calibri" w:cs="Calibri"/>
        </w:rPr>
      </w:pPr>
      <w:r w:rsidRPr="006F5CAC">
        <w:rPr>
          <w:rFonts w:ascii="Calibri" w:eastAsia="Calibri" w:hAnsi="Calibri" w:cs="Calibri"/>
          <w:lang w:eastAsia="pl-PL"/>
        </w:rPr>
        <w:t>Otwarcie ofert następuje poprzez odszyfrowanie ofert na Platformie e-Zamówienia.</w:t>
      </w:r>
    </w:p>
    <w:p w14:paraId="214D8B5C" w14:textId="77777777" w:rsidR="006F5CAC" w:rsidRPr="006F5CAC" w:rsidRDefault="006F5CAC" w:rsidP="006F5CAC">
      <w:pPr>
        <w:numPr>
          <w:ilvl w:val="0"/>
          <w:numId w:val="5"/>
        </w:numPr>
        <w:tabs>
          <w:tab w:val="left" w:pos="426"/>
        </w:tabs>
        <w:autoSpaceDE w:val="0"/>
        <w:autoSpaceDN w:val="0"/>
        <w:adjustRightInd w:val="0"/>
        <w:spacing w:after="0" w:line="240" w:lineRule="auto"/>
        <w:ind w:left="426" w:hanging="426"/>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Zamawiający, </w:t>
      </w:r>
      <w:r w:rsidRPr="006F5CAC">
        <w:rPr>
          <w:rFonts w:ascii="Calibri" w:eastAsia="Calibri" w:hAnsi="Calibri" w:cs="Calibri"/>
          <w:b/>
          <w:color w:val="000000"/>
          <w:lang w:eastAsia="pl-PL"/>
        </w:rPr>
        <w:t>najpóźniej przed otwarciem ofert</w:t>
      </w:r>
      <w:r w:rsidRPr="006F5CAC">
        <w:rPr>
          <w:rFonts w:ascii="Calibri" w:eastAsia="Calibri" w:hAnsi="Calibri" w:cs="Calibri"/>
          <w:color w:val="000000"/>
          <w:lang w:eastAsia="pl-PL"/>
        </w:rPr>
        <w:t>, udostępnia na stronie internetowej prowadzonego postepowania informację o kwocie, jaką zamierza przeznaczyć́ na sfinansowanie zamówienia.</w:t>
      </w:r>
    </w:p>
    <w:p w14:paraId="36E81812" w14:textId="77777777" w:rsidR="006F5CAC" w:rsidRPr="006F5CAC" w:rsidRDefault="006F5CAC" w:rsidP="006F5CAC">
      <w:pPr>
        <w:numPr>
          <w:ilvl w:val="0"/>
          <w:numId w:val="5"/>
        </w:numPr>
        <w:tabs>
          <w:tab w:val="left" w:pos="426"/>
        </w:tabs>
        <w:autoSpaceDE w:val="0"/>
        <w:autoSpaceDN w:val="0"/>
        <w:adjustRightInd w:val="0"/>
        <w:spacing w:after="0" w:line="240" w:lineRule="auto"/>
        <w:ind w:left="426" w:hanging="426"/>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Zamawiający, </w:t>
      </w:r>
      <w:r w:rsidRPr="006F5CAC">
        <w:rPr>
          <w:rFonts w:ascii="Calibri" w:eastAsia="Calibri" w:hAnsi="Calibri" w:cs="Calibri"/>
          <w:b/>
          <w:color w:val="000000"/>
          <w:lang w:eastAsia="pl-PL"/>
        </w:rPr>
        <w:t>niezwłocznie po otwarciu ofert</w:t>
      </w:r>
      <w:r w:rsidRPr="006F5CAC">
        <w:rPr>
          <w:rFonts w:ascii="Calibri" w:eastAsia="Calibri" w:hAnsi="Calibri" w:cs="Calibri"/>
          <w:color w:val="000000"/>
          <w:lang w:eastAsia="pl-PL"/>
        </w:rPr>
        <w:t xml:space="preserve">, udostępnia na stronie internetowej prowadzonego postępowania informacje o: </w:t>
      </w:r>
    </w:p>
    <w:p w14:paraId="00F0479B" w14:textId="77777777" w:rsidR="006F5CAC" w:rsidRPr="006F5CAC" w:rsidRDefault="006F5CAC" w:rsidP="006F5CAC">
      <w:pPr>
        <w:numPr>
          <w:ilvl w:val="1"/>
          <w:numId w:val="5"/>
        </w:numPr>
        <w:tabs>
          <w:tab w:val="left" w:pos="851"/>
        </w:tabs>
        <w:autoSpaceDE w:val="0"/>
        <w:autoSpaceDN w:val="0"/>
        <w:adjustRightInd w:val="0"/>
        <w:spacing w:after="0" w:line="240" w:lineRule="auto"/>
        <w:ind w:left="851"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nazwach albo imionach i nazwiskach oraz siedzibach lub miejscach prowadzonej działalności gospodarczej albo miejscach zamieszkania wykonawców, których oferty zostały otwarte; </w:t>
      </w:r>
    </w:p>
    <w:p w14:paraId="1CF7A95A" w14:textId="77777777" w:rsidR="006F5CAC" w:rsidRPr="006F5CAC" w:rsidRDefault="006F5CAC" w:rsidP="006F5CAC">
      <w:pPr>
        <w:numPr>
          <w:ilvl w:val="1"/>
          <w:numId w:val="5"/>
        </w:numPr>
        <w:tabs>
          <w:tab w:val="left" w:pos="851"/>
        </w:tabs>
        <w:autoSpaceDE w:val="0"/>
        <w:autoSpaceDN w:val="0"/>
        <w:adjustRightInd w:val="0"/>
        <w:spacing w:after="0" w:line="240" w:lineRule="auto"/>
        <w:ind w:left="851" w:hanging="425"/>
        <w:jc w:val="both"/>
        <w:rPr>
          <w:rFonts w:ascii="Calibri" w:eastAsia="Calibri" w:hAnsi="Calibri" w:cs="Calibri"/>
          <w:color w:val="000000"/>
          <w:lang w:eastAsia="pl-PL"/>
        </w:rPr>
      </w:pPr>
      <w:r w:rsidRPr="006F5CAC">
        <w:rPr>
          <w:rFonts w:ascii="Calibri" w:eastAsia="Calibri" w:hAnsi="Calibri" w:cs="Calibri"/>
          <w:color w:val="000000"/>
          <w:lang w:eastAsia="pl-PL"/>
        </w:rPr>
        <w:t>cenach lub kosztach zawartych w ofertach.</w:t>
      </w:r>
    </w:p>
    <w:p w14:paraId="6428A355" w14:textId="77777777" w:rsidR="006F5CAC" w:rsidRPr="006F5CAC" w:rsidRDefault="006F5CAC" w:rsidP="006F5CAC">
      <w:pPr>
        <w:numPr>
          <w:ilvl w:val="0"/>
          <w:numId w:val="5"/>
        </w:numPr>
        <w:tabs>
          <w:tab w:val="left" w:pos="426"/>
        </w:tabs>
        <w:autoSpaceDE w:val="0"/>
        <w:autoSpaceDN w:val="0"/>
        <w:adjustRightInd w:val="0"/>
        <w:spacing w:after="0" w:line="240" w:lineRule="auto"/>
        <w:ind w:left="426" w:hanging="426"/>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W przypadku wystąpienia awarii systemu teleinformatycznego, która spowoduje brak możliwości otwarcia ofert w terminie określonym przez Zamawiającego, otwarcie ofert nastąpi niezwłocznie po usunięciu awarii. </w:t>
      </w:r>
    </w:p>
    <w:p w14:paraId="060EDDB8" w14:textId="77777777" w:rsidR="006F5CAC" w:rsidRPr="006F5CAC" w:rsidRDefault="006F5CAC" w:rsidP="006F5CAC">
      <w:pPr>
        <w:numPr>
          <w:ilvl w:val="0"/>
          <w:numId w:val="5"/>
        </w:numPr>
        <w:tabs>
          <w:tab w:val="left" w:pos="426"/>
        </w:tabs>
        <w:autoSpaceDE w:val="0"/>
        <w:autoSpaceDN w:val="0"/>
        <w:adjustRightInd w:val="0"/>
        <w:spacing w:after="0" w:line="240" w:lineRule="auto"/>
        <w:ind w:left="426" w:hanging="426"/>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Zamawiający poinformuje o zmianie terminu otwarcia ofert na stronie internetowej prowadzonego postepowania. </w:t>
      </w:r>
    </w:p>
    <w:p w14:paraId="035C91F2" w14:textId="77777777" w:rsidR="006F5CAC" w:rsidRPr="006F5CAC" w:rsidRDefault="006F5CAC" w:rsidP="006F5CAC">
      <w:pPr>
        <w:tabs>
          <w:tab w:val="left" w:pos="426"/>
        </w:tabs>
        <w:autoSpaceDE w:val="0"/>
        <w:autoSpaceDN w:val="0"/>
        <w:adjustRightInd w:val="0"/>
        <w:spacing w:after="0" w:line="240" w:lineRule="auto"/>
        <w:ind w:left="426"/>
        <w:jc w:val="both"/>
        <w:rPr>
          <w:rFonts w:ascii="Calibri" w:eastAsia="Calibri" w:hAnsi="Calibri" w:cs="Calibri"/>
          <w:color w:val="000000"/>
          <w:lang w:eastAsia="pl-PL"/>
        </w:rPr>
      </w:pPr>
    </w:p>
    <w:p w14:paraId="1157A9F0" w14:textId="77777777" w:rsidR="006F5CAC" w:rsidRPr="006F5CAC" w:rsidRDefault="006F5CAC" w:rsidP="006F5CAC">
      <w:pPr>
        <w:numPr>
          <w:ilvl w:val="0"/>
          <w:numId w:val="1"/>
        </w:numPr>
        <w:spacing w:after="0" w:line="240" w:lineRule="auto"/>
        <w:rPr>
          <w:rFonts w:ascii="Calibri" w:eastAsia="Calibri" w:hAnsi="Calibri" w:cs="Calibri"/>
          <w:b/>
          <w:bCs/>
          <w:u w:val="double"/>
        </w:rPr>
      </w:pPr>
      <w:r w:rsidRPr="006F5CAC">
        <w:rPr>
          <w:rFonts w:ascii="Calibri" w:eastAsia="Calibri" w:hAnsi="Calibri" w:cs="Calibri"/>
          <w:b/>
          <w:bCs/>
          <w:u w:val="double"/>
        </w:rPr>
        <w:t>Sposób obliczenia ceny oferty.</w:t>
      </w:r>
    </w:p>
    <w:p w14:paraId="6B1F186D"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p>
    <w:p w14:paraId="22F90F4D" w14:textId="77777777" w:rsidR="006F5CAC" w:rsidRPr="006F5CAC" w:rsidRDefault="006F5CAC" w:rsidP="006F5CAC">
      <w:pPr>
        <w:numPr>
          <w:ilvl w:val="0"/>
          <w:numId w:val="9"/>
        </w:numPr>
        <w:tabs>
          <w:tab w:val="left" w:pos="284"/>
        </w:tabs>
        <w:suppressAutoHyphens/>
        <w:spacing w:after="0" w:line="240" w:lineRule="auto"/>
        <w:ind w:left="284" w:right="-108" w:hanging="284"/>
        <w:jc w:val="both"/>
        <w:rPr>
          <w:rFonts w:ascii="Calibri" w:eastAsia="Calibri" w:hAnsi="Calibri" w:cs="Calibri"/>
        </w:rPr>
      </w:pPr>
      <w:r w:rsidRPr="006F5CAC">
        <w:rPr>
          <w:rFonts w:ascii="Calibri" w:eastAsia="Calibri" w:hAnsi="Calibri" w:cs="Calibri"/>
        </w:rPr>
        <w:t>Na cenę ofert składać się będą wszystkie koszty i opłaty ponoszone przez Wykonawcę. Do tego należy doliczyć podatek od towarów i usług konsumpcyjnych (VAT). Wykonawca kalkulując cenę zobowiązany jest uwzględnić wszelkie koszty i opłaty, w szczególności obejmujące ubezpieczenie i koszty transportu, itp.</w:t>
      </w:r>
    </w:p>
    <w:p w14:paraId="47CCC0A2" w14:textId="77777777" w:rsidR="006F5CAC" w:rsidRPr="006F5CAC" w:rsidRDefault="006F5CAC" w:rsidP="006F5CAC">
      <w:pPr>
        <w:tabs>
          <w:tab w:val="left" w:pos="284"/>
        </w:tabs>
        <w:suppressAutoHyphens/>
        <w:spacing w:after="0" w:line="240" w:lineRule="auto"/>
        <w:ind w:left="284" w:right="-108"/>
        <w:jc w:val="both"/>
        <w:rPr>
          <w:rFonts w:ascii="Calibri" w:eastAsia="Calibri" w:hAnsi="Calibri" w:cs="Calibri"/>
        </w:rPr>
      </w:pPr>
    </w:p>
    <w:p w14:paraId="1506E185" w14:textId="77777777" w:rsidR="006F5CAC" w:rsidRPr="006F5CAC" w:rsidRDefault="006F5CAC" w:rsidP="006F5CAC">
      <w:pPr>
        <w:numPr>
          <w:ilvl w:val="0"/>
          <w:numId w:val="9"/>
        </w:numPr>
        <w:tabs>
          <w:tab w:val="left" w:pos="284"/>
        </w:tabs>
        <w:suppressAutoHyphens/>
        <w:spacing w:after="0" w:line="240" w:lineRule="auto"/>
        <w:ind w:left="284" w:right="-108" w:hanging="284"/>
        <w:jc w:val="both"/>
        <w:rPr>
          <w:rFonts w:ascii="Calibri" w:eastAsia="Calibri" w:hAnsi="Calibri" w:cs="Calibri"/>
          <w:color w:val="7030A0"/>
        </w:rPr>
      </w:pPr>
      <w:r w:rsidRPr="006F5CAC">
        <w:rPr>
          <w:rFonts w:ascii="Calibri" w:eastAsia="Calibri" w:hAnsi="Calibri" w:cs="Calibri"/>
        </w:rPr>
        <w:t xml:space="preserve">Wszystkie ceny mają być zaokrąglone </w:t>
      </w:r>
      <w:r w:rsidRPr="006F5CAC">
        <w:rPr>
          <w:rFonts w:ascii="Calibri" w:eastAsia="Calibri" w:hAnsi="Calibri" w:cs="Calibri"/>
          <w:b/>
        </w:rPr>
        <w:t>do dwóch miejsc po przecinku</w:t>
      </w:r>
      <w:r w:rsidRPr="006F5CAC">
        <w:rPr>
          <w:rFonts w:ascii="Calibri" w:eastAsia="Calibri" w:hAnsi="Calibri" w:cs="Calibri"/>
        </w:rPr>
        <w:t xml:space="preserve">, z uwzględnieniem zasad zaokrąglania liczb (tj. 5 i powyżej w górę, poniżej w dół) – dotyczy to w szczególności wartości określonych w </w:t>
      </w:r>
      <w:r w:rsidRPr="006F5CAC">
        <w:rPr>
          <w:rFonts w:ascii="Calibri" w:eastAsia="Calibri" w:hAnsi="Calibri" w:cs="Calibri"/>
          <w:b/>
          <w:i/>
        </w:rPr>
        <w:t>Załączniku nr 1 do SWZ.</w:t>
      </w:r>
    </w:p>
    <w:p w14:paraId="4406568D" w14:textId="77777777" w:rsidR="006F5CAC" w:rsidRPr="006F5CAC" w:rsidRDefault="006F5CAC" w:rsidP="006F5CAC">
      <w:pPr>
        <w:tabs>
          <w:tab w:val="left" w:pos="284"/>
        </w:tabs>
        <w:suppressAutoHyphens/>
        <w:spacing w:after="0" w:line="240" w:lineRule="auto"/>
        <w:ind w:left="284" w:right="-108"/>
        <w:jc w:val="both"/>
        <w:rPr>
          <w:rFonts w:ascii="Calibri" w:eastAsia="Calibri" w:hAnsi="Calibri" w:cs="Calibri"/>
          <w:color w:val="7030A0"/>
        </w:rPr>
      </w:pPr>
    </w:p>
    <w:p w14:paraId="423331A5" w14:textId="77777777" w:rsidR="006F5CAC" w:rsidRPr="006F5CAC" w:rsidRDefault="006F5CAC" w:rsidP="006F5CAC">
      <w:pPr>
        <w:numPr>
          <w:ilvl w:val="0"/>
          <w:numId w:val="9"/>
        </w:numPr>
        <w:tabs>
          <w:tab w:val="left" w:pos="284"/>
        </w:tabs>
        <w:suppressAutoHyphens/>
        <w:spacing w:after="0" w:line="240" w:lineRule="auto"/>
        <w:ind w:left="284" w:right="-108" w:hanging="284"/>
        <w:jc w:val="both"/>
        <w:rPr>
          <w:rFonts w:ascii="Calibri" w:eastAsia="Calibri" w:hAnsi="Calibri" w:cs="Calibri"/>
        </w:rPr>
      </w:pPr>
      <w:r w:rsidRPr="006F5CAC">
        <w:rPr>
          <w:rFonts w:ascii="Calibri" w:eastAsia="Calibri" w:hAnsi="Calibri" w:cs="Calibri"/>
        </w:rPr>
        <w:t>Wykonawca poda wartości netto i brutto w złotych polskich.</w:t>
      </w:r>
    </w:p>
    <w:p w14:paraId="4104594A" w14:textId="77777777" w:rsidR="006F5CAC" w:rsidRPr="006F5CAC" w:rsidRDefault="006F5CAC" w:rsidP="006F5CAC">
      <w:pPr>
        <w:tabs>
          <w:tab w:val="left" w:pos="284"/>
        </w:tabs>
        <w:suppressAutoHyphens/>
        <w:spacing w:after="0" w:line="240" w:lineRule="auto"/>
        <w:ind w:left="284" w:right="-108"/>
        <w:jc w:val="both"/>
        <w:rPr>
          <w:rFonts w:ascii="Calibri" w:eastAsia="Calibri" w:hAnsi="Calibri" w:cs="Calibri"/>
        </w:rPr>
      </w:pPr>
    </w:p>
    <w:p w14:paraId="5EE23742" w14:textId="77777777" w:rsidR="006F5CAC" w:rsidRPr="006F5CAC" w:rsidRDefault="006F5CAC" w:rsidP="006F5CAC">
      <w:pPr>
        <w:numPr>
          <w:ilvl w:val="0"/>
          <w:numId w:val="9"/>
        </w:numPr>
        <w:tabs>
          <w:tab w:val="left" w:pos="284"/>
        </w:tabs>
        <w:suppressAutoHyphens/>
        <w:spacing w:after="0" w:line="240" w:lineRule="auto"/>
        <w:ind w:left="284" w:right="-108" w:hanging="284"/>
        <w:jc w:val="both"/>
        <w:rPr>
          <w:rFonts w:ascii="Calibri" w:eastAsia="Calibri" w:hAnsi="Calibri" w:cs="Calibri"/>
        </w:rPr>
      </w:pPr>
      <w:r w:rsidRPr="006F5CAC">
        <w:rPr>
          <w:rFonts w:ascii="Calibri" w:eastAsia="Calibri" w:hAnsi="Calibri" w:cs="Calibri"/>
        </w:rPr>
        <w:t>Oferowana cena, która będzie brana pod uwagę przy ocenie ofert to cena brutto, traktowana, jako ostateczna do zapłaty przez Zamawiającego, określona do dwóch miejsc po przecinku, zawierająca wszystkie koszty związane z realizacją zamówienia, wartość netto, podatek VAT.</w:t>
      </w:r>
    </w:p>
    <w:p w14:paraId="276ED4D7" w14:textId="77777777" w:rsidR="006F5CAC" w:rsidRPr="006F5CAC" w:rsidRDefault="006F5CAC" w:rsidP="006F5CAC">
      <w:pPr>
        <w:tabs>
          <w:tab w:val="left" w:pos="284"/>
        </w:tabs>
        <w:suppressAutoHyphens/>
        <w:spacing w:after="0" w:line="240" w:lineRule="auto"/>
        <w:ind w:left="284" w:right="-108"/>
        <w:jc w:val="both"/>
        <w:rPr>
          <w:rFonts w:ascii="Calibri" w:eastAsia="Calibri" w:hAnsi="Calibri" w:cs="Calibri"/>
        </w:rPr>
      </w:pPr>
    </w:p>
    <w:p w14:paraId="61E80B3A" w14:textId="77777777" w:rsidR="006F5CAC" w:rsidRPr="006F5CAC" w:rsidRDefault="006F5CAC" w:rsidP="006F5CAC">
      <w:pPr>
        <w:numPr>
          <w:ilvl w:val="0"/>
          <w:numId w:val="9"/>
        </w:numPr>
        <w:tabs>
          <w:tab w:val="left" w:pos="284"/>
        </w:tabs>
        <w:suppressAutoHyphens/>
        <w:spacing w:after="0" w:line="240" w:lineRule="auto"/>
        <w:ind w:left="284" w:right="-108" w:hanging="284"/>
        <w:jc w:val="both"/>
        <w:rPr>
          <w:rFonts w:ascii="Calibri" w:eastAsia="Calibri" w:hAnsi="Calibri" w:cs="Calibri"/>
        </w:rPr>
      </w:pPr>
      <w:r w:rsidRPr="006F5CAC">
        <w:rPr>
          <w:rFonts w:ascii="Calibri" w:eastAsia="Calibri" w:hAnsi="Calibri" w:cs="Calibri"/>
        </w:rPr>
        <w:t xml:space="preserve">Wykonawca, składając ofertę, jest zobowiązany poinformować zamawiającego (w treści </w:t>
      </w:r>
      <w:r w:rsidRPr="006F5CAC">
        <w:rPr>
          <w:rFonts w:ascii="Calibri" w:eastAsia="Calibri" w:hAnsi="Calibri" w:cs="Calibri"/>
          <w:b/>
        </w:rPr>
        <w:t>Formularza oferty</w:t>
      </w:r>
      <w:r w:rsidRPr="006F5CAC">
        <w:rPr>
          <w:rFonts w:ascii="Calibri" w:eastAsia="Calibri" w:hAnsi="Calibri" w:cs="Calibri"/>
        </w:rPr>
        <w:t xml:space="preserve">), czy wybór jego oferty będzie prowadzić do powstania u Zamawiającego obowiązku podatkowego zgodnie z przepisami o podatku VAT, (art. 225 </w:t>
      </w:r>
      <w:proofErr w:type="spellStart"/>
      <w:r w:rsidRPr="006F5CAC">
        <w:rPr>
          <w:rFonts w:ascii="Calibri" w:eastAsia="Calibri" w:hAnsi="Calibri" w:cs="Calibri"/>
        </w:rPr>
        <w:t>uPzp</w:t>
      </w:r>
      <w:proofErr w:type="spellEnd"/>
      <w:r w:rsidRPr="006F5CAC">
        <w:rPr>
          <w:rFonts w:ascii="Calibri" w:eastAsia="Calibri" w:hAnsi="Calibri" w:cs="Calibri"/>
        </w:rPr>
        <w:t>) wskazując nazwę (rodzaj) towaru lub usługi, których dostawa lub świadczenie będzie prowadzić do jego powstania, oraz wskazując ich wartość bez kwoty podatku VAT. Jeżeli złożono ofertę, której wybór prowadziłby do powstania obowiązku podatkowego zgodnie z przepisami o podatku od towarów i usług, do ceny najkorzystniejszej oferty lub oferty z najniższą ceną Zamawiający doliczy podatek od towarów i usług, który Zamawiający ma obowiązek rozliczyć zgodnie z obowiązującymi przepisami.</w:t>
      </w:r>
    </w:p>
    <w:p w14:paraId="1E03A915" w14:textId="77777777" w:rsidR="006F5CAC" w:rsidRPr="006F5CAC" w:rsidRDefault="006F5CAC" w:rsidP="006F5CAC">
      <w:pPr>
        <w:tabs>
          <w:tab w:val="left" w:pos="284"/>
        </w:tabs>
        <w:suppressAutoHyphens/>
        <w:spacing w:after="0" w:line="240" w:lineRule="auto"/>
        <w:ind w:left="284" w:right="-108"/>
        <w:jc w:val="both"/>
        <w:rPr>
          <w:rFonts w:ascii="Calibri" w:eastAsia="Calibri" w:hAnsi="Calibri" w:cs="Calibri"/>
        </w:rPr>
      </w:pPr>
    </w:p>
    <w:p w14:paraId="0D7A4B85" w14:textId="77777777" w:rsidR="006F5CAC" w:rsidRPr="006F5CAC" w:rsidRDefault="006F5CAC" w:rsidP="006F5CAC">
      <w:pPr>
        <w:numPr>
          <w:ilvl w:val="0"/>
          <w:numId w:val="9"/>
        </w:numPr>
        <w:spacing w:after="200" w:line="276" w:lineRule="auto"/>
        <w:ind w:left="284" w:hanging="284"/>
        <w:jc w:val="both"/>
        <w:rPr>
          <w:rFonts w:ascii="Calibri" w:eastAsia="Calibri" w:hAnsi="Calibri" w:cs="Calibri"/>
        </w:rPr>
      </w:pPr>
      <w:r w:rsidRPr="006F5CAC">
        <w:rPr>
          <w:rFonts w:ascii="Calibri" w:eastAsia="Calibri" w:hAnsi="Calibri" w:cs="Calibri"/>
        </w:rPr>
        <w:t>Jeżeli zaoferowana cena,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27AFEC55" w14:textId="77777777" w:rsidR="006F5CAC" w:rsidRPr="006F5CAC" w:rsidRDefault="006F5CAC" w:rsidP="006F5CAC">
      <w:pPr>
        <w:numPr>
          <w:ilvl w:val="0"/>
          <w:numId w:val="9"/>
        </w:numPr>
        <w:tabs>
          <w:tab w:val="left" w:pos="426"/>
        </w:tabs>
        <w:suppressAutoHyphens/>
        <w:spacing w:after="0" w:line="240" w:lineRule="auto"/>
        <w:ind w:left="426" w:right="-108" w:hanging="426"/>
        <w:jc w:val="both"/>
        <w:rPr>
          <w:rFonts w:ascii="Calibri" w:eastAsia="Calibri" w:hAnsi="Calibri" w:cs="Calibri"/>
        </w:rPr>
      </w:pPr>
      <w:r w:rsidRPr="006F5CAC">
        <w:rPr>
          <w:rFonts w:ascii="Calibri" w:eastAsia="Calibri" w:hAnsi="Calibri" w:cs="Calibri"/>
        </w:rPr>
        <w:t>W przypadku gdy cena całkowita oferty jest niższa o co najmniej 30% od:</w:t>
      </w:r>
    </w:p>
    <w:p w14:paraId="230A4981" w14:textId="77777777" w:rsidR="006F5CAC" w:rsidRPr="00E86873"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b/>
          <w:bCs/>
        </w:rPr>
        <w:t>wartości zamówienia powiększonej o należny podatek od towarów i usług</w:t>
      </w:r>
      <w:r w:rsidRPr="006F5CAC">
        <w:rPr>
          <w:rFonts w:ascii="Calibri" w:eastAsia="Calibri" w:hAnsi="Calibri" w:cs="Calibri"/>
        </w:rPr>
        <w:t xml:space="preserve">, ustalonej przed wszczęciem postępowania lub średniej arytmetycznej cen wszystkich złożonych ofert niepodlegających odrzuceniu na podstawie art. 226 ust. 1 pkt 1, 5 i 10, zamawiający zwraca się o udzielenie wyjaśnień, o których mowa w ust. 1, chyba, że rozbieżność wynika z </w:t>
      </w:r>
      <w:r w:rsidRPr="00E86873">
        <w:rPr>
          <w:rFonts w:ascii="Calibri" w:eastAsia="Calibri" w:hAnsi="Calibri" w:cs="Calibri"/>
        </w:rPr>
        <w:t xml:space="preserve">okoliczności oczywistych, które nie wymagają wyjaśnienia; </w:t>
      </w:r>
    </w:p>
    <w:p w14:paraId="5CB29E6C" w14:textId="77777777" w:rsidR="006F5CAC" w:rsidRPr="00E86873"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E86873">
        <w:rPr>
          <w:rFonts w:ascii="Calibri" w:eastAsia="Calibri" w:hAnsi="Calibri" w:cs="Calibri"/>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 chyba że rozbieżność wynika z okoliczności oczywistych, które nie wymagają wyjaśnienia;</w:t>
      </w:r>
    </w:p>
    <w:p w14:paraId="4B7476CA"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E86873">
        <w:rPr>
          <w:rFonts w:ascii="Calibri" w:eastAsia="Calibri" w:hAnsi="Calibri" w:cs="Calibri"/>
        </w:rPr>
        <w:t>wartości zamówienia powiększonej o należny podatek od towarów i usług,</w:t>
      </w:r>
      <w:r w:rsidRPr="006F5CAC">
        <w:rPr>
          <w:rFonts w:ascii="Calibri" w:eastAsia="Calibri" w:hAnsi="Calibri" w:cs="Calibri"/>
        </w:rPr>
        <w:t xml:space="preserve"> zaktualizowanej z uwzględnieniem okoliczności, które nastąpiły po wszczęciu postępowania, w szczególności istotnej zmiany cen rynkowych, zamawiający może zwrócić się o udzielenie wyjaśnień, o których mowa w ust. 7.1.</w:t>
      </w:r>
    </w:p>
    <w:p w14:paraId="4DFE1041" w14:textId="77777777" w:rsidR="006F5CAC" w:rsidRPr="006F5CAC" w:rsidRDefault="006F5CAC" w:rsidP="006F5CAC">
      <w:pPr>
        <w:numPr>
          <w:ilvl w:val="0"/>
          <w:numId w:val="9"/>
        </w:numPr>
        <w:suppressAutoHyphens/>
        <w:spacing w:after="0" w:line="276" w:lineRule="auto"/>
        <w:ind w:left="426" w:right="-11" w:hanging="426"/>
        <w:jc w:val="both"/>
        <w:rPr>
          <w:rFonts w:ascii="Calibri" w:eastAsia="Calibri" w:hAnsi="Calibri" w:cs="Calibri"/>
        </w:rPr>
      </w:pPr>
      <w:r w:rsidRPr="006F5CAC">
        <w:rPr>
          <w:rFonts w:ascii="Calibri" w:eastAsia="Calibri" w:hAnsi="Calibri" w:cs="Calibri"/>
        </w:rPr>
        <w:t>Wyjaśnienia, o których mowa w ust. 6, mogą dotyczyć w szczególności:</w:t>
      </w:r>
    </w:p>
    <w:p w14:paraId="26C26488"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zarządzania procesem produkcji, świadczonych usług lub metody budowy;</w:t>
      </w:r>
    </w:p>
    <w:p w14:paraId="0A9783DC"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wybranych rozwiązań technicznych, wyjątkowo korzystnych warunków dostaw, usług albo związanych z realizacją robót budowlanych;</w:t>
      </w:r>
    </w:p>
    <w:p w14:paraId="71AA4937"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oryginalności dostaw, usług lub robót budowlanych oferowanych przez wykonawcę;</w:t>
      </w:r>
    </w:p>
    <w:p w14:paraId="2CC7A8F6"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02A9A117"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zgodności z prawem w rozumieniu przepisów o postępowaniu w sprawach dotyczących pomocy publicznej;</w:t>
      </w:r>
    </w:p>
    <w:p w14:paraId="409599EA"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zgodności z przepisami z zakresu prawa pracy i zabezpieczenia społecznego, obowiązującymi w miejscu, w którym realizowane jest zamówienie;</w:t>
      </w:r>
    </w:p>
    <w:p w14:paraId="463E8671"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zgodności z przepisami dotyczącymi z zakresu ochrony środowiska;</w:t>
      </w:r>
    </w:p>
    <w:p w14:paraId="67B88520" w14:textId="77777777" w:rsidR="006F5CAC" w:rsidRPr="006F5CAC" w:rsidRDefault="006F5CAC" w:rsidP="006F5CAC">
      <w:pPr>
        <w:numPr>
          <w:ilvl w:val="1"/>
          <w:numId w:val="9"/>
        </w:numPr>
        <w:suppressAutoHyphens/>
        <w:spacing w:after="0" w:line="276" w:lineRule="auto"/>
        <w:ind w:left="993" w:right="-11" w:hanging="567"/>
        <w:jc w:val="both"/>
        <w:rPr>
          <w:rFonts w:ascii="Calibri" w:eastAsia="Calibri" w:hAnsi="Calibri" w:cs="Calibri"/>
        </w:rPr>
      </w:pPr>
      <w:r w:rsidRPr="006F5CAC">
        <w:rPr>
          <w:rFonts w:ascii="Calibri" w:eastAsia="Calibri" w:hAnsi="Calibri" w:cs="Calibri"/>
        </w:rPr>
        <w:t>wypełniania obowiązków związanych z powierzeniem wykonania części zamówienia podwykonawcy.</w:t>
      </w:r>
    </w:p>
    <w:p w14:paraId="2CD801EE" w14:textId="77777777" w:rsidR="006F5CAC" w:rsidRPr="006F5CAC" w:rsidRDefault="006F5CAC" w:rsidP="006F5CAC">
      <w:pPr>
        <w:numPr>
          <w:ilvl w:val="0"/>
          <w:numId w:val="9"/>
        </w:numPr>
        <w:suppressAutoHyphens/>
        <w:spacing w:after="0" w:line="276" w:lineRule="auto"/>
        <w:ind w:left="284" w:right="-11" w:hanging="284"/>
        <w:jc w:val="both"/>
        <w:rPr>
          <w:rFonts w:ascii="Calibri" w:eastAsia="Calibri" w:hAnsi="Calibri" w:cs="Calibri"/>
          <w:b/>
          <w:bCs/>
          <w:u w:val="single"/>
        </w:rPr>
      </w:pPr>
      <w:r w:rsidRPr="006F5CAC">
        <w:rPr>
          <w:rFonts w:ascii="Calibri" w:eastAsia="Calibri" w:hAnsi="Calibri" w:cs="Calibri"/>
          <w:b/>
          <w:bCs/>
          <w:u w:val="single"/>
        </w:rPr>
        <w:t>Obowiązek wykazania, że oferta nie zawiera rażąco niskiej ceny spoczywa na Wykonawcy.</w:t>
      </w:r>
    </w:p>
    <w:p w14:paraId="75CED11D" w14:textId="77777777" w:rsidR="006F5CAC" w:rsidRPr="006F5CAC" w:rsidRDefault="006F5CAC" w:rsidP="006F5CAC">
      <w:pPr>
        <w:spacing w:after="0" w:line="240" w:lineRule="auto"/>
        <w:ind w:left="284"/>
        <w:jc w:val="both"/>
        <w:rPr>
          <w:rFonts w:ascii="Calibri" w:eastAsia="Calibri" w:hAnsi="Calibri" w:cs="Calibri"/>
        </w:rPr>
      </w:pPr>
      <w:r w:rsidRPr="006F5CAC">
        <w:rPr>
          <w:rFonts w:ascii="Calibri" w:eastAsia="Calibri" w:hAnsi="Calibri" w:cs="Calibri"/>
        </w:rPr>
        <w:t>Odrzuceniu jako oferta z rażąco niską ceną, podlega oferta wykonawcy, który nie udzielił wyjaśnień w wyznaczonym terminie, lub jeżeli złożone wyjaśnienia wraz z dowodami nie uzasadniają rażąco niskiej ceny tej oferty</w:t>
      </w:r>
    </w:p>
    <w:p w14:paraId="1A393495" w14:textId="77777777" w:rsidR="006F5CAC" w:rsidRPr="005D787E" w:rsidRDefault="006F5CAC" w:rsidP="006F5CAC">
      <w:pPr>
        <w:spacing w:after="0" w:line="240" w:lineRule="auto"/>
        <w:ind w:left="284"/>
        <w:rPr>
          <w:rFonts w:ascii="Calibri" w:eastAsia="Calibri" w:hAnsi="Calibri" w:cs="Calibri"/>
          <w:sz w:val="16"/>
          <w:szCs w:val="16"/>
        </w:rPr>
      </w:pPr>
    </w:p>
    <w:p w14:paraId="1FA2F31A" w14:textId="77777777" w:rsidR="006F5CAC" w:rsidRPr="006F5CAC" w:rsidRDefault="006F5CAC" w:rsidP="006F5CAC">
      <w:pPr>
        <w:numPr>
          <w:ilvl w:val="0"/>
          <w:numId w:val="1"/>
        </w:numPr>
        <w:autoSpaceDE w:val="0"/>
        <w:autoSpaceDN w:val="0"/>
        <w:adjustRightInd w:val="0"/>
        <w:spacing w:after="0" w:line="240" w:lineRule="auto"/>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Opis kryteriów oceny ofert, wraz z podaniem wag tych kryteriów i sposobu oceny ofert.</w:t>
      </w:r>
    </w:p>
    <w:p w14:paraId="4954DE0C" w14:textId="77777777" w:rsidR="006F5CAC" w:rsidRPr="005D787E" w:rsidRDefault="006F5CAC" w:rsidP="006F5CAC">
      <w:pPr>
        <w:autoSpaceDE w:val="0"/>
        <w:autoSpaceDN w:val="0"/>
        <w:adjustRightInd w:val="0"/>
        <w:spacing w:after="0" w:line="240" w:lineRule="auto"/>
        <w:jc w:val="both"/>
        <w:rPr>
          <w:rFonts w:ascii="Calibri" w:eastAsia="Calibri" w:hAnsi="Calibri" w:cs="Calibri"/>
          <w:color w:val="000000"/>
          <w:sz w:val="16"/>
          <w:szCs w:val="16"/>
          <w:lang w:eastAsia="pl-PL"/>
        </w:rPr>
      </w:pPr>
    </w:p>
    <w:p w14:paraId="72B1066C" w14:textId="29EAEBF7" w:rsidR="005D787E" w:rsidRPr="005D787E" w:rsidRDefault="006F5CAC" w:rsidP="00584A62">
      <w:pPr>
        <w:numPr>
          <w:ilvl w:val="0"/>
          <w:numId w:val="19"/>
        </w:num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Sposób obliczenia wartości punktowej poszczególnych kryteriów:</w:t>
      </w:r>
    </w:p>
    <w:p w14:paraId="0C50526D" w14:textId="77777777" w:rsidR="005D787E" w:rsidRPr="005D787E" w:rsidRDefault="005D787E" w:rsidP="00584A62">
      <w:pPr>
        <w:pStyle w:val="Akapitzlist"/>
        <w:numPr>
          <w:ilvl w:val="0"/>
          <w:numId w:val="19"/>
        </w:numPr>
        <w:spacing w:after="0" w:line="240" w:lineRule="auto"/>
        <w:jc w:val="both"/>
        <w:rPr>
          <w:rFonts w:eastAsia="Times New Roman"/>
          <w:b/>
          <w:bCs/>
          <w:i/>
          <w:iCs/>
          <w:sz w:val="16"/>
          <w:lang w:val="x-none" w:eastAsia="pl-PL"/>
        </w:rPr>
      </w:pPr>
    </w:p>
    <w:tbl>
      <w:tblPr>
        <w:tblW w:w="9564" w:type="dxa"/>
        <w:tblInd w:w="70" w:type="dxa"/>
        <w:tblLayout w:type="fixed"/>
        <w:tblCellMar>
          <w:left w:w="70" w:type="dxa"/>
          <w:right w:w="70" w:type="dxa"/>
        </w:tblCellMar>
        <w:tblLook w:val="0000" w:firstRow="0" w:lastRow="0" w:firstColumn="0" w:lastColumn="0" w:noHBand="0" w:noVBand="0"/>
      </w:tblPr>
      <w:tblGrid>
        <w:gridCol w:w="561"/>
        <w:gridCol w:w="5535"/>
        <w:gridCol w:w="1637"/>
        <w:gridCol w:w="1831"/>
      </w:tblGrid>
      <w:tr w:rsidR="005D787E" w14:paraId="298016A9" w14:textId="77777777" w:rsidTr="005D787E">
        <w:trPr>
          <w:trHeight w:val="676"/>
        </w:trPr>
        <w:tc>
          <w:tcPr>
            <w:tcW w:w="561" w:type="dxa"/>
            <w:tcBorders>
              <w:top w:val="single" w:sz="4" w:space="0" w:color="000000"/>
              <w:left w:val="single" w:sz="4" w:space="0" w:color="000000"/>
              <w:bottom w:val="single" w:sz="4" w:space="0" w:color="000000"/>
            </w:tcBorders>
            <w:shd w:val="clear" w:color="auto" w:fill="F2F2F2"/>
            <w:vAlign w:val="center"/>
          </w:tcPr>
          <w:p w14:paraId="0076D660" w14:textId="77777777" w:rsidR="005D787E" w:rsidRDefault="005D787E" w:rsidP="00A84B61">
            <w:pPr>
              <w:spacing w:after="0"/>
              <w:jc w:val="center"/>
            </w:pPr>
            <w:bookmarkStart w:id="15" w:name="_Hlk220397753"/>
            <w:bookmarkEnd w:id="15"/>
            <w:r>
              <w:rPr>
                <w:b/>
                <w:bCs/>
                <w:i/>
                <w:iCs/>
                <w:sz w:val="16"/>
                <w:lang w:val="x-none"/>
              </w:rPr>
              <w:t>Lp.</w:t>
            </w:r>
          </w:p>
        </w:tc>
        <w:tc>
          <w:tcPr>
            <w:tcW w:w="5535" w:type="dxa"/>
            <w:tcBorders>
              <w:top w:val="single" w:sz="4" w:space="0" w:color="000000"/>
              <w:left w:val="single" w:sz="4" w:space="0" w:color="000000"/>
              <w:bottom w:val="single" w:sz="4" w:space="0" w:color="000000"/>
            </w:tcBorders>
            <w:shd w:val="clear" w:color="auto" w:fill="F2F2F2"/>
            <w:vAlign w:val="center"/>
          </w:tcPr>
          <w:p w14:paraId="6A0ACBE2" w14:textId="77777777" w:rsidR="005D787E" w:rsidRDefault="005D787E" w:rsidP="00A84B61">
            <w:pPr>
              <w:spacing w:after="0"/>
              <w:jc w:val="center"/>
            </w:pPr>
            <w:r>
              <w:rPr>
                <w:b/>
                <w:bCs/>
                <w:i/>
                <w:iCs/>
                <w:sz w:val="16"/>
                <w:lang w:val="x-none"/>
              </w:rPr>
              <w:t>Kryterium</w:t>
            </w:r>
          </w:p>
        </w:tc>
        <w:tc>
          <w:tcPr>
            <w:tcW w:w="1637" w:type="dxa"/>
            <w:tcBorders>
              <w:top w:val="single" w:sz="4" w:space="0" w:color="000000"/>
              <w:left w:val="single" w:sz="4" w:space="0" w:color="000000"/>
              <w:bottom w:val="single" w:sz="4" w:space="0" w:color="000000"/>
            </w:tcBorders>
            <w:shd w:val="clear" w:color="auto" w:fill="F2F2F2"/>
            <w:vAlign w:val="center"/>
          </w:tcPr>
          <w:p w14:paraId="3B3C80FC" w14:textId="77777777" w:rsidR="005D787E" w:rsidRDefault="005D787E" w:rsidP="00A84B61">
            <w:pPr>
              <w:spacing w:after="0"/>
              <w:jc w:val="center"/>
            </w:pPr>
            <w:r>
              <w:rPr>
                <w:b/>
                <w:bCs/>
                <w:i/>
                <w:iCs/>
                <w:sz w:val="16"/>
                <w:lang w:val="x-none"/>
              </w:rPr>
              <w:t>Ranga</w:t>
            </w:r>
          </w:p>
        </w:tc>
        <w:tc>
          <w:tcPr>
            <w:tcW w:w="183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2D075C" w14:textId="77777777" w:rsidR="005D787E" w:rsidRDefault="005D787E" w:rsidP="00A84B61">
            <w:pPr>
              <w:spacing w:after="0"/>
              <w:jc w:val="center"/>
            </w:pPr>
            <w:r>
              <w:rPr>
                <w:b/>
                <w:bCs/>
                <w:i/>
                <w:iCs/>
                <w:sz w:val="16"/>
              </w:rPr>
              <w:t>Maksymalna ilość punktów jakie może otrzymać oferta za dane kryterium</w:t>
            </w:r>
          </w:p>
        </w:tc>
      </w:tr>
      <w:tr w:rsidR="005D787E" w14:paraId="49B5A981" w14:textId="77777777" w:rsidTr="005D787E">
        <w:tc>
          <w:tcPr>
            <w:tcW w:w="561" w:type="dxa"/>
            <w:tcBorders>
              <w:top w:val="single" w:sz="4" w:space="0" w:color="000000"/>
              <w:left w:val="single" w:sz="4" w:space="0" w:color="000000"/>
              <w:bottom w:val="single" w:sz="4" w:space="0" w:color="000000"/>
            </w:tcBorders>
            <w:shd w:val="clear" w:color="auto" w:fill="auto"/>
            <w:vAlign w:val="center"/>
          </w:tcPr>
          <w:p w14:paraId="31F21AC0" w14:textId="77777777" w:rsidR="005D787E" w:rsidRDefault="005D787E" w:rsidP="00A84B61">
            <w:pPr>
              <w:spacing w:after="0"/>
              <w:jc w:val="center"/>
            </w:pPr>
            <w:r>
              <w:rPr>
                <w:b/>
                <w:bCs/>
                <w:sz w:val="16"/>
              </w:rPr>
              <w:t>1.</w:t>
            </w:r>
          </w:p>
        </w:tc>
        <w:tc>
          <w:tcPr>
            <w:tcW w:w="5535" w:type="dxa"/>
            <w:tcBorders>
              <w:top w:val="single" w:sz="4" w:space="0" w:color="000000"/>
              <w:left w:val="single" w:sz="4" w:space="0" w:color="000000"/>
              <w:bottom w:val="single" w:sz="4" w:space="0" w:color="000000"/>
            </w:tcBorders>
            <w:shd w:val="clear" w:color="auto" w:fill="auto"/>
            <w:vAlign w:val="center"/>
          </w:tcPr>
          <w:p w14:paraId="2FF90AEC" w14:textId="77777777" w:rsidR="005D787E" w:rsidRDefault="005D787E" w:rsidP="00A84B61">
            <w:pPr>
              <w:pStyle w:val="Tekstpodstawowy"/>
              <w:spacing w:after="0"/>
              <w:jc w:val="center"/>
            </w:pPr>
            <w:r>
              <w:rPr>
                <w:rFonts w:ascii="Verdana" w:eastAsia="MS Mincho" w:hAnsi="Verdana" w:cs="Verdana"/>
                <w:b/>
                <w:bCs/>
                <w:sz w:val="16"/>
                <w:szCs w:val="16"/>
                <w:lang w:eastAsia="pl-PL"/>
              </w:rPr>
              <w:t>Cena oferty brutto w PLN</w:t>
            </w:r>
            <w:r>
              <w:rPr>
                <w:rFonts w:ascii="Verdana" w:eastAsia="MS Mincho" w:hAnsi="Verdana" w:cs="Verdana"/>
                <w:b/>
                <w:sz w:val="16"/>
                <w:szCs w:val="16"/>
                <w:lang w:eastAsia="pl-PL"/>
              </w:rPr>
              <w:t xml:space="preserve"> (C)</w:t>
            </w:r>
          </w:p>
        </w:tc>
        <w:tc>
          <w:tcPr>
            <w:tcW w:w="1637" w:type="dxa"/>
            <w:tcBorders>
              <w:top w:val="single" w:sz="4" w:space="0" w:color="000000"/>
              <w:left w:val="single" w:sz="4" w:space="0" w:color="000000"/>
              <w:bottom w:val="single" w:sz="4" w:space="0" w:color="000000"/>
            </w:tcBorders>
            <w:shd w:val="clear" w:color="auto" w:fill="auto"/>
            <w:vAlign w:val="center"/>
          </w:tcPr>
          <w:p w14:paraId="0024CB0B" w14:textId="77777777" w:rsidR="005D787E" w:rsidRDefault="005D787E" w:rsidP="00A84B61">
            <w:pPr>
              <w:spacing w:after="0"/>
              <w:jc w:val="center"/>
            </w:pPr>
            <w:r>
              <w:rPr>
                <w:b/>
                <w:bCs/>
                <w:sz w:val="16"/>
              </w:rPr>
              <w:t>60%</w:t>
            </w:r>
          </w:p>
        </w:tc>
        <w:tc>
          <w:tcPr>
            <w:tcW w:w="1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E072A" w14:textId="77777777" w:rsidR="005D787E" w:rsidRDefault="005D787E" w:rsidP="00A84B61">
            <w:pPr>
              <w:spacing w:after="0"/>
              <w:jc w:val="center"/>
            </w:pPr>
            <w:r>
              <w:rPr>
                <w:b/>
                <w:bCs/>
                <w:sz w:val="16"/>
              </w:rPr>
              <w:t>60,00 pkt</w:t>
            </w:r>
          </w:p>
        </w:tc>
      </w:tr>
      <w:tr w:rsidR="005D787E" w14:paraId="5ED86C5C" w14:textId="77777777" w:rsidTr="005D787E">
        <w:tc>
          <w:tcPr>
            <w:tcW w:w="561" w:type="dxa"/>
            <w:tcBorders>
              <w:top w:val="single" w:sz="4" w:space="0" w:color="000000"/>
              <w:left w:val="single" w:sz="4" w:space="0" w:color="000000"/>
              <w:bottom w:val="single" w:sz="4" w:space="0" w:color="000000"/>
            </w:tcBorders>
            <w:shd w:val="clear" w:color="auto" w:fill="auto"/>
            <w:vAlign w:val="center"/>
          </w:tcPr>
          <w:p w14:paraId="61535A43" w14:textId="77777777" w:rsidR="005D787E" w:rsidRDefault="005D787E" w:rsidP="00A84B61">
            <w:pPr>
              <w:spacing w:after="0"/>
              <w:jc w:val="center"/>
            </w:pPr>
            <w:r>
              <w:rPr>
                <w:b/>
                <w:bCs/>
                <w:sz w:val="16"/>
              </w:rPr>
              <w:t>2</w:t>
            </w:r>
          </w:p>
        </w:tc>
        <w:tc>
          <w:tcPr>
            <w:tcW w:w="5535" w:type="dxa"/>
            <w:tcBorders>
              <w:top w:val="single" w:sz="4" w:space="0" w:color="000000"/>
              <w:left w:val="single" w:sz="4" w:space="0" w:color="000000"/>
              <w:bottom w:val="single" w:sz="4" w:space="0" w:color="000000"/>
            </w:tcBorders>
            <w:shd w:val="clear" w:color="auto" w:fill="auto"/>
            <w:vAlign w:val="center"/>
          </w:tcPr>
          <w:p w14:paraId="55BAA2B1" w14:textId="77777777" w:rsidR="005D787E" w:rsidRDefault="005D787E" w:rsidP="00A84B61">
            <w:pPr>
              <w:pStyle w:val="Tekstpodstawowy"/>
              <w:spacing w:after="0"/>
              <w:jc w:val="center"/>
            </w:pPr>
            <w:r>
              <w:rPr>
                <w:rFonts w:eastAsia="MS Mincho"/>
                <w:b/>
                <w:sz w:val="20"/>
                <w:szCs w:val="20"/>
                <w:lang w:eastAsia="pl-PL"/>
              </w:rPr>
              <w:t>Jakość:</w:t>
            </w:r>
          </w:p>
        </w:tc>
        <w:tc>
          <w:tcPr>
            <w:tcW w:w="1637" w:type="dxa"/>
            <w:tcBorders>
              <w:top w:val="single" w:sz="4" w:space="0" w:color="000000"/>
              <w:left w:val="single" w:sz="4" w:space="0" w:color="000000"/>
              <w:bottom w:val="single" w:sz="4" w:space="0" w:color="000000"/>
            </w:tcBorders>
            <w:shd w:val="clear" w:color="auto" w:fill="auto"/>
            <w:vAlign w:val="center"/>
          </w:tcPr>
          <w:p w14:paraId="74003EC8" w14:textId="77777777" w:rsidR="005D787E" w:rsidRDefault="005D787E" w:rsidP="00A84B61">
            <w:pPr>
              <w:spacing w:after="0"/>
              <w:jc w:val="center"/>
            </w:pPr>
            <w:r>
              <w:rPr>
                <w:b/>
                <w:bCs/>
                <w:sz w:val="16"/>
              </w:rPr>
              <w:t>40%</w:t>
            </w:r>
          </w:p>
        </w:tc>
        <w:tc>
          <w:tcPr>
            <w:tcW w:w="1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580BB" w14:textId="77777777" w:rsidR="005D787E" w:rsidRDefault="005D787E" w:rsidP="00A84B61">
            <w:pPr>
              <w:spacing w:after="0"/>
              <w:jc w:val="center"/>
            </w:pPr>
            <w:r>
              <w:rPr>
                <w:b/>
                <w:bCs/>
                <w:sz w:val="16"/>
              </w:rPr>
              <w:t>40,00pkt</w:t>
            </w:r>
          </w:p>
        </w:tc>
      </w:tr>
      <w:tr w:rsidR="005D787E" w14:paraId="0C415C89" w14:textId="77777777" w:rsidTr="005D787E">
        <w:tc>
          <w:tcPr>
            <w:tcW w:w="561" w:type="dxa"/>
            <w:tcBorders>
              <w:top w:val="single" w:sz="4" w:space="0" w:color="000000"/>
              <w:left w:val="single" w:sz="4" w:space="0" w:color="000000"/>
              <w:bottom w:val="single" w:sz="4" w:space="0" w:color="000000"/>
            </w:tcBorders>
            <w:shd w:val="clear" w:color="auto" w:fill="auto"/>
            <w:vAlign w:val="center"/>
          </w:tcPr>
          <w:p w14:paraId="2FC1EAE0" w14:textId="77777777" w:rsidR="005D787E" w:rsidRDefault="005D787E" w:rsidP="00A84B61">
            <w:pPr>
              <w:spacing w:after="0"/>
              <w:jc w:val="center"/>
            </w:pPr>
            <w:r>
              <w:rPr>
                <w:b/>
                <w:bCs/>
                <w:sz w:val="16"/>
              </w:rPr>
              <w:t>2.a</w:t>
            </w:r>
          </w:p>
        </w:tc>
        <w:tc>
          <w:tcPr>
            <w:tcW w:w="5535" w:type="dxa"/>
            <w:tcBorders>
              <w:top w:val="single" w:sz="4" w:space="0" w:color="000000"/>
              <w:left w:val="single" w:sz="4" w:space="0" w:color="000000"/>
              <w:bottom w:val="single" w:sz="4" w:space="0" w:color="000000"/>
            </w:tcBorders>
            <w:shd w:val="clear" w:color="auto" w:fill="auto"/>
            <w:vAlign w:val="center"/>
          </w:tcPr>
          <w:p w14:paraId="3D5C6AF7" w14:textId="77777777" w:rsidR="005D787E" w:rsidRDefault="005D787E" w:rsidP="00A84B61">
            <w:pPr>
              <w:pStyle w:val="Tekstpodstawowy"/>
              <w:spacing w:after="0" w:line="240" w:lineRule="auto"/>
              <w:jc w:val="center"/>
              <w:rPr>
                <w:b/>
                <w:bCs/>
                <w:sz w:val="20"/>
                <w:szCs w:val="20"/>
              </w:rPr>
            </w:pPr>
            <w:bookmarkStart w:id="16" w:name="_Hlk216783321"/>
            <w:r>
              <w:rPr>
                <w:b/>
                <w:bCs/>
                <w:sz w:val="20"/>
                <w:szCs w:val="20"/>
              </w:rPr>
              <w:t>Potwierdzenie(zaświadczenie) jakości całodziennego zestawu żywieniowego [ZŻ]</w:t>
            </w:r>
          </w:p>
          <w:p w14:paraId="1D806C89" w14:textId="77777777" w:rsidR="005D787E" w:rsidRDefault="005D787E" w:rsidP="00A84B61">
            <w:pPr>
              <w:pStyle w:val="Tekstpodstawowy"/>
              <w:spacing w:after="0" w:line="240" w:lineRule="auto"/>
              <w:jc w:val="center"/>
            </w:pPr>
            <w:r>
              <w:rPr>
                <w:b/>
                <w:bCs/>
                <w:sz w:val="20"/>
                <w:szCs w:val="20"/>
              </w:rPr>
              <w:t xml:space="preserve">(kaloryczność, zawartość tłuszczu w tym nasyconych kwasów tłuszczowych, węglowodanów w tym cukru, białka, </w:t>
            </w:r>
            <w:proofErr w:type="spellStart"/>
            <w:r>
              <w:rPr>
                <w:b/>
                <w:bCs/>
                <w:sz w:val="20"/>
                <w:szCs w:val="20"/>
              </w:rPr>
              <w:t>błonnika,sodu</w:t>
            </w:r>
            <w:proofErr w:type="spellEnd"/>
            <w:r>
              <w:rPr>
                <w:b/>
                <w:bCs/>
                <w:sz w:val="20"/>
                <w:szCs w:val="20"/>
              </w:rPr>
              <w:t>)</w:t>
            </w:r>
            <w:bookmarkEnd w:id="16"/>
          </w:p>
        </w:tc>
        <w:tc>
          <w:tcPr>
            <w:tcW w:w="1637" w:type="dxa"/>
            <w:tcBorders>
              <w:top w:val="single" w:sz="4" w:space="0" w:color="000000"/>
              <w:left w:val="single" w:sz="4" w:space="0" w:color="000000"/>
              <w:bottom w:val="single" w:sz="4" w:space="0" w:color="000000"/>
            </w:tcBorders>
            <w:shd w:val="clear" w:color="auto" w:fill="auto"/>
            <w:vAlign w:val="center"/>
          </w:tcPr>
          <w:p w14:paraId="62D07F56" w14:textId="77777777" w:rsidR="005D787E" w:rsidRDefault="005D787E" w:rsidP="00A84B61">
            <w:pPr>
              <w:spacing w:after="0"/>
              <w:jc w:val="center"/>
            </w:pPr>
            <w:r>
              <w:rPr>
                <w:b/>
                <w:bCs/>
                <w:sz w:val="16"/>
              </w:rPr>
              <w:t>20%</w:t>
            </w:r>
          </w:p>
        </w:tc>
        <w:tc>
          <w:tcPr>
            <w:tcW w:w="1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1EF97" w14:textId="77777777" w:rsidR="005D787E" w:rsidRDefault="005D787E" w:rsidP="00A84B61">
            <w:pPr>
              <w:spacing w:after="0"/>
              <w:jc w:val="center"/>
            </w:pPr>
            <w:r>
              <w:rPr>
                <w:b/>
                <w:bCs/>
                <w:sz w:val="16"/>
              </w:rPr>
              <w:t>20,00 pkt</w:t>
            </w:r>
          </w:p>
        </w:tc>
      </w:tr>
      <w:tr w:rsidR="005D787E" w14:paraId="319431CA" w14:textId="77777777" w:rsidTr="005D787E">
        <w:tc>
          <w:tcPr>
            <w:tcW w:w="561" w:type="dxa"/>
            <w:tcBorders>
              <w:left w:val="single" w:sz="4" w:space="0" w:color="000000"/>
              <w:bottom w:val="single" w:sz="4" w:space="0" w:color="000000"/>
            </w:tcBorders>
            <w:shd w:val="clear" w:color="auto" w:fill="auto"/>
            <w:vAlign w:val="center"/>
          </w:tcPr>
          <w:p w14:paraId="42879DCE" w14:textId="77777777" w:rsidR="005D787E" w:rsidRDefault="005D787E" w:rsidP="00A84B61">
            <w:pPr>
              <w:spacing w:after="0"/>
              <w:jc w:val="center"/>
            </w:pPr>
            <w:r>
              <w:rPr>
                <w:b/>
                <w:bCs/>
                <w:sz w:val="16"/>
              </w:rPr>
              <w:t>2.b</w:t>
            </w:r>
          </w:p>
        </w:tc>
        <w:tc>
          <w:tcPr>
            <w:tcW w:w="5535" w:type="dxa"/>
            <w:tcBorders>
              <w:left w:val="single" w:sz="4" w:space="0" w:color="000000"/>
              <w:bottom w:val="single" w:sz="4" w:space="0" w:color="000000"/>
            </w:tcBorders>
            <w:shd w:val="clear" w:color="auto" w:fill="auto"/>
            <w:vAlign w:val="center"/>
          </w:tcPr>
          <w:p w14:paraId="67BDBDDA" w14:textId="77777777" w:rsidR="005D787E" w:rsidRDefault="005D787E" w:rsidP="00A84B61">
            <w:pPr>
              <w:pStyle w:val="Tekstpodstawowy"/>
              <w:spacing w:after="0" w:line="240" w:lineRule="auto"/>
              <w:jc w:val="center"/>
            </w:pPr>
            <w:r>
              <w:rPr>
                <w:b/>
                <w:bCs/>
                <w:sz w:val="20"/>
                <w:szCs w:val="20"/>
              </w:rPr>
              <w:t>Certyfikat ISO 22000:2018 dla kuchni w  której będą przygotowywane posiłki dla zamawiającego (CI)</w:t>
            </w:r>
          </w:p>
        </w:tc>
        <w:tc>
          <w:tcPr>
            <w:tcW w:w="1637" w:type="dxa"/>
            <w:tcBorders>
              <w:left w:val="single" w:sz="4" w:space="0" w:color="000000"/>
              <w:bottom w:val="single" w:sz="4" w:space="0" w:color="000000"/>
            </w:tcBorders>
            <w:shd w:val="clear" w:color="auto" w:fill="auto"/>
            <w:vAlign w:val="center"/>
          </w:tcPr>
          <w:p w14:paraId="7529421D" w14:textId="77777777" w:rsidR="005D787E" w:rsidRDefault="005D787E" w:rsidP="00A84B61">
            <w:pPr>
              <w:spacing w:after="0"/>
              <w:jc w:val="center"/>
            </w:pPr>
            <w:r>
              <w:rPr>
                <w:b/>
                <w:bCs/>
                <w:sz w:val="16"/>
              </w:rPr>
              <w:t>15%</w:t>
            </w:r>
          </w:p>
        </w:tc>
        <w:tc>
          <w:tcPr>
            <w:tcW w:w="1831" w:type="dxa"/>
            <w:tcBorders>
              <w:left w:val="single" w:sz="4" w:space="0" w:color="000000"/>
              <w:bottom w:val="single" w:sz="4" w:space="0" w:color="000000"/>
              <w:right w:val="single" w:sz="4" w:space="0" w:color="000000"/>
            </w:tcBorders>
            <w:shd w:val="clear" w:color="auto" w:fill="auto"/>
            <w:vAlign w:val="center"/>
          </w:tcPr>
          <w:p w14:paraId="4ADA3E48" w14:textId="77777777" w:rsidR="005D787E" w:rsidRDefault="005D787E" w:rsidP="00A84B61">
            <w:pPr>
              <w:spacing w:after="0"/>
              <w:jc w:val="center"/>
            </w:pPr>
            <w:r>
              <w:rPr>
                <w:b/>
                <w:bCs/>
                <w:sz w:val="16"/>
              </w:rPr>
              <w:t>15,00 pkt</w:t>
            </w:r>
          </w:p>
        </w:tc>
      </w:tr>
      <w:tr w:rsidR="005D787E" w14:paraId="463B486C" w14:textId="77777777" w:rsidTr="005D787E">
        <w:tc>
          <w:tcPr>
            <w:tcW w:w="561" w:type="dxa"/>
            <w:tcBorders>
              <w:left w:val="single" w:sz="4" w:space="0" w:color="000000"/>
              <w:bottom w:val="single" w:sz="4" w:space="0" w:color="000000"/>
            </w:tcBorders>
            <w:shd w:val="clear" w:color="auto" w:fill="auto"/>
            <w:vAlign w:val="center"/>
          </w:tcPr>
          <w:p w14:paraId="1D46DFDC" w14:textId="77777777" w:rsidR="005D787E" w:rsidRDefault="005D787E" w:rsidP="00A84B61">
            <w:pPr>
              <w:spacing w:after="0"/>
              <w:jc w:val="center"/>
            </w:pPr>
            <w:r>
              <w:rPr>
                <w:b/>
                <w:bCs/>
                <w:sz w:val="16"/>
              </w:rPr>
              <w:t>2.c</w:t>
            </w:r>
          </w:p>
        </w:tc>
        <w:tc>
          <w:tcPr>
            <w:tcW w:w="5535" w:type="dxa"/>
            <w:tcBorders>
              <w:left w:val="single" w:sz="4" w:space="0" w:color="000000"/>
              <w:bottom w:val="single" w:sz="4" w:space="0" w:color="000000"/>
            </w:tcBorders>
            <w:shd w:val="clear" w:color="auto" w:fill="auto"/>
            <w:vAlign w:val="center"/>
          </w:tcPr>
          <w:p w14:paraId="4306CDB8" w14:textId="77777777" w:rsidR="005D787E" w:rsidRDefault="005D787E" w:rsidP="00A84B61">
            <w:pPr>
              <w:pStyle w:val="Tekstpodstawowy"/>
              <w:spacing w:after="0" w:line="240" w:lineRule="auto"/>
              <w:jc w:val="center"/>
            </w:pPr>
            <w:r>
              <w:rPr>
                <w:b/>
                <w:bCs/>
                <w:sz w:val="20"/>
                <w:szCs w:val="20"/>
              </w:rPr>
              <w:t>Certyfikat ISO 9001:2015 (CIS)</w:t>
            </w:r>
          </w:p>
        </w:tc>
        <w:tc>
          <w:tcPr>
            <w:tcW w:w="1637" w:type="dxa"/>
            <w:tcBorders>
              <w:left w:val="single" w:sz="4" w:space="0" w:color="000000"/>
              <w:bottom w:val="single" w:sz="4" w:space="0" w:color="000000"/>
            </w:tcBorders>
            <w:shd w:val="clear" w:color="auto" w:fill="auto"/>
            <w:vAlign w:val="center"/>
          </w:tcPr>
          <w:p w14:paraId="770EDAAA" w14:textId="77777777" w:rsidR="005D787E" w:rsidRDefault="005D787E" w:rsidP="00A84B61">
            <w:pPr>
              <w:spacing w:after="0"/>
              <w:jc w:val="center"/>
            </w:pPr>
            <w:r>
              <w:rPr>
                <w:b/>
                <w:bCs/>
                <w:sz w:val="16"/>
              </w:rPr>
              <w:t>5%</w:t>
            </w:r>
          </w:p>
        </w:tc>
        <w:tc>
          <w:tcPr>
            <w:tcW w:w="1831" w:type="dxa"/>
            <w:tcBorders>
              <w:left w:val="single" w:sz="4" w:space="0" w:color="000000"/>
              <w:bottom w:val="single" w:sz="4" w:space="0" w:color="000000"/>
              <w:right w:val="single" w:sz="4" w:space="0" w:color="000000"/>
            </w:tcBorders>
            <w:shd w:val="clear" w:color="auto" w:fill="auto"/>
            <w:vAlign w:val="center"/>
          </w:tcPr>
          <w:p w14:paraId="0FE7AF43" w14:textId="77777777" w:rsidR="005D787E" w:rsidRDefault="005D787E" w:rsidP="00A84B61">
            <w:pPr>
              <w:spacing w:after="0"/>
              <w:jc w:val="center"/>
            </w:pPr>
            <w:r>
              <w:rPr>
                <w:b/>
                <w:bCs/>
                <w:sz w:val="16"/>
              </w:rPr>
              <w:t>5,00 pkt</w:t>
            </w:r>
          </w:p>
        </w:tc>
      </w:tr>
    </w:tbl>
    <w:p w14:paraId="3B893B39" w14:textId="77777777" w:rsidR="005D787E" w:rsidRDefault="005D787E" w:rsidP="005D787E">
      <w:pPr>
        <w:spacing w:after="0" w:line="240" w:lineRule="auto"/>
        <w:ind w:left="360"/>
        <w:jc w:val="both"/>
        <w:rPr>
          <w:rFonts w:ascii="Calibri" w:eastAsia="Times New Roman" w:hAnsi="Calibri" w:cs="Calibri"/>
          <w:lang w:eastAsia="pl-PL"/>
        </w:rPr>
      </w:pPr>
    </w:p>
    <w:p w14:paraId="42503340" w14:textId="77777777" w:rsidR="00D35FDC" w:rsidRPr="00D35FDC" w:rsidRDefault="00D35FDC" w:rsidP="00D35FDC">
      <w:pPr>
        <w:suppressAutoHyphens/>
        <w:spacing w:after="0" w:line="240" w:lineRule="auto"/>
        <w:jc w:val="both"/>
        <w:rPr>
          <w:rFonts w:ascii="Calibri" w:eastAsia="Calibri" w:hAnsi="Calibri" w:cs="Calibri"/>
          <w:b/>
          <w:bCs/>
          <w:lang w:eastAsia="zh-CN"/>
        </w:rPr>
      </w:pPr>
      <w:r w:rsidRPr="00D35FDC">
        <w:rPr>
          <w:rFonts w:ascii="Calibri" w:eastAsia="Calibri" w:hAnsi="Calibri" w:cs="Calibri"/>
          <w:b/>
          <w:lang w:eastAsia="zh-CN"/>
        </w:rPr>
        <w:t>2.  Sposób obliczenia wartości punktowej poszczególnych kryteriów:</w:t>
      </w:r>
    </w:p>
    <w:p w14:paraId="19CB0847" w14:textId="77777777" w:rsidR="00D35FDC" w:rsidRPr="00D35FDC" w:rsidRDefault="00D35FDC" w:rsidP="00D35FDC">
      <w:pPr>
        <w:tabs>
          <w:tab w:val="left" w:pos="426"/>
        </w:tabs>
        <w:suppressAutoHyphens/>
        <w:spacing w:after="0" w:line="240" w:lineRule="auto"/>
        <w:rPr>
          <w:rFonts w:ascii="Calibri" w:eastAsia="Calibri" w:hAnsi="Calibri" w:cs="Calibri"/>
          <w:b/>
          <w:bCs/>
          <w:lang w:eastAsia="zh-CN"/>
        </w:rPr>
      </w:pPr>
    </w:p>
    <w:p w14:paraId="1D094018" w14:textId="77777777" w:rsidR="00D35FDC" w:rsidRPr="00D35FDC" w:rsidRDefault="00D35FDC" w:rsidP="00D35FDC">
      <w:pPr>
        <w:autoSpaceDE w:val="0"/>
        <w:spacing w:after="240" w:line="276" w:lineRule="auto"/>
        <w:jc w:val="both"/>
        <w:rPr>
          <w:rFonts w:ascii="Trebuchet MS" w:eastAsia="Times New Roman" w:hAnsi="Trebuchet MS" w:cs="Trebuchet MS"/>
          <w:bCs/>
          <w:color w:val="000000"/>
          <w:sz w:val="24"/>
          <w:szCs w:val="24"/>
          <w:u w:val="single"/>
          <w:lang w:eastAsia="pl-PL"/>
        </w:rPr>
      </w:pPr>
      <w:r w:rsidRPr="00D35FDC">
        <w:rPr>
          <w:rFonts w:ascii="Trebuchet MS" w:eastAsia="Calibri" w:hAnsi="Trebuchet MS" w:cs="Trebuchet MS"/>
          <w:b/>
          <w:bCs/>
          <w:color w:val="000000"/>
          <w:sz w:val="24"/>
          <w:szCs w:val="24"/>
          <w:lang w:eastAsia="zh-CN"/>
        </w:rPr>
        <w:t xml:space="preserve">A\   </w:t>
      </w:r>
      <w:r w:rsidRPr="00D35FDC">
        <w:rPr>
          <w:rFonts w:ascii="Verdana" w:eastAsia="Times New Roman" w:hAnsi="Verdana" w:cs="Verdana"/>
          <w:b/>
          <w:bCs/>
          <w:color w:val="000000"/>
          <w:sz w:val="16"/>
          <w:szCs w:val="16"/>
          <w:u w:val="single"/>
          <w:lang w:eastAsia="pl-PL"/>
        </w:rPr>
        <w:t xml:space="preserve">W </w:t>
      </w:r>
      <w:r w:rsidRPr="00D35FDC">
        <w:rPr>
          <w:rFonts w:ascii="Calibri" w:eastAsia="Times New Roman" w:hAnsi="Calibri" w:cs="Calibri"/>
          <w:b/>
          <w:bCs/>
          <w:color w:val="000000"/>
          <w:u w:val="single"/>
          <w:lang w:eastAsia="pl-PL"/>
        </w:rPr>
        <w:t xml:space="preserve">ramach kryterium CENA  wyróżnia się </w:t>
      </w:r>
      <w:proofErr w:type="spellStart"/>
      <w:r w:rsidRPr="00D35FDC">
        <w:rPr>
          <w:rFonts w:ascii="Calibri" w:eastAsia="Times New Roman" w:hAnsi="Calibri" w:cs="Calibri"/>
          <w:b/>
          <w:bCs/>
          <w:color w:val="000000"/>
          <w:u w:val="single"/>
          <w:lang w:eastAsia="pl-PL"/>
        </w:rPr>
        <w:t>podkryteria</w:t>
      </w:r>
      <w:proofErr w:type="spellEnd"/>
      <w:r w:rsidRPr="00D35FDC">
        <w:rPr>
          <w:rFonts w:ascii="Calibri" w:eastAsia="Times New Roman" w:hAnsi="Calibri" w:cs="Calibri"/>
          <w:b/>
          <w:bCs/>
          <w:color w:val="000000"/>
          <w:u w:val="single"/>
          <w:lang w:eastAsia="pl-PL"/>
        </w:rPr>
        <w:t>:</w:t>
      </w:r>
    </w:p>
    <w:p w14:paraId="06ECAA52" w14:textId="196E5160" w:rsidR="00D35FDC" w:rsidRPr="00D35FDC" w:rsidRDefault="00D35FDC" w:rsidP="00D35FDC">
      <w:pPr>
        <w:autoSpaceDE w:val="0"/>
        <w:spacing w:after="0" w:line="276" w:lineRule="auto"/>
        <w:jc w:val="both"/>
        <w:rPr>
          <w:rFonts w:ascii="Calibri" w:eastAsia="Times New Roman" w:hAnsi="Calibri" w:cs="Calibri"/>
          <w:b/>
          <w:bCs/>
          <w:lang w:eastAsia="pl-PL"/>
        </w:rPr>
      </w:pPr>
      <w:r w:rsidRPr="00D35FDC">
        <w:rPr>
          <w:rFonts w:ascii="Calibri" w:eastAsia="Times New Roman" w:hAnsi="Calibri" w:cs="Calibri"/>
          <w:bCs/>
          <w:color w:val="000000"/>
          <w:u w:val="single"/>
          <w:lang w:eastAsia="pl-PL"/>
        </w:rPr>
        <w:t>1.a. Dla części (</w:t>
      </w:r>
      <w:r w:rsidRPr="00D35FDC">
        <w:rPr>
          <w:rFonts w:ascii="Calibri" w:eastAsia="Times New Roman" w:hAnsi="Calibri" w:cs="Calibri"/>
          <w:b/>
          <w:bCs/>
          <w:color w:val="000000"/>
          <w:u w:val="single"/>
          <w:lang w:eastAsia="pl-PL"/>
        </w:rPr>
        <w:t>C</w:t>
      </w:r>
      <w:r w:rsidRPr="00D35FDC">
        <w:rPr>
          <w:rFonts w:ascii="Calibri" w:eastAsia="Times New Roman" w:hAnsi="Calibri" w:cs="Calibri"/>
          <w:bCs/>
          <w:color w:val="000000"/>
          <w:u w:val="single"/>
          <w:lang w:eastAsia="pl-PL"/>
        </w:rPr>
        <w:t>)</w:t>
      </w:r>
      <w:r w:rsidRPr="00D35FDC">
        <w:rPr>
          <w:rFonts w:ascii="Calibri" w:eastAsia="Times New Roman" w:hAnsi="Calibri" w:cs="Calibri"/>
          <w:bCs/>
          <w:color w:val="000000"/>
          <w:lang w:eastAsia="pl-PL"/>
        </w:rPr>
        <w:t xml:space="preserve"> – </w:t>
      </w:r>
      <w:r w:rsidR="00E86873">
        <w:rPr>
          <w:rFonts w:ascii="Calibri" w:eastAsia="Times New Roman" w:hAnsi="Calibri" w:cs="Calibri"/>
          <w:b/>
          <w:bCs/>
          <w:i/>
          <w:color w:val="C00000"/>
          <w:lang w:eastAsia="pl-PL"/>
        </w:rPr>
        <w:t>Cena oferty brutto</w:t>
      </w:r>
      <w:r w:rsidRPr="00D35FDC">
        <w:rPr>
          <w:rFonts w:ascii="Calibri" w:eastAsia="Times New Roman" w:hAnsi="Calibri" w:cs="Calibri"/>
          <w:bCs/>
          <w:color w:val="000000"/>
          <w:lang w:eastAsia="pl-PL"/>
        </w:rPr>
        <w:t xml:space="preserve"> </w:t>
      </w:r>
      <w:r w:rsidRPr="00D35FDC">
        <w:rPr>
          <w:rFonts w:ascii="Calibri" w:eastAsia="Times New Roman" w:hAnsi="Calibri" w:cs="Calibri"/>
          <w:color w:val="000000"/>
          <w:lang w:eastAsia="pl-PL"/>
        </w:rPr>
        <w:t>- zostanie zastosowany następujący wzór arytmetyczny:</w:t>
      </w:r>
    </w:p>
    <w:p w14:paraId="404EB7D9" w14:textId="7BD4452A" w:rsidR="00D35FDC" w:rsidRPr="00D35FDC" w:rsidRDefault="00D35FDC" w:rsidP="00D35FDC">
      <w:pPr>
        <w:spacing w:before="240" w:after="200" w:line="276" w:lineRule="auto"/>
        <w:ind w:left="360" w:hanging="1134"/>
        <w:jc w:val="center"/>
        <w:rPr>
          <w:rFonts w:ascii="Calibri" w:eastAsia="Times New Roman" w:hAnsi="Calibri" w:cs="Calibri"/>
          <w:bCs/>
          <w:i/>
          <w:lang w:eastAsia="pl-PL"/>
        </w:rPr>
      </w:pPr>
      <w:r w:rsidRPr="00D35FDC">
        <w:rPr>
          <w:rFonts w:ascii="Calibri" w:eastAsia="Times New Roman" w:hAnsi="Calibri" w:cs="Calibri"/>
          <w:b/>
          <w:bCs/>
          <w:lang w:eastAsia="pl-PL"/>
        </w:rPr>
        <w:t>C = [(</w:t>
      </w:r>
      <w:proofErr w:type="spellStart"/>
      <w:r w:rsidRPr="00D35FDC">
        <w:rPr>
          <w:rFonts w:ascii="Calibri" w:eastAsia="Times New Roman" w:hAnsi="Calibri" w:cs="Calibri"/>
          <w:b/>
          <w:bCs/>
          <w:lang w:eastAsia="pl-PL"/>
        </w:rPr>
        <w:t>C</w:t>
      </w:r>
      <w:r w:rsidRPr="00D35FDC">
        <w:rPr>
          <w:rFonts w:ascii="Calibri" w:eastAsia="Times New Roman" w:hAnsi="Calibri" w:cs="Calibri"/>
          <w:b/>
          <w:bCs/>
          <w:vertAlign w:val="subscript"/>
          <w:lang w:eastAsia="pl-PL"/>
        </w:rPr>
        <w:t>n</w:t>
      </w:r>
      <w:proofErr w:type="spellEnd"/>
      <w:r w:rsidRPr="00D35FDC">
        <w:rPr>
          <w:rFonts w:ascii="Calibri" w:eastAsia="Times New Roman" w:hAnsi="Calibri" w:cs="Calibri"/>
          <w:b/>
          <w:bCs/>
          <w:lang w:eastAsia="pl-PL"/>
        </w:rPr>
        <w:t xml:space="preserve"> / C</w:t>
      </w:r>
      <w:r w:rsidRPr="00D35FDC">
        <w:rPr>
          <w:rFonts w:ascii="Calibri" w:eastAsia="Times New Roman" w:hAnsi="Calibri" w:cs="Calibri"/>
          <w:b/>
          <w:bCs/>
          <w:vertAlign w:val="subscript"/>
          <w:lang w:eastAsia="pl-PL"/>
        </w:rPr>
        <w:t>o</w:t>
      </w:r>
      <w:r w:rsidRPr="00D35FDC">
        <w:rPr>
          <w:rFonts w:ascii="Calibri" w:eastAsia="Times New Roman" w:hAnsi="Calibri" w:cs="Calibri"/>
          <w:b/>
          <w:bCs/>
          <w:lang w:eastAsia="pl-PL"/>
        </w:rPr>
        <w:t xml:space="preserve">) x </w:t>
      </w:r>
      <w:r w:rsidR="00E86873">
        <w:rPr>
          <w:rFonts w:ascii="Calibri" w:eastAsia="Times New Roman" w:hAnsi="Calibri" w:cs="Calibri"/>
          <w:b/>
          <w:bCs/>
          <w:color w:val="FF0000"/>
          <w:lang w:eastAsia="pl-PL"/>
        </w:rPr>
        <w:t>6</w:t>
      </w:r>
      <w:r w:rsidRPr="00D35FDC">
        <w:rPr>
          <w:rFonts w:ascii="Calibri" w:eastAsia="Times New Roman" w:hAnsi="Calibri" w:cs="Calibri"/>
          <w:b/>
          <w:bCs/>
          <w:color w:val="FF0000"/>
          <w:lang w:eastAsia="pl-PL"/>
        </w:rPr>
        <w:t>0%</w:t>
      </w:r>
      <w:r w:rsidRPr="00D35FDC">
        <w:rPr>
          <w:rFonts w:ascii="Calibri" w:eastAsia="Times New Roman" w:hAnsi="Calibri" w:cs="Calibri"/>
          <w:b/>
          <w:bCs/>
          <w:lang w:eastAsia="pl-PL"/>
        </w:rPr>
        <w:t>]x100</w:t>
      </w:r>
    </w:p>
    <w:p w14:paraId="26EFD22E" w14:textId="77777777" w:rsidR="00D35FDC" w:rsidRPr="00D35FDC" w:rsidRDefault="00D35FDC" w:rsidP="00D35FDC">
      <w:pPr>
        <w:spacing w:after="0" w:line="276" w:lineRule="auto"/>
        <w:ind w:left="1418" w:hanging="1134"/>
        <w:jc w:val="both"/>
        <w:rPr>
          <w:rFonts w:ascii="Calibri" w:eastAsia="Times New Roman" w:hAnsi="Calibri" w:cs="Calibri"/>
          <w:i/>
          <w:lang w:eastAsia="pl-PL"/>
        </w:rPr>
      </w:pPr>
      <w:r w:rsidRPr="00D35FDC">
        <w:rPr>
          <w:rFonts w:ascii="Calibri" w:eastAsia="Times New Roman" w:hAnsi="Calibri" w:cs="Calibri"/>
          <w:bCs/>
          <w:i/>
          <w:lang w:eastAsia="pl-PL"/>
        </w:rPr>
        <w:t>gdzie:</w:t>
      </w:r>
    </w:p>
    <w:p w14:paraId="595EFA16" w14:textId="38347FC1" w:rsidR="00D35FDC" w:rsidRPr="00D35FDC" w:rsidRDefault="00D35FDC" w:rsidP="00D35FDC">
      <w:pPr>
        <w:spacing w:after="0" w:line="276" w:lineRule="auto"/>
        <w:ind w:left="1418" w:hanging="1134"/>
        <w:jc w:val="both"/>
        <w:rPr>
          <w:rFonts w:ascii="Calibri" w:eastAsia="Times New Roman" w:hAnsi="Calibri" w:cs="Calibri"/>
          <w:i/>
          <w:lang w:eastAsia="pl-PL"/>
        </w:rPr>
      </w:pPr>
      <w:r w:rsidRPr="00D35FDC">
        <w:rPr>
          <w:rFonts w:ascii="Calibri" w:eastAsia="Times New Roman" w:hAnsi="Calibri" w:cs="Calibri"/>
          <w:i/>
          <w:lang w:eastAsia="pl-PL"/>
        </w:rPr>
        <w:t xml:space="preserve">C – wartość punktowa ceny w </w:t>
      </w:r>
      <w:proofErr w:type="spellStart"/>
      <w:r w:rsidRPr="00D35FDC">
        <w:rPr>
          <w:rFonts w:ascii="Calibri" w:eastAsia="Times New Roman" w:hAnsi="Calibri" w:cs="Calibri"/>
          <w:i/>
          <w:lang w:eastAsia="pl-PL"/>
        </w:rPr>
        <w:t>podkryterium</w:t>
      </w:r>
      <w:proofErr w:type="spellEnd"/>
      <w:r w:rsidRPr="00D35FDC">
        <w:rPr>
          <w:rFonts w:ascii="Calibri" w:eastAsia="Times New Roman" w:hAnsi="Calibri" w:cs="Calibri"/>
          <w:i/>
          <w:lang w:eastAsia="pl-PL"/>
        </w:rPr>
        <w:t xml:space="preserve"> C;</w:t>
      </w:r>
    </w:p>
    <w:p w14:paraId="2BAD13DB" w14:textId="5115EB93" w:rsidR="00D35FDC" w:rsidRPr="00D35FDC" w:rsidRDefault="00D35FDC" w:rsidP="00D35FDC">
      <w:pPr>
        <w:spacing w:after="0" w:line="276" w:lineRule="auto"/>
        <w:ind w:left="1418" w:hanging="1134"/>
        <w:jc w:val="both"/>
        <w:rPr>
          <w:rFonts w:ascii="Calibri" w:eastAsia="Times New Roman" w:hAnsi="Calibri" w:cs="Calibri"/>
          <w:i/>
          <w:lang w:eastAsia="pl-PL"/>
        </w:rPr>
      </w:pPr>
      <w:proofErr w:type="spellStart"/>
      <w:r w:rsidRPr="00D35FDC">
        <w:rPr>
          <w:rFonts w:ascii="Calibri" w:eastAsia="Times New Roman" w:hAnsi="Calibri" w:cs="Calibri"/>
          <w:i/>
          <w:lang w:eastAsia="pl-PL"/>
        </w:rPr>
        <w:t>Cn</w:t>
      </w:r>
      <w:proofErr w:type="spellEnd"/>
      <w:r w:rsidRPr="00D35FDC">
        <w:rPr>
          <w:rFonts w:ascii="Calibri" w:eastAsia="Times New Roman" w:hAnsi="Calibri" w:cs="Calibri"/>
          <w:i/>
          <w:lang w:eastAsia="pl-PL"/>
        </w:rPr>
        <w:t xml:space="preserve">– cena najniższa spośród wszystkich ofert w </w:t>
      </w:r>
      <w:proofErr w:type="spellStart"/>
      <w:r w:rsidRPr="00D35FDC">
        <w:rPr>
          <w:rFonts w:ascii="Calibri" w:eastAsia="Times New Roman" w:hAnsi="Calibri" w:cs="Calibri"/>
          <w:i/>
          <w:lang w:eastAsia="pl-PL"/>
        </w:rPr>
        <w:t>podkryterium</w:t>
      </w:r>
      <w:proofErr w:type="spellEnd"/>
      <w:r w:rsidRPr="00D35FDC">
        <w:rPr>
          <w:rFonts w:ascii="Calibri" w:eastAsia="Times New Roman" w:hAnsi="Calibri" w:cs="Calibri"/>
          <w:i/>
          <w:lang w:eastAsia="pl-PL"/>
        </w:rPr>
        <w:t xml:space="preserve"> C;</w:t>
      </w:r>
    </w:p>
    <w:p w14:paraId="29DF87AF" w14:textId="50FB45C9" w:rsidR="00D35FDC" w:rsidRPr="00D35FDC" w:rsidRDefault="00D35FDC" w:rsidP="00D35FDC">
      <w:pPr>
        <w:spacing w:after="200" w:line="276" w:lineRule="auto"/>
        <w:ind w:left="1418" w:hanging="1134"/>
        <w:jc w:val="both"/>
        <w:rPr>
          <w:rFonts w:ascii="Calibri" w:eastAsia="Times New Roman" w:hAnsi="Calibri" w:cs="Calibri"/>
          <w:bCs/>
          <w:u w:val="single"/>
          <w:lang w:eastAsia="pl-PL"/>
        </w:rPr>
      </w:pPr>
      <w:r w:rsidRPr="00D35FDC">
        <w:rPr>
          <w:rFonts w:ascii="Calibri" w:eastAsia="Times New Roman" w:hAnsi="Calibri" w:cs="Calibri"/>
          <w:i/>
          <w:lang w:eastAsia="pl-PL"/>
        </w:rPr>
        <w:t xml:space="preserve">Co – cena ocenianej oferty w </w:t>
      </w:r>
      <w:proofErr w:type="spellStart"/>
      <w:r w:rsidRPr="00D35FDC">
        <w:rPr>
          <w:rFonts w:ascii="Calibri" w:eastAsia="Times New Roman" w:hAnsi="Calibri" w:cs="Calibri"/>
          <w:i/>
          <w:lang w:eastAsia="pl-PL"/>
        </w:rPr>
        <w:t>podkryterium</w:t>
      </w:r>
      <w:proofErr w:type="spellEnd"/>
      <w:r w:rsidRPr="00D35FDC">
        <w:rPr>
          <w:rFonts w:ascii="Calibri" w:eastAsia="Times New Roman" w:hAnsi="Calibri" w:cs="Calibri"/>
          <w:i/>
          <w:lang w:eastAsia="pl-PL"/>
        </w:rPr>
        <w:t xml:space="preserve"> C.</w:t>
      </w:r>
    </w:p>
    <w:p w14:paraId="27BB578C" w14:textId="77777777" w:rsidR="00D35FDC" w:rsidRPr="00D35FDC" w:rsidRDefault="00D35FDC" w:rsidP="00D35FDC">
      <w:pPr>
        <w:tabs>
          <w:tab w:val="left" w:pos="426"/>
        </w:tabs>
        <w:suppressAutoHyphens/>
        <w:spacing w:after="0" w:line="240" w:lineRule="auto"/>
        <w:rPr>
          <w:rFonts w:ascii="Calibri" w:eastAsia="Calibri" w:hAnsi="Calibri" w:cs="Calibri"/>
          <w:b/>
          <w:bCs/>
          <w:i/>
          <w:sz w:val="18"/>
          <w:lang w:eastAsia="zh-CN"/>
        </w:rPr>
      </w:pPr>
      <w:r w:rsidRPr="00D35FDC">
        <w:rPr>
          <w:rFonts w:ascii="Calibri" w:eastAsia="Calibri" w:hAnsi="Calibri" w:cs="Calibri"/>
          <w:b/>
          <w:u w:val="single"/>
          <w:lang w:eastAsia="zh-CN"/>
        </w:rPr>
        <w:t>Maksymalna liczba punktów przyznana w kryterium CENA wynosi 60pkt</w:t>
      </w:r>
    </w:p>
    <w:p w14:paraId="591A5074" w14:textId="77777777" w:rsidR="00D35FDC" w:rsidRPr="00D35FDC" w:rsidRDefault="00D35FDC" w:rsidP="00D35FDC">
      <w:pPr>
        <w:tabs>
          <w:tab w:val="left" w:pos="426"/>
        </w:tabs>
        <w:suppressAutoHyphens/>
        <w:spacing w:after="0" w:line="240" w:lineRule="auto"/>
        <w:rPr>
          <w:rFonts w:ascii="Calibri" w:eastAsia="Calibri" w:hAnsi="Calibri" w:cs="Calibri"/>
          <w:b/>
          <w:bCs/>
          <w:i/>
          <w:sz w:val="18"/>
          <w:lang w:eastAsia="zh-CN"/>
        </w:rPr>
      </w:pPr>
    </w:p>
    <w:p w14:paraId="618D4DA0" w14:textId="77777777" w:rsidR="00D35FDC" w:rsidRPr="00D35FDC" w:rsidRDefault="00D35FDC" w:rsidP="00D35FDC">
      <w:pPr>
        <w:autoSpaceDE w:val="0"/>
        <w:spacing w:after="240" w:line="276" w:lineRule="auto"/>
        <w:jc w:val="both"/>
        <w:rPr>
          <w:rFonts w:ascii="Trebuchet MS" w:eastAsia="Calibri" w:hAnsi="Trebuchet MS" w:cs="Trebuchet MS"/>
          <w:b/>
          <w:color w:val="000000"/>
          <w:sz w:val="24"/>
          <w:szCs w:val="24"/>
          <w:u w:val="single"/>
          <w:lang w:eastAsia="zh-CN"/>
        </w:rPr>
      </w:pPr>
      <w:r w:rsidRPr="00D35FDC">
        <w:rPr>
          <w:rFonts w:ascii="Trebuchet MS" w:eastAsia="Calibri" w:hAnsi="Trebuchet MS" w:cs="Trebuchet MS"/>
          <w:bCs/>
          <w:color w:val="000000"/>
          <w:sz w:val="24"/>
          <w:szCs w:val="24"/>
          <w:lang w:eastAsia="zh-CN"/>
        </w:rPr>
        <w:t xml:space="preserve">B\ </w:t>
      </w:r>
      <w:r w:rsidRPr="00D35FDC">
        <w:rPr>
          <w:rFonts w:ascii="Trebuchet MS" w:eastAsia="Calibri" w:hAnsi="Trebuchet MS" w:cs="Trebuchet MS"/>
          <w:b/>
          <w:bCs/>
          <w:color w:val="000000"/>
          <w:sz w:val="24"/>
          <w:szCs w:val="24"/>
          <w:lang w:eastAsia="zh-CN"/>
        </w:rPr>
        <w:t xml:space="preserve"> </w:t>
      </w:r>
      <w:r w:rsidRPr="00D35FDC">
        <w:rPr>
          <w:rFonts w:ascii="Verdana" w:eastAsia="Times New Roman" w:hAnsi="Verdana" w:cs="Verdana"/>
          <w:b/>
          <w:bCs/>
          <w:color w:val="000000"/>
          <w:sz w:val="16"/>
          <w:szCs w:val="16"/>
          <w:u w:val="single"/>
          <w:lang w:eastAsia="pl-PL"/>
        </w:rPr>
        <w:t xml:space="preserve">W </w:t>
      </w:r>
      <w:r w:rsidRPr="00D35FDC">
        <w:rPr>
          <w:rFonts w:ascii="Calibri" w:eastAsia="Times New Roman" w:hAnsi="Calibri" w:cs="Calibri"/>
          <w:b/>
          <w:bCs/>
          <w:color w:val="000000"/>
          <w:u w:val="single"/>
          <w:lang w:eastAsia="pl-PL"/>
        </w:rPr>
        <w:t xml:space="preserve">ramach kryterium JAKOŚC wyróżnia się </w:t>
      </w:r>
      <w:proofErr w:type="spellStart"/>
      <w:r w:rsidRPr="00D35FDC">
        <w:rPr>
          <w:rFonts w:ascii="Calibri" w:eastAsia="Times New Roman" w:hAnsi="Calibri" w:cs="Calibri"/>
          <w:b/>
          <w:bCs/>
          <w:color w:val="000000"/>
          <w:u w:val="single"/>
          <w:lang w:eastAsia="pl-PL"/>
        </w:rPr>
        <w:t>podkryteria</w:t>
      </w:r>
      <w:proofErr w:type="spellEnd"/>
      <w:r w:rsidRPr="00D35FDC">
        <w:rPr>
          <w:rFonts w:ascii="Calibri" w:eastAsia="Times New Roman" w:hAnsi="Calibri" w:cs="Calibri"/>
          <w:b/>
          <w:bCs/>
          <w:color w:val="000000"/>
          <w:u w:val="single"/>
          <w:lang w:eastAsia="pl-PL"/>
        </w:rPr>
        <w:t>:</w:t>
      </w:r>
    </w:p>
    <w:p w14:paraId="04E7EB04" w14:textId="77777777" w:rsidR="00D35FDC" w:rsidRPr="00D35FDC" w:rsidRDefault="00D35FDC" w:rsidP="00D35FDC">
      <w:pPr>
        <w:suppressAutoHyphens/>
        <w:spacing w:after="0" w:line="240" w:lineRule="auto"/>
        <w:ind w:left="426" w:hanging="426"/>
        <w:jc w:val="both"/>
        <w:rPr>
          <w:rFonts w:ascii="Calibri" w:eastAsia="Calibri" w:hAnsi="Calibri" w:cs="Calibri"/>
          <w:bCs/>
          <w:lang w:eastAsia="zh-CN"/>
        </w:rPr>
      </w:pPr>
      <w:r w:rsidRPr="00D35FDC">
        <w:rPr>
          <w:rFonts w:ascii="Calibri" w:eastAsia="Calibri" w:hAnsi="Calibri" w:cs="Calibri"/>
          <w:b/>
          <w:u w:val="single"/>
          <w:lang w:eastAsia="zh-CN"/>
        </w:rPr>
        <w:t xml:space="preserve">2.a </w:t>
      </w:r>
      <w:r w:rsidRPr="00D35FDC">
        <w:rPr>
          <w:rFonts w:ascii="Calibri" w:eastAsia="Calibri" w:hAnsi="Calibri" w:cs="Calibri"/>
          <w:bCs/>
          <w:u w:val="single"/>
          <w:lang w:eastAsia="zh-CN"/>
        </w:rPr>
        <w:t>Dla części potwierdzenia (zaświadczenia) jakości</w:t>
      </w:r>
      <w:r w:rsidRPr="00D35FDC">
        <w:rPr>
          <w:rFonts w:ascii="Calibri" w:eastAsia="Calibri" w:hAnsi="Calibri" w:cs="Calibri"/>
          <w:bCs/>
          <w:lang w:eastAsia="zh-CN"/>
        </w:rPr>
        <w:t xml:space="preserve"> całodziennego zestawu żywieniowego – kaloryczność, zawartość tłuszczu w tym nasyconych kwasów tłuszczowych, węglowodanów w tym cukru, białka, błonnika, sodu (ZŻ) stosowany będzie następujący sposób przyznawania punktacji:</w:t>
      </w:r>
    </w:p>
    <w:p w14:paraId="502F9D8B" w14:textId="77777777" w:rsidR="00D35FDC" w:rsidRPr="00D35FDC" w:rsidRDefault="00D35FDC" w:rsidP="00D35FDC">
      <w:pPr>
        <w:suppressAutoHyphens/>
        <w:spacing w:after="0" w:line="240" w:lineRule="auto"/>
        <w:jc w:val="both"/>
        <w:rPr>
          <w:rFonts w:ascii="Calibri" w:eastAsia="Calibri" w:hAnsi="Calibri" w:cs="Calibri"/>
          <w:bCs/>
          <w:lang w:eastAsia="zh-CN"/>
        </w:rPr>
      </w:pPr>
    </w:p>
    <w:p w14:paraId="4DBBB3F6" w14:textId="77777777" w:rsidR="00D35FDC" w:rsidRPr="00D35FDC" w:rsidRDefault="00D35FDC" w:rsidP="00D35FDC">
      <w:pPr>
        <w:suppressAutoHyphens/>
        <w:spacing w:after="0" w:line="240" w:lineRule="auto"/>
        <w:ind w:left="426" w:hanging="426"/>
        <w:jc w:val="both"/>
        <w:rPr>
          <w:rFonts w:ascii="Calibri" w:eastAsia="Calibri" w:hAnsi="Calibri" w:cs="Calibri"/>
          <w:i/>
          <w:lang w:eastAsia="zh-CN"/>
        </w:rPr>
      </w:pPr>
      <w:r w:rsidRPr="00D35FDC">
        <w:rPr>
          <w:rFonts w:ascii="Calibri" w:eastAsia="Calibri" w:hAnsi="Calibri" w:cs="Calibri"/>
          <w:i/>
          <w:lang w:eastAsia="zh-CN"/>
        </w:rPr>
        <w:t xml:space="preserve">       Ocena jakości na podstawie zaświadczenia wydanego od roku 202</w:t>
      </w:r>
      <w:r w:rsidRPr="00D35FDC">
        <w:rPr>
          <w:rFonts w:ascii="Calibri" w:eastAsia="Calibri" w:hAnsi="Calibri" w:cs="Calibri"/>
          <w:i/>
          <w:color w:val="C9211E"/>
          <w:lang w:eastAsia="zh-CN"/>
        </w:rPr>
        <w:t>5</w:t>
      </w:r>
      <w:r w:rsidRPr="00D35FDC">
        <w:rPr>
          <w:rFonts w:ascii="Calibri" w:eastAsia="Calibri" w:hAnsi="Calibri" w:cs="Calibri"/>
          <w:i/>
          <w:lang w:eastAsia="zh-CN"/>
        </w:rPr>
        <w:t xml:space="preserve"> przez akredytowane laboratorium żywnościowe, potwierdzającego jakość całodziennego zestawu żywieniowego w ramach danej diety szpitalnej </w:t>
      </w:r>
      <w:r w:rsidRPr="00D35FDC">
        <w:rPr>
          <w:rFonts w:ascii="Calibri" w:eastAsia="Calibri" w:hAnsi="Calibri" w:cs="Calibri"/>
          <w:i/>
          <w:lang w:eastAsia="zh-CN"/>
        </w:rPr>
        <w:br/>
        <w:t>(1 dieta = 1 zaświadczenie).</w:t>
      </w:r>
    </w:p>
    <w:p w14:paraId="34F3D5BC" w14:textId="77777777" w:rsidR="00D35FDC" w:rsidRPr="00D35FDC" w:rsidRDefault="00D35FDC" w:rsidP="00D35FDC">
      <w:pPr>
        <w:suppressAutoHyphens/>
        <w:spacing w:after="0" w:line="240" w:lineRule="auto"/>
        <w:ind w:left="426" w:hanging="426"/>
        <w:jc w:val="both"/>
        <w:rPr>
          <w:rFonts w:ascii="Calibri" w:eastAsia="Calibri" w:hAnsi="Calibri" w:cs="Calibri"/>
          <w:i/>
          <w:lang w:eastAsia="zh-CN"/>
        </w:rPr>
      </w:pPr>
    </w:p>
    <w:p w14:paraId="095B6052" w14:textId="77777777" w:rsidR="00D35FDC" w:rsidRPr="00D35FDC" w:rsidRDefault="00D35FDC" w:rsidP="00D35FDC">
      <w:pPr>
        <w:suppressAutoHyphens/>
        <w:spacing w:after="0" w:line="240" w:lineRule="auto"/>
        <w:ind w:left="426"/>
        <w:jc w:val="both"/>
        <w:rPr>
          <w:rFonts w:ascii="Calibri" w:eastAsia="Calibri" w:hAnsi="Calibri" w:cs="Calibri"/>
          <w:b/>
          <w:bCs/>
          <w:lang w:eastAsia="zh-CN"/>
        </w:rPr>
      </w:pPr>
      <w:r w:rsidRPr="00D35FDC">
        <w:rPr>
          <w:rFonts w:ascii="Calibri" w:eastAsia="Calibri" w:hAnsi="Calibri" w:cs="Calibri"/>
          <w:lang w:eastAsia="zh-CN"/>
        </w:rPr>
        <w:t>Punkty zostaną przyznane zgodnie z posiadaną i przedstawioną liczbą zaświadczeń:</w:t>
      </w:r>
    </w:p>
    <w:p w14:paraId="118AE729" w14:textId="77777777" w:rsidR="00D35FDC" w:rsidRPr="00D35FDC" w:rsidRDefault="00D35FDC" w:rsidP="00CE36C8">
      <w:pPr>
        <w:numPr>
          <w:ilvl w:val="0"/>
          <w:numId w:val="47"/>
        </w:numPr>
        <w:suppressAutoHyphens/>
        <w:spacing w:after="0" w:line="240" w:lineRule="auto"/>
        <w:jc w:val="both"/>
        <w:rPr>
          <w:rFonts w:ascii="Calibri" w:eastAsia="Calibri" w:hAnsi="Calibri" w:cs="Calibri"/>
          <w:b/>
          <w:bCs/>
          <w:lang w:eastAsia="zh-CN"/>
        </w:rPr>
      </w:pPr>
      <w:r w:rsidRPr="00D35FDC">
        <w:rPr>
          <w:rFonts w:ascii="Calibri" w:eastAsia="Calibri" w:hAnsi="Calibri" w:cs="Calibri"/>
          <w:b/>
          <w:bCs/>
          <w:lang w:eastAsia="zh-CN"/>
        </w:rPr>
        <w:t>10 zaświadczeń</w:t>
      </w:r>
      <w:r w:rsidRPr="00D35FDC">
        <w:rPr>
          <w:rFonts w:ascii="Calibri" w:eastAsia="Calibri" w:hAnsi="Calibri" w:cs="Calibri"/>
          <w:lang w:eastAsia="zh-CN"/>
        </w:rPr>
        <w:t xml:space="preserve"> dotyczących różnych diet - 20 pkt</w:t>
      </w:r>
    </w:p>
    <w:p w14:paraId="18D2BA4F" w14:textId="77777777" w:rsidR="00D35FDC" w:rsidRPr="00D35FDC" w:rsidRDefault="00D35FDC" w:rsidP="00CE36C8">
      <w:pPr>
        <w:numPr>
          <w:ilvl w:val="0"/>
          <w:numId w:val="47"/>
        </w:numPr>
        <w:suppressAutoHyphens/>
        <w:spacing w:after="0" w:line="240" w:lineRule="auto"/>
        <w:jc w:val="both"/>
        <w:rPr>
          <w:rFonts w:ascii="Calibri" w:eastAsia="Calibri" w:hAnsi="Calibri" w:cs="Calibri"/>
          <w:b/>
          <w:bCs/>
          <w:lang w:eastAsia="zh-CN"/>
        </w:rPr>
      </w:pPr>
      <w:r w:rsidRPr="00D35FDC">
        <w:rPr>
          <w:rFonts w:ascii="Calibri" w:eastAsia="Calibri" w:hAnsi="Calibri" w:cs="Calibri"/>
          <w:b/>
          <w:bCs/>
          <w:lang w:eastAsia="zh-CN"/>
        </w:rPr>
        <w:t>5-9 zaświadczeń</w:t>
      </w:r>
      <w:r w:rsidRPr="00D35FDC">
        <w:rPr>
          <w:rFonts w:ascii="Calibri" w:eastAsia="Calibri" w:hAnsi="Calibri" w:cs="Calibri"/>
          <w:lang w:eastAsia="zh-CN"/>
        </w:rPr>
        <w:t xml:space="preserve"> dotyczących różnych diet - 10 pkt</w:t>
      </w:r>
    </w:p>
    <w:p w14:paraId="674214D4" w14:textId="77777777" w:rsidR="00D35FDC" w:rsidRPr="00D35FDC" w:rsidRDefault="00D35FDC" w:rsidP="00CE36C8">
      <w:pPr>
        <w:numPr>
          <w:ilvl w:val="0"/>
          <w:numId w:val="47"/>
        </w:numPr>
        <w:suppressAutoHyphens/>
        <w:spacing w:after="0" w:line="240" w:lineRule="auto"/>
        <w:jc w:val="both"/>
        <w:rPr>
          <w:rFonts w:ascii="Calibri" w:eastAsia="Calibri" w:hAnsi="Calibri" w:cs="Calibri"/>
          <w:color w:val="FF0000"/>
          <w:lang w:eastAsia="zh-CN"/>
        </w:rPr>
      </w:pPr>
      <w:r w:rsidRPr="00D35FDC">
        <w:rPr>
          <w:rFonts w:ascii="Calibri" w:eastAsia="Calibri" w:hAnsi="Calibri" w:cs="Calibri"/>
          <w:b/>
          <w:bCs/>
          <w:lang w:eastAsia="zh-CN"/>
        </w:rPr>
        <w:t>4 i mniej</w:t>
      </w:r>
      <w:r w:rsidRPr="00D35FDC">
        <w:rPr>
          <w:rFonts w:ascii="Calibri" w:eastAsia="Calibri" w:hAnsi="Calibri" w:cs="Calibri"/>
          <w:lang w:eastAsia="zh-CN"/>
        </w:rPr>
        <w:t xml:space="preserve"> zaświadczeń - 0 pkt</w:t>
      </w:r>
    </w:p>
    <w:p w14:paraId="6D2608B1" w14:textId="77777777" w:rsidR="00D35FDC" w:rsidRPr="00D35FDC" w:rsidRDefault="00D35FDC" w:rsidP="00D35FDC">
      <w:pPr>
        <w:suppressAutoHyphens/>
        <w:spacing w:after="0" w:line="240" w:lineRule="auto"/>
        <w:rPr>
          <w:rFonts w:ascii="Calibri" w:eastAsia="Calibri" w:hAnsi="Calibri" w:cs="Calibri"/>
          <w:color w:val="FF0000"/>
          <w:lang w:eastAsia="zh-CN"/>
        </w:rPr>
      </w:pPr>
    </w:p>
    <w:p w14:paraId="67285BEB" w14:textId="77777777" w:rsidR="00D35FDC" w:rsidRPr="00D35FDC" w:rsidRDefault="00D35FDC" w:rsidP="00D35FDC">
      <w:pPr>
        <w:suppressAutoHyphens/>
        <w:spacing w:after="0" w:line="240" w:lineRule="auto"/>
        <w:ind w:left="426"/>
        <w:jc w:val="both"/>
        <w:rPr>
          <w:rFonts w:ascii="Calibri" w:eastAsia="Calibri" w:hAnsi="Calibri" w:cs="Calibri"/>
          <w:bCs/>
          <w:color w:val="C9211E"/>
          <w:lang w:eastAsia="zh-CN"/>
        </w:rPr>
      </w:pPr>
      <w:r w:rsidRPr="00D35FDC">
        <w:rPr>
          <w:rFonts w:ascii="Calibri" w:eastAsia="Calibri" w:hAnsi="Calibri" w:cs="Calibri"/>
          <w:bCs/>
          <w:lang w:eastAsia="zh-CN"/>
        </w:rPr>
        <w:t xml:space="preserve">Maksymalna liczba punktów jaką można otrzymać w kryterium </w:t>
      </w:r>
      <w:r w:rsidRPr="00D35FDC">
        <w:rPr>
          <w:rFonts w:ascii="Calibri" w:eastAsia="Calibri" w:hAnsi="Calibri" w:cs="Calibri"/>
          <w:lang w:eastAsia="zh-CN"/>
        </w:rPr>
        <w:t>posiadanie</w:t>
      </w:r>
      <w:r w:rsidRPr="00D35FDC">
        <w:rPr>
          <w:rFonts w:ascii="Calibri" w:eastAsia="Calibri" w:hAnsi="Calibri" w:cs="Calibri"/>
          <w:b/>
          <w:bCs/>
          <w:lang w:eastAsia="zh-CN"/>
        </w:rPr>
        <w:t xml:space="preserve"> Potwierdzenia (zaświadczenia) jakości całodziennego zestawu żywieniowego wynosi max. 20 pkt</w:t>
      </w:r>
    </w:p>
    <w:p w14:paraId="125B3CB0" w14:textId="77777777" w:rsidR="00D35FDC" w:rsidRPr="00D35FDC" w:rsidRDefault="00D35FDC" w:rsidP="00D35FDC">
      <w:pPr>
        <w:autoSpaceDE w:val="0"/>
        <w:spacing w:after="0" w:line="276" w:lineRule="auto"/>
        <w:jc w:val="both"/>
        <w:rPr>
          <w:rFonts w:ascii="Calibri" w:eastAsia="Calibri" w:hAnsi="Calibri" w:cs="Calibri"/>
          <w:bCs/>
          <w:color w:val="C9211E"/>
          <w:lang w:eastAsia="zh-CN"/>
        </w:rPr>
      </w:pPr>
    </w:p>
    <w:p w14:paraId="5133D825" w14:textId="77777777" w:rsidR="00D35FDC" w:rsidRPr="00E86873" w:rsidRDefault="00D35FDC" w:rsidP="00D35FDC">
      <w:pPr>
        <w:autoSpaceDE w:val="0"/>
        <w:spacing w:after="0" w:line="276" w:lineRule="auto"/>
        <w:jc w:val="both"/>
        <w:rPr>
          <w:rFonts w:ascii="Calibri" w:eastAsia="Times New Roman" w:hAnsi="Calibri" w:cs="Calibri"/>
          <w:b/>
          <w:bCs/>
          <w:lang w:eastAsia="pl-PL"/>
        </w:rPr>
      </w:pPr>
      <w:r w:rsidRPr="00E86873">
        <w:rPr>
          <w:rFonts w:ascii="Calibri" w:eastAsia="Calibri" w:hAnsi="Calibri" w:cs="Calibri"/>
          <w:bCs/>
          <w:lang w:eastAsia="zh-CN"/>
        </w:rPr>
        <w:t xml:space="preserve">Przez pojęcie „różne diety” rozumie się diety zdrowotne powszechnie stosowane w leczeniu szpitalnym, charakteryzujące się zastosowaniem w różnych jednostkach chorobowych. W przypadku, gdy złożone dokumenty dotyczą tej samej diety, w rozumieniu katalogu  (np.: różne raporty dla tej samej diety), Zamawiający uwzględni je jako    </w:t>
      </w:r>
      <w:r w:rsidRPr="00E86873">
        <w:rPr>
          <w:rFonts w:ascii="Calibri" w:eastAsia="Calibri" w:hAnsi="Calibri" w:cs="Calibri"/>
          <w:b/>
          <w:bCs/>
          <w:lang w:eastAsia="zh-CN"/>
        </w:rPr>
        <w:t>jedno</w:t>
      </w:r>
      <w:r w:rsidRPr="00E86873">
        <w:rPr>
          <w:rFonts w:ascii="Calibri" w:eastAsia="Calibri" w:hAnsi="Calibri" w:cs="Calibri"/>
          <w:bCs/>
          <w:lang w:eastAsia="zh-CN"/>
        </w:rPr>
        <w:t xml:space="preserve"> zaświadczenie na potrzeby punktacji.</w:t>
      </w:r>
    </w:p>
    <w:p w14:paraId="4CF7E3B9" w14:textId="77777777" w:rsidR="00D35FDC" w:rsidRPr="00D35FDC" w:rsidRDefault="00D35FDC" w:rsidP="00CE36C8">
      <w:pPr>
        <w:numPr>
          <w:ilvl w:val="0"/>
          <w:numId w:val="45"/>
        </w:numPr>
        <w:suppressAutoHyphens/>
        <w:spacing w:after="0" w:line="240" w:lineRule="auto"/>
        <w:jc w:val="both"/>
        <w:outlineLvl w:val="2"/>
        <w:rPr>
          <w:rFonts w:ascii="Calibri" w:eastAsia="Times New Roman" w:hAnsi="Calibri" w:cs="Calibri"/>
          <w:lang w:eastAsia="pl-PL"/>
        </w:rPr>
      </w:pPr>
      <w:r w:rsidRPr="00D35FDC">
        <w:rPr>
          <w:rFonts w:ascii="Calibri" w:eastAsia="Times New Roman" w:hAnsi="Calibri" w:cs="Calibri"/>
          <w:b/>
          <w:bCs/>
          <w:lang w:eastAsia="pl-PL"/>
        </w:rPr>
        <w:t>Wymagania minimalne dla „zaświadczenia/potwierdzenia”</w:t>
      </w:r>
    </w:p>
    <w:p w14:paraId="5CE819B4" w14:textId="77777777" w:rsidR="00D35FDC" w:rsidRPr="00D35FDC" w:rsidRDefault="00D35FDC" w:rsidP="00CE36C8">
      <w:pPr>
        <w:numPr>
          <w:ilvl w:val="0"/>
          <w:numId w:val="45"/>
        </w:numPr>
        <w:suppressAutoHyphens/>
        <w:spacing w:after="0" w:line="240" w:lineRule="auto"/>
        <w:jc w:val="both"/>
        <w:outlineLvl w:val="2"/>
        <w:rPr>
          <w:rFonts w:ascii="Calibri" w:eastAsia="Times New Roman" w:hAnsi="Calibri" w:cs="Calibri"/>
          <w:lang w:eastAsia="pl-PL"/>
        </w:rPr>
      </w:pPr>
      <w:r w:rsidRPr="00D35FDC">
        <w:rPr>
          <w:rFonts w:ascii="Calibri" w:eastAsia="Times New Roman" w:hAnsi="Calibri" w:cs="Calibri"/>
          <w:lang w:eastAsia="pl-PL"/>
        </w:rPr>
        <w:t>Przez „</w:t>
      </w:r>
      <w:r w:rsidRPr="00D35FDC">
        <w:rPr>
          <w:rFonts w:ascii="Calibri" w:eastAsia="Times New Roman" w:hAnsi="Calibri" w:cs="Calibri"/>
          <w:b/>
          <w:bCs/>
          <w:lang w:eastAsia="pl-PL"/>
        </w:rPr>
        <w:t>zaświadczenie</w:t>
      </w:r>
      <w:r w:rsidRPr="00D35FDC">
        <w:rPr>
          <w:rFonts w:ascii="Calibri" w:eastAsia="Times New Roman" w:hAnsi="Calibri" w:cs="Calibri"/>
          <w:lang w:eastAsia="pl-PL"/>
        </w:rPr>
        <w:t xml:space="preserve">” w rozumieniu </w:t>
      </w:r>
      <w:proofErr w:type="spellStart"/>
      <w:r w:rsidRPr="00D35FDC">
        <w:rPr>
          <w:rFonts w:ascii="Calibri" w:eastAsia="Times New Roman" w:hAnsi="Calibri" w:cs="Calibri"/>
          <w:lang w:eastAsia="pl-PL"/>
        </w:rPr>
        <w:t>podkryterium</w:t>
      </w:r>
      <w:proofErr w:type="spellEnd"/>
      <w:r w:rsidRPr="00D35FDC">
        <w:rPr>
          <w:rFonts w:ascii="Calibri" w:eastAsia="Times New Roman" w:hAnsi="Calibri" w:cs="Calibri"/>
          <w:lang w:eastAsia="pl-PL"/>
        </w:rPr>
        <w:t xml:space="preserve"> 2.a Zamawiający rozumie </w:t>
      </w:r>
      <w:r w:rsidRPr="00D35FDC">
        <w:rPr>
          <w:rFonts w:ascii="Calibri" w:eastAsia="Times New Roman" w:hAnsi="Calibri" w:cs="Calibri"/>
          <w:b/>
          <w:bCs/>
          <w:lang w:eastAsia="pl-PL"/>
        </w:rPr>
        <w:t>raport/sprawozdanie/zaświadczenie z badań</w:t>
      </w:r>
      <w:r w:rsidRPr="00D35FDC">
        <w:rPr>
          <w:rFonts w:ascii="Calibri" w:eastAsia="Times New Roman" w:hAnsi="Calibri" w:cs="Calibri"/>
          <w:lang w:eastAsia="pl-PL"/>
        </w:rPr>
        <w:t xml:space="preserve"> wydane </w:t>
      </w:r>
      <w:r w:rsidRPr="00D35FDC">
        <w:rPr>
          <w:rFonts w:ascii="Calibri" w:eastAsia="Times New Roman" w:hAnsi="Calibri" w:cs="Calibri"/>
          <w:b/>
          <w:bCs/>
          <w:lang w:eastAsia="pl-PL"/>
        </w:rPr>
        <w:t>od 2025 r.</w:t>
      </w:r>
      <w:r w:rsidRPr="00D35FDC">
        <w:rPr>
          <w:rFonts w:ascii="Calibri" w:eastAsia="Times New Roman" w:hAnsi="Calibri" w:cs="Calibri"/>
          <w:lang w:eastAsia="pl-PL"/>
        </w:rPr>
        <w:t xml:space="preserve"> przez </w:t>
      </w:r>
      <w:r w:rsidRPr="00D35FDC">
        <w:rPr>
          <w:rFonts w:ascii="Calibri" w:eastAsia="Times New Roman" w:hAnsi="Calibri" w:cs="Calibri"/>
          <w:b/>
          <w:bCs/>
          <w:lang w:eastAsia="pl-PL"/>
        </w:rPr>
        <w:t>akredytowane laboratorium</w:t>
      </w:r>
      <w:r w:rsidRPr="00D35FDC">
        <w:rPr>
          <w:rFonts w:ascii="Calibri" w:eastAsia="Times New Roman" w:hAnsi="Calibri" w:cs="Calibri"/>
          <w:lang w:eastAsia="pl-PL"/>
        </w:rPr>
        <w:t xml:space="preserve"> (akredytacja w zakresie badań żywności), dotyczące </w:t>
      </w:r>
      <w:r w:rsidRPr="00D35FDC">
        <w:rPr>
          <w:rFonts w:ascii="Calibri" w:eastAsia="Times New Roman" w:hAnsi="Calibri" w:cs="Calibri"/>
          <w:b/>
          <w:bCs/>
          <w:lang w:eastAsia="pl-PL"/>
        </w:rPr>
        <w:t>całodziennego zestawu żywieniowego</w:t>
      </w:r>
      <w:r w:rsidRPr="00D35FDC">
        <w:rPr>
          <w:rFonts w:ascii="Calibri" w:eastAsia="Times New Roman" w:hAnsi="Calibri" w:cs="Calibri"/>
          <w:lang w:eastAsia="pl-PL"/>
        </w:rPr>
        <w:t xml:space="preserve"> właściwego dla danej diety szpitalnej. </w:t>
      </w:r>
    </w:p>
    <w:p w14:paraId="4F2F0500" w14:textId="77777777" w:rsidR="00D35FDC" w:rsidRPr="00D35FDC" w:rsidRDefault="00D35FDC" w:rsidP="00D35FDC">
      <w:pPr>
        <w:spacing w:after="0" w:line="240" w:lineRule="auto"/>
        <w:jc w:val="both"/>
        <w:rPr>
          <w:rFonts w:ascii="Calibri" w:eastAsia="Times New Roman" w:hAnsi="Calibri" w:cs="Calibri"/>
          <w:bCs/>
          <w:lang w:eastAsia="pl-PL"/>
        </w:rPr>
      </w:pPr>
      <w:r w:rsidRPr="00D35FDC">
        <w:rPr>
          <w:rFonts w:ascii="Calibri" w:eastAsia="Times New Roman" w:hAnsi="Calibri" w:cs="Calibri"/>
          <w:lang w:eastAsia="pl-PL"/>
        </w:rPr>
        <w:t xml:space="preserve">Zaświadczenie musi obejmować co najmniej oznaczenie: </w:t>
      </w:r>
      <w:r w:rsidRPr="00D35FDC">
        <w:rPr>
          <w:rFonts w:ascii="Calibri" w:eastAsia="Times New Roman" w:hAnsi="Calibri" w:cs="Calibri"/>
          <w:b/>
          <w:bCs/>
          <w:lang w:eastAsia="pl-PL"/>
        </w:rPr>
        <w:t>kaloryczności</w:t>
      </w:r>
      <w:r w:rsidRPr="00D35FDC">
        <w:rPr>
          <w:rFonts w:ascii="Calibri" w:eastAsia="Times New Roman" w:hAnsi="Calibri" w:cs="Calibri"/>
          <w:lang w:eastAsia="pl-PL"/>
        </w:rPr>
        <w:t xml:space="preserve"> oraz zawartości: </w:t>
      </w:r>
      <w:r w:rsidRPr="00D35FDC">
        <w:rPr>
          <w:rFonts w:ascii="Calibri" w:eastAsia="Times New Roman" w:hAnsi="Calibri" w:cs="Calibri"/>
          <w:b/>
          <w:bCs/>
          <w:lang w:eastAsia="pl-PL"/>
        </w:rPr>
        <w:t>tłuszczu (w tym nasyconych kwasów tłuszczowych), węglowodanów (w tym cukrów), białka, błonnika i sodu</w:t>
      </w:r>
      <w:r w:rsidRPr="00D35FDC">
        <w:rPr>
          <w:rFonts w:ascii="Calibri" w:eastAsia="Times New Roman" w:hAnsi="Calibri" w:cs="Calibri"/>
          <w:lang w:eastAsia="pl-PL"/>
        </w:rPr>
        <w:t xml:space="preserve"> – dla całodziennego zestawu żywieniowego. </w:t>
      </w:r>
    </w:p>
    <w:p w14:paraId="59DFBF71" w14:textId="77777777" w:rsidR="00D35FDC" w:rsidRPr="00D35FDC" w:rsidRDefault="00D35FDC" w:rsidP="00D35FDC">
      <w:pPr>
        <w:autoSpaceDE w:val="0"/>
        <w:spacing w:after="0" w:line="276" w:lineRule="auto"/>
        <w:jc w:val="both"/>
        <w:rPr>
          <w:rFonts w:ascii="Calibri" w:eastAsia="Times New Roman" w:hAnsi="Calibri" w:cs="Calibri"/>
          <w:bCs/>
          <w:lang w:eastAsia="pl-PL"/>
        </w:rPr>
      </w:pPr>
    </w:p>
    <w:p w14:paraId="77C04836" w14:textId="77777777" w:rsidR="00D35FDC" w:rsidRPr="00D35FDC" w:rsidRDefault="00D35FDC" w:rsidP="00D35FDC">
      <w:pPr>
        <w:autoSpaceDE w:val="0"/>
        <w:spacing w:after="0" w:line="276" w:lineRule="auto"/>
        <w:jc w:val="both"/>
        <w:rPr>
          <w:rFonts w:ascii="Calibri" w:eastAsia="Calibri" w:hAnsi="Calibri" w:cs="Calibri"/>
          <w:bCs/>
          <w:lang w:eastAsia="zh-CN"/>
        </w:rPr>
      </w:pPr>
    </w:p>
    <w:p w14:paraId="269F2A9E" w14:textId="77777777" w:rsidR="00D35FDC" w:rsidRPr="00D35FDC" w:rsidRDefault="00D35FDC" w:rsidP="00D35FDC">
      <w:pPr>
        <w:autoSpaceDE w:val="0"/>
        <w:spacing w:after="0" w:line="276" w:lineRule="auto"/>
        <w:jc w:val="both"/>
        <w:rPr>
          <w:rFonts w:ascii="Calibri" w:eastAsia="Calibri" w:hAnsi="Calibri" w:cs="Calibri"/>
          <w:b/>
          <w:bCs/>
          <w:i/>
          <w:iCs/>
          <w:color w:val="FF0000"/>
          <w:u w:val="single"/>
          <w:lang w:eastAsia="pl-PL"/>
        </w:rPr>
      </w:pPr>
      <w:r w:rsidRPr="00D35FDC">
        <w:rPr>
          <w:rFonts w:ascii="Calibri" w:eastAsia="Calibri" w:hAnsi="Calibri" w:cs="Calibri"/>
          <w:bCs/>
          <w:lang w:eastAsia="zh-CN"/>
        </w:rPr>
        <w:t xml:space="preserve">Potwierdzenie/a należy </w:t>
      </w:r>
      <w:r w:rsidRPr="00D35FDC">
        <w:rPr>
          <w:rFonts w:ascii="Calibri" w:eastAsia="Calibri" w:hAnsi="Calibri" w:cs="Calibri"/>
          <w:bCs/>
          <w:i/>
          <w:iCs/>
          <w:color w:val="000000"/>
          <w:lang w:eastAsia="pl-PL"/>
        </w:rPr>
        <w:t>złożyć wraz z ofertą. Zaświadczenia nie podlegają uzupełnieniu. W przypadku braku złożenia zaświadczeń wraz z ofertą Zamawiający przyzna 0pkt.</w:t>
      </w:r>
    </w:p>
    <w:p w14:paraId="4332B18F" w14:textId="77777777" w:rsidR="00D35FDC" w:rsidRPr="00D35FDC" w:rsidRDefault="00D35FDC" w:rsidP="00D35FDC">
      <w:pPr>
        <w:autoSpaceDE w:val="0"/>
        <w:spacing w:after="0" w:line="276" w:lineRule="auto"/>
        <w:jc w:val="both"/>
        <w:rPr>
          <w:rFonts w:ascii="Calibri" w:eastAsia="Calibri" w:hAnsi="Calibri" w:cs="Calibri"/>
          <w:b/>
          <w:bCs/>
          <w:i/>
          <w:iCs/>
          <w:color w:val="FF0000"/>
          <w:u w:val="single"/>
          <w:lang w:eastAsia="pl-PL"/>
        </w:rPr>
      </w:pPr>
    </w:p>
    <w:p w14:paraId="0AD2A3B4" w14:textId="77777777" w:rsidR="00D35FDC" w:rsidRPr="00D35FDC" w:rsidRDefault="00D35FDC" w:rsidP="00D35FDC">
      <w:pPr>
        <w:suppressAutoHyphens/>
        <w:spacing w:after="0" w:line="240" w:lineRule="auto"/>
        <w:ind w:left="426"/>
        <w:jc w:val="both"/>
        <w:rPr>
          <w:rFonts w:ascii="Calibri" w:eastAsia="Calibri" w:hAnsi="Calibri" w:cs="Calibri"/>
          <w:b/>
          <w:bCs/>
          <w:i/>
          <w:iCs/>
          <w:color w:val="000000"/>
          <w:u w:val="single"/>
          <w:lang w:eastAsia="pl-PL"/>
        </w:rPr>
      </w:pPr>
    </w:p>
    <w:p w14:paraId="4DDEE151" w14:textId="77777777" w:rsidR="00D35FDC" w:rsidRPr="00D35FDC" w:rsidRDefault="00D35FDC" w:rsidP="00D35FDC">
      <w:pPr>
        <w:tabs>
          <w:tab w:val="left" w:pos="284"/>
          <w:tab w:val="left" w:pos="426"/>
        </w:tabs>
        <w:autoSpaceDE w:val="0"/>
        <w:spacing w:after="0" w:line="276" w:lineRule="auto"/>
        <w:ind w:left="426" w:hanging="284"/>
        <w:jc w:val="both"/>
        <w:rPr>
          <w:rFonts w:ascii="Calibri" w:eastAsia="Calibri" w:hAnsi="Calibri" w:cs="Calibri"/>
          <w:bCs/>
          <w:color w:val="000000"/>
          <w:lang w:eastAsia="pl-PL"/>
        </w:rPr>
      </w:pPr>
      <w:r w:rsidRPr="00D35FDC">
        <w:rPr>
          <w:rFonts w:ascii="Calibri" w:eastAsia="Calibri" w:hAnsi="Calibri" w:cs="Calibri"/>
          <w:b/>
          <w:u w:val="single"/>
          <w:lang w:eastAsia="zh-CN"/>
        </w:rPr>
        <w:t xml:space="preserve">2.b Dla części posiadanie </w:t>
      </w:r>
      <w:r w:rsidRPr="00D35FDC">
        <w:rPr>
          <w:rFonts w:ascii="Calibri" w:eastAsia="Calibri" w:hAnsi="Calibri" w:cs="Calibri"/>
          <w:b/>
          <w:bCs/>
          <w:lang w:eastAsia="zh-CN"/>
        </w:rPr>
        <w:t>Certyfikatu ISO 22000:2018 dla kuchni w  której będą przygotowywane posiłki dla zamawiającego (CI) -15%</w:t>
      </w:r>
    </w:p>
    <w:p w14:paraId="7A76D1B7" w14:textId="77777777" w:rsidR="00D35FDC" w:rsidRPr="00D35FDC" w:rsidRDefault="00D35FDC" w:rsidP="00CE36C8">
      <w:pPr>
        <w:numPr>
          <w:ilvl w:val="0"/>
          <w:numId w:val="46"/>
        </w:numPr>
        <w:suppressAutoHyphens/>
        <w:autoSpaceDE w:val="0"/>
        <w:spacing w:after="0" w:line="276" w:lineRule="auto"/>
        <w:jc w:val="both"/>
        <w:rPr>
          <w:rFonts w:ascii="Calibri" w:eastAsia="Calibri" w:hAnsi="Calibri" w:cs="Calibri"/>
          <w:bCs/>
          <w:color w:val="000000"/>
          <w:lang w:eastAsia="pl-PL"/>
        </w:rPr>
      </w:pPr>
      <w:r w:rsidRPr="00D35FDC">
        <w:rPr>
          <w:rFonts w:ascii="Calibri" w:eastAsia="Calibri" w:hAnsi="Calibri" w:cs="Calibri"/>
          <w:bCs/>
          <w:color w:val="000000"/>
          <w:lang w:eastAsia="pl-PL"/>
        </w:rPr>
        <w:t>Wykonawca który posiada certyfikat otrzymuje 15 pkt.</w:t>
      </w:r>
    </w:p>
    <w:p w14:paraId="3B584BE6" w14:textId="77777777" w:rsidR="00D35FDC" w:rsidRPr="00D35FDC" w:rsidRDefault="00D35FDC" w:rsidP="00CE36C8">
      <w:pPr>
        <w:numPr>
          <w:ilvl w:val="0"/>
          <w:numId w:val="46"/>
        </w:numPr>
        <w:suppressAutoHyphens/>
        <w:autoSpaceDE w:val="0"/>
        <w:spacing w:after="0" w:line="276" w:lineRule="auto"/>
        <w:jc w:val="both"/>
        <w:rPr>
          <w:rFonts w:ascii="Calibri" w:eastAsia="Calibri" w:hAnsi="Calibri" w:cs="Calibri"/>
          <w:bCs/>
          <w:i/>
          <w:iCs/>
          <w:color w:val="000000"/>
          <w:lang w:eastAsia="pl-PL"/>
        </w:rPr>
      </w:pPr>
      <w:r w:rsidRPr="00D35FDC">
        <w:rPr>
          <w:rFonts w:ascii="Calibri" w:eastAsia="Calibri" w:hAnsi="Calibri" w:cs="Calibri"/>
          <w:bCs/>
          <w:color w:val="000000"/>
          <w:lang w:eastAsia="pl-PL"/>
        </w:rPr>
        <w:t>Wykonawca który nie posiada w/w certyfikatu otrzymuje  0 pkt.</w:t>
      </w:r>
    </w:p>
    <w:p w14:paraId="4564781E" w14:textId="77777777" w:rsidR="00D35FDC" w:rsidRPr="00D35FDC" w:rsidRDefault="00D35FDC" w:rsidP="00D35FDC">
      <w:pPr>
        <w:autoSpaceDE w:val="0"/>
        <w:spacing w:after="0" w:line="276" w:lineRule="auto"/>
        <w:jc w:val="both"/>
        <w:rPr>
          <w:rFonts w:ascii="Calibri" w:eastAsia="Calibri" w:hAnsi="Calibri" w:cs="Calibri"/>
          <w:bCs/>
          <w:i/>
          <w:iCs/>
          <w:color w:val="000000"/>
          <w:lang w:eastAsia="pl-PL"/>
        </w:rPr>
      </w:pPr>
      <w:r w:rsidRPr="00D35FDC">
        <w:rPr>
          <w:rFonts w:ascii="Calibri" w:eastAsia="Calibri" w:hAnsi="Calibri" w:cs="Calibri"/>
          <w:bCs/>
          <w:i/>
          <w:iCs/>
          <w:color w:val="000000"/>
          <w:lang w:eastAsia="pl-PL"/>
        </w:rPr>
        <w:t xml:space="preserve"> Certyfikat należy złożyć wraz z ofertą. Certyfikat nie podlega uzupełnieniu. W przypadku braku złożenia certyfikatu wraz z ofertą Zamawiający przyzna 0pkt.</w:t>
      </w:r>
    </w:p>
    <w:p w14:paraId="3A60EE44" w14:textId="77777777" w:rsidR="00D35FDC" w:rsidRPr="00D35FDC" w:rsidRDefault="00D35FDC" w:rsidP="00D35FDC">
      <w:pPr>
        <w:autoSpaceDE w:val="0"/>
        <w:spacing w:after="0" w:line="276" w:lineRule="auto"/>
        <w:ind w:left="426"/>
        <w:jc w:val="both"/>
        <w:rPr>
          <w:rFonts w:ascii="Calibri" w:eastAsia="Calibri" w:hAnsi="Calibri" w:cs="Calibri"/>
          <w:bCs/>
          <w:i/>
          <w:iCs/>
          <w:color w:val="000000"/>
          <w:lang w:eastAsia="pl-PL"/>
        </w:rPr>
      </w:pPr>
    </w:p>
    <w:p w14:paraId="33A1789A" w14:textId="77777777" w:rsidR="00D35FDC" w:rsidRPr="00D35FDC" w:rsidRDefault="00D35FDC" w:rsidP="00D35FDC">
      <w:pPr>
        <w:tabs>
          <w:tab w:val="left" w:pos="284"/>
        </w:tabs>
        <w:autoSpaceDE w:val="0"/>
        <w:spacing w:after="0" w:line="276" w:lineRule="auto"/>
        <w:ind w:left="2880" w:hanging="2738"/>
        <w:jc w:val="both"/>
        <w:rPr>
          <w:rFonts w:ascii="Calibri" w:eastAsia="Calibri" w:hAnsi="Calibri" w:cs="Calibri"/>
          <w:bCs/>
          <w:color w:val="000000"/>
          <w:lang w:eastAsia="pl-PL"/>
        </w:rPr>
      </w:pPr>
      <w:r w:rsidRPr="00D35FDC">
        <w:rPr>
          <w:rFonts w:ascii="Calibri" w:eastAsia="Calibri" w:hAnsi="Calibri" w:cs="Calibri"/>
          <w:b/>
          <w:color w:val="000000"/>
          <w:u w:val="single"/>
          <w:lang w:eastAsia="pl-PL"/>
        </w:rPr>
        <w:t>2.c Dla części</w:t>
      </w:r>
      <w:r w:rsidRPr="00D35FDC">
        <w:rPr>
          <w:rFonts w:ascii="Calibri" w:eastAsia="Calibri" w:hAnsi="Calibri" w:cs="Calibri"/>
          <w:b/>
          <w:color w:val="000000"/>
          <w:lang w:eastAsia="pl-PL"/>
        </w:rPr>
        <w:t xml:space="preserve"> Certyfikat Systemu Zarządzania Jakością zgodnie z normą ISO 9001:2015 - 5%</w:t>
      </w:r>
    </w:p>
    <w:p w14:paraId="549C73E0" w14:textId="77777777" w:rsidR="00D35FDC" w:rsidRPr="00D35FDC" w:rsidRDefault="00D35FDC" w:rsidP="00CE36C8">
      <w:pPr>
        <w:numPr>
          <w:ilvl w:val="0"/>
          <w:numId w:val="48"/>
        </w:numPr>
        <w:suppressAutoHyphens/>
        <w:autoSpaceDE w:val="0"/>
        <w:spacing w:after="0" w:line="276" w:lineRule="auto"/>
        <w:jc w:val="both"/>
        <w:rPr>
          <w:rFonts w:ascii="Calibri" w:eastAsia="Calibri" w:hAnsi="Calibri" w:cs="Calibri"/>
          <w:bCs/>
          <w:color w:val="000000"/>
          <w:lang w:eastAsia="pl-PL"/>
        </w:rPr>
      </w:pPr>
      <w:r w:rsidRPr="00D35FDC">
        <w:rPr>
          <w:rFonts w:ascii="Calibri" w:eastAsia="Calibri" w:hAnsi="Calibri" w:cs="Calibri"/>
          <w:bCs/>
          <w:color w:val="000000"/>
          <w:lang w:eastAsia="pl-PL"/>
        </w:rPr>
        <w:t>Wykonawca który posiada certyfikat otrzymuje 5 pkt.</w:t>
      </w:r>
    </w:p>
    <w:p w14:paraId="1116409A" w14:textId="77777777" w:rsidR="00D35FDC" w:rsidRPr="00D35FDC" w:rsidRDefault="00D35FDC" w:rsidP="00CE36C8">
      <w:pPr>
        <w:numPr>
          <w:ilvl w:val="0"/>
          <w:numId w:val="48"/>
        </w:numPr>
        <w:suppressAutoHyphens/>
        <w:autoSpaceDE w:val="0"/>
        <w:spacing w:after="0" w:line="276" w:lineRule="auto"/>
        <w:jc w:val="both"/>
        <w:rPr>
          <w:rFonts w:ascii="Calibri" w:eastAsia="Calibri" w:hAnsi="Calibri" w:cs="Calibri"/>
          <w:bCs/>
          <w:i/>
          <w:iCs/>
          <w:color w:val="000000"/>
          <w:lang w:eastAsia="pl-PL"/>
        </w:rPr>
      </w:pPr>
      <w:r w:rsidRPr="00D35FDC">
        <w:rPr>
          <w:rFonts w:ascii="Calibri" w:eastAsia="Calibri" w:hAnsi="Calibri" w:cs="Calibri"/>
          <w:bCs/>
          <w:color w:val="000000"/>
          <w:lang w:eastAsia="pl-PL"/>
        </w:rPr>
        <w:t>Wykonawca który nie posiada w/w certyfikatu otrzymuje  0 pkt.</w:t>
      </w:r>
    </w:p>
    <w:p w14:paraId="1DB920D3" w14:textId="77777777" w:rsidR="00D35FDC" w:rsidRPr="00D35FDC" w:rsidRDefault="00D35FDC" w:rsidP="00D35FDC">
      <w:pPr>
        <w:autoSpaceDE w:val="0"/>
        <w:spacing w:after="0" w:line="276" w:lineRule="auto"/>
        <w:jc w:val="both"/>
        <w:rPr>
          <w:rFonts w:ascii="Calibri" w:eastAsia="Calibri" w:hAnsi="Calibri" w:cs="Calibri"/>
          <w:bCs/>
          <w:i/>
          <w:iCs/>
          <w:color w:val="000000"/>
          <w:lang w:eastAsia="pl-PL"/>
        </w:rPr>
      </w:pPr>
      <w:r w:rsidRPr="00D35FDC">
        <w:rPr>
          <w:rFonts w:ascii="Calibri" w:eastAsia="Calibri" w:hAnsi="Calibri" w:cs="Calibri"/>
          <w:bCs/>
          <w:i/>
          <w:iCs/>
          <w:color w:val="000000"/>
          <w:lang w:eastAsia="pl-PL"/>
        </w:rPr>
        <w:t xml:space="preserve"> Certyfikat należy złożyć wraz z ofertą. Certyfikat nie podlega uzupełnieniu. W przypadku braku złożenia certyfikatu wraz z ofertą Zamawiający przyzna 0pkt.</w:t>
      </w:r>
    </w:p>
    <w:p w14:paraId="622D0010" w14:textId="77777777" w:rsidR="00D35FDC" w:rsidRPr="00D35FDC" w:rsidRDefault="00D35FDC" w:rsidP="00D35FDC">
      <w:pPr>
        <w:autoSpaceDE w:val="0"/>
        <w:spacing w:after="0" w:line="276" w:lineRule="auto"/>
        <w:jc w:val="both"/>
        <w:rPr>
          <w:rFonts w:ascii="Calibri" w:eastAsia="Calibri" w:hAnsi="Calibri" w:cs="Calibri"/>
          <w:bCs/>
          <w:i/>
          <w:iCs/>
          <w:color w:val="000000"/>
          <w:lang w:eastAsia="pl-PL"/>
        </w:rPr>
      </w:pPr>
    </w:p>
    <w:p w14:paraId="7368559A" w14:textId="77777777" w:rsidR="00D35FDC" w:rsidRPr="00D35FDC" w:rsidRDefault="00D35FDC" w:rsidP="00D35FDC">
      <w:pPr>
        <w:autoSpaceDE w:val="0"/>
        <w:spacing w:after="0" w:line="240" w:lineRule="auto"/>
        <w:jc w:val="both"/>
        <w:rPr>
          <w:rFonts w:ascii="Calibri" w:eastAsia="Calibri" w:hAnsi="Calibri" w:cs="Calibri"/>
          <w:bCs/>
          <w:i/>
          <w:iCs/>
          <w:color w:val="000000"/>
        </w:rPr>
      </w:pPr>
    </w:p>
    <w:p w14:paraId="04A8F574" w14:textId="77777777" w:rsidR="00D35FDC" w:rsidRPr="00D35FDC" w:rsidRDefault="00D35FDC" w:rsidP="00D35FDC">
      <w:pPr>
        <w:autoSpaceDE w:val="0"/>
        <w:spacing w:after="0" w:line="240" w:lineRule="auto"/>
        <w:jc w:val="both"/>
        <w:rPr>
          <w:rFonts w:ascii="Calibri" w:eastAsia="Calibri" w:hAnsi="Calibri" w:cs="Calibri"/>
          <w:b/>
          <w:bCs/>
        </w:rPr>
      </w:pPr>
      <w:r w:rsidRPr="00D35FDC">
        <w:rPr>
          <w:rFonts w:ascii="Calibri" w:eastAsia="Calibri" w:hAnsi="Calibri" w:cs="Calibri"/>
          <w:b/>
        </w:rPr>
        <w:t>Maksymalna ilość punktów przyznanych w kryterium JAKOŚĆ wynosi 40pkt</w:t>
      </w:r>
    </w:p>
    <w:p w14:paraId="60DD0408" w14:textId="77777777" w:rsidR="00D35FDC" w:rsidRPr="00D35FDC" w:rsidRDefault="00D35FDC" w:rsidP="00D35FDC">
      <w:pPr>
        <w:suppressAutoHyphens/>
        <w:spacing w:after="0" w:line="240" w:lineRule="auto"/>
        <w:ind w:left="426"/>
        <w:jc w:val="both"/>
        <w:rPr>
          <w:rFonts w:ascii="Calibri" w:eastAsia="Calibri" w:hAnsi="Calibri" w:cs="Calibri"/>
          <w:b/>
          <w:bCs/>
        </w:rPr>
      </w:pPr>
    </w:p>
    <w:p w14:paraId="19F09D25" w14:textId="77777777" w:rsidR="00D35FDC" w:rsidRPr="00D35FDC" w:rsidRDefault="00D35FDC" w:rsidP="00D35FDC">
      <w:pPr>
        <w:suppressAutoHyphens/>
        <w:spacing w:after="0" w:line="240" w:lineRule="auto"/>
        <w:ind w:left="426"/>
        <w:jc w:val="both"/>
        <w:rPr>
          <w:rFonts w:ascii="Calibri" w:eastAsia="Calibri" w:hAnsi="Calibri" w:cs="Calibri"/>
          <w:b/>
          <w:bCs/>
        </w:rPr>
      </w:pPr>
    </w:p>
    <w:p w14:paraId="3EC9600B" w14:textId="77777777" w:rsidR="00D35FDC" w:rsidRPr="00D35FDC" w:rsidRDefault="00D35FDC" w:rsidP="00D35FDC">
      <w:pPr>
        <w:suppressAutoHyphens/>
        <w:spacing w:after="0" w:line="240" w:lineRule="auto"/>
        <w:jc w:val="both"/>
        <w:rPr>
          <w:rFonts w:ascii="Calibri" w:eastAsia="Calibri" w:hAnsi="Calibri" w:cs="Calibri"/>
          <w:b/>
          <w:bCs/>
        </w:rPr>
      </w:pPr>
    </w:p>
    <w:p w14:paraId="4E766A66" w14:textId="77777777" w:rsidR="00D35FDC" w:rsidRPr="00D35FDC" w:rsidRDefault="00D35FDC" w:rsidP="00D35FDC">
      <w:pPr>
        <w:suppressAutoHyphens/>
        <w:spacing w:after="0" w:line="240" w:lineRule="auto"/>
        <w:ind w:left="284" w:hanging="284"/>
        <w:jc w:val="both"/>
        <w:rPr>
          <w:rFonts w:ascii="Calibri" w:eastAsia="Calibri" w:hAnsi="Calibri" w:cs="Calibri"/>
          <w:b/>
          <w:bCs/>
          <w:lang w:eastAsia="zh-CN"/>
        </w:rPr>
      </w:pPr>
      <w:r w:rsidRPr="00D35FDC">
        <w:rPr>
          <w:rFonts w:ascii="Calibri" w:eastAsia="Calibri" w:hAnsi="Calibri" w:cs="Calibri"/>
          <w:b/>
          <w:bCs/>
          <w:lang w:eastAsia="zh-CN"/>
        </w:rPr>
        <w:t xml:space="preserve">3. </w:t>
      </w:r>
      <w:r w:rsidRPr="00D35FDC">
        <w:rPr>
          <w:rFonts w:ascii="Calibri" w:eastAsia="Calibri" w:hAnsi="Calibri" w:cs="Calibri"/>
          <w:bCs/>
          <w:lang w:eastAsia="zh-CN"/>
        </w:rPr>
        <w:t xml:space="preserve">Ostateczną ocenę oferty będzie stanowiła suma punktów uzyskanych w poszczególnych kryteriach. </w:t>
      </w:r>
    </w:p>
    <w:p w14:paraId="2FDCB42E" w14:textId="77777777" w:rsidR="00D35FDC" w:rsidRPr="00D35FDC" w:rsidRDefault="00D35FDC" w:rsidP="00D35FDC">
      <w:pPr>
        <w:suppressAutoHyphens/>
        <w:spacing w:after="0" w:line="240" w:lineRule="auto"/>
        <w:jc w:val="both"/>
        <w:rPr>
          <w:rFonts w:ascii="Calibri" w:eastAsia="Calibri" w:hAnsi="Calibri" w:cs="Calibri"/>
          <w:b/>
          <w:bCs/>
          <w:lang w:eastAsia="zh-CN"/>
        </w:rPr>
      </w:pPr>
    </w:p>
    <w:p w14:paraId="40F91C7B" w14:textId="77777777" w:rsidR="00D35FDC" w:rsidRPr="00D35FDC" w:rsidRDefault="00D35FDC" w:rsidP="00D35FDC">
      <w:pPr>
        <w:suppressAutoHyphens/>
        <w:spacing w:after="0" w:line="240" w:lineRule="auto"/>
        <w:ind w:left="284"/>
        <w:rPr>
          <w:rFonts w:ascii="Calibri" w:eastAsia="Calibri" w:hAnsi="Calibri" w:cs="Calibri"/>
          <w:b/>
          <w:lang w:eastAsia="zh-CN"/>
        </w:rPr>
      </w:pPr>
      <w:r w:rsidRPr="00D35FDC">
        <w:rPr>
          <w:rFonts w:ascii="Calibri" w:eastAsia="Calibri" w:hAnsi="Calibri" w:cs="Calibri"/>
          <w:b/>
          <w:bCs/>
          <w:lang w:eastAsia="zh-CN"/>
        </w:rPr>
        <w:t>Ocena końcowa oferty:</w:t>
      </w:r>
      <w:r w:rsidRPr="00D35FDC">
        <w:rPr>
          <w:rFonts w:ascii="Calibri" w:eastAsia="Calibri" w:hAnsi="Calibri" w:cs="Calibri"/>
          <w:b/>
          <w:lang w:eastAsia="zh-CN"/>
        </w:rPr>
        <w:t xml:space="preserve"> </w:t>
      </w:r>
    </w:p>
    <w:p w14:paraId="2FC6775F" w14:textId="2F79FC2F" w:rsidR="00D35FDC" w:rsidRPr="00D35FDC" w:rsidRDefault="00D35FDC" w:rsidP="00D35FDC">
      <w:pPr>
        <w:suppressAutoHyphens/>
        <w:spacing w:after="0" w:line="240" w:lineRule="auto"/>
        <w:jc w:val="center"/>
        <w:rPr>
          <w:rFonts w:ascii="Calibri" w:eastAsia="Calibri" w:hAnsi="Calibri" w:cs="Calibri"/>
          <w:b/>
          <w:lang w:eastAsia="zh-CN"/>
        </w:rPr>
      </w:pPr>
      <w:r w:rsidRPr="00D35FDC">
        <w:rPr>
          <w:rFonts w:ascii="Calibri" w:eastAsia="Calibri" w:hAnsi="Calibri" w:cs="Calibri"/>
          <w:b/>
          <w:lang w:eastAsia="zh-CN"/>
        </w:rPr>
        <w:t>O</w:t>
      </w:r>
      <w:r w:rsidRPr="00D35FDC">
        <w:rPr>
          <w:rFonts w:ascii="Calibri" w:eastAsia="Calibri" w:hAnsi="Calibri" w:cs="Calibri"/>
          <w:b/>
          <w:vertAlign w:val="subscript"/>
          <w:lang w:eastAsia="zh-CN"/>
        </w:rPr>
        <w:t>K</w:t>
      </w:r>
      <w:r w:rsidRPr="00D35FDC">
        <w:rPr>
          <w:rFonts w:ascii="Calibri" w:eastAsia="Calibri" w:hAnsi="Calibri" w:cs="Calibri"/>
          <w:b/>
          <w:lang w:eastAsia="zh-CN"/>
        </w:rPr>
        <w:t xml:space="preserve"> = C  + ZŻ+CI+CIS</w:t>
      </w:r>
    </w:p>
    <w:p w14:paraId="6BDE456F" w14:textId="77777777" w:rsidR="00D35FDC" w:rsidRPr="00D35FDC" w:rsidRDefault="00D35FDC" w:rsidP="00D35FDC">
      <w:pPr>
        <w:suppressAutoHyphens/>
        <w:spacing w:after="0" w:line="240" w:lineRule="auto"/>
        <w:rPr>
          <w:rFonts w:ascii="Calibri" w:eastAsia="Calibri" w:hAnsi="Calibri" w:cs="Calibri"/>
          <w:b/>
          <w:lang w:eastAsia="zh-CN"/>
        </w:rPr>
      </w:pPr>
    </w:p>
    <w:p w14:paraId="491AAFEE" w14:textId="77777777" w:rsidR="00D35FDC" w:rsidRPr="00D35FDC" w:rsidRDefault="00D35FDC" w:rsidP="00D35FDC">
      <w:pPr>
        <w:suppressAutoHyphens/>
        <w:spacing w:after="0" w:line="240" w:lineRule="auto"/>
        <w:rPr>
          <w:rFonts w:ascii="Courier New" w:eastAsia="Times New Roman" w:hAnsi="Courier New" w:cs="Courier New"/>
          <w:b/>
          <w:bCs/>
          <w:sz w:val="20"/>
          <w:szCs w:val="20"/>
          <w:lang w:eastAsia="zh-CN"/>
        </w:rPr>
      </w:pPr>
      <w:r w:rsidRPr="00D35FDC">
        <w:rPr>
          <w:rFonts w:ascii="Calibri" w:eastAsia="Times New Roman" w:hAnsi="Calibri" w:cs="Calibri"/>
          <w:bCs/>
          <w:i/>
          <w:lang w:eastAsia="zh-CN"/>
        </w:rPr>
        <w:t>Gdzie:</w:t>
      </w:r>
    </w:p>
    <w:p w14:paraId="1FDC1A00" w14:textId="77777777" w:rsidR="00D35FDC" w:rsidRPr="00D35FDC" w:rsidRDefault="00D35FDC" w:rsidP="00D35FDC">
      <w:pPr>
        <w:suppressAutoHyphens/>
        <w:spacing w:after="0" w:line="240" w:lineRule="auto"/>
        <w:rPr>
          <w:rFonts w:ascii="Calibri" w:eastAsia="Calibri" w:hAnsi="Calibri" w:cs="Calibri"/>
          <w:b/>
          <w:lang w:eastAsia="zh-CN"/>
        </w:rPr>
      </w:pPr>
      <w:r w:rsidRPr="00D35FDC">
        <w:rPr>
          <w:rFonts w:ascii="Calibri" w:eastAsia="Calibri" w:hAnsi="Calibri" w:cs="Calibri"/>
          <w:b/>
          <w:bCs/>
          <w:lang w:eastAsia="zh-CN"/>
        </w:rPr>
        <w:t>O</w:t>
      </w:r>
      <w:r w:rsidRPr="00D35FDC">
        <w:rPr>
          <w:rFonts w:ascii="Calibri" w:eastAsia="Calibri" w:hAnsi="Calibri" w:cs="Calibri"/>
          <w:b/>
          <w:bCs/>
          <w:vertAlign w:val="subscript"/>
          <w:lang w:eastAsia="zh-CN"/>
        </w:rPr>
        <w:t>K</w:t>
      </w:r>
      <w:r w:rsidRPr="00D35FDC">
        <w:rPr>
          <w:rFonts w:ascii="Calibri" w:eastAsia="Calibri" w:hAnsi="Calibri" w:cs="Calibri"/>
          <w:b/>
          <w:bCs/>
          <w:lang w:eastAsia="zh-CN"/>
        </w:rPr>
        <w:t xml:space="preserve"> </w:t>
      </w:r>
      <w:r w:rsidRPr="00D35FDC">
        <w:rPr>
          <w:rFonts w:ascii="Calibri" w:eastAsia="Calibri" w:hAnsi="Calibri" w:cs="Calibri"/>
          <w:bCs/>
          <w:lang w:eastAsia="zh-CN"/>
        </w:rPr>
        <w:t xml:space="preserve">– ocena końcowa oferty, </w:t>
      </w:r>
    </w:p>
    <w:p w14:paraId="59DE31FD" w14:textId="359FBAA6" w:rsidR="00D35FDC" w:rsidRPr="00D35FDC" w:rsidRDefault="00D35FDC" w:rsidP="00D35FDC">
      <w:pPr>
        <w:suppressAutoHyphens/>
        <w:spacing w:after="0" w:line="240" w:lineRule="auto"/>
        <w:rPr>
          <w:rFonts w:ascii="Calibri" w:eastAsia="MS Mincho" w:hAnsi="Calibri" w:cs="Calibri"/>
          <w:b/>
          <w:bCs/>
          <w:i/>
          <w:lang w:eastAsia="pl-PL"/>
        </w:rPr>
      </w:pPr>
      <w:r w:rsidRPr="00D35FDC">
        <w:rPr>
          <w:rFonts w:ascii="Calibri" w:eastAsia="Calibri" w:hAnsi="Calibri" w:cs="Calibri"/>
          <w:b/>
          <w:lang w:eastAsia="zh-CN"/>
        </w:rPr>
        <w:t>C</w:t>
      </w:r>
      <w:r w:rsidRPr="00D35FDC">
        <w:rPr>
          <w:rFonts w:ascii="Calibri" w:eastAsia="Calibri" w:hAnsi="Calibri" w:cs="Calibri"/>
          <w:bCs/>
          <w:lang w:eastAsia="zh-CN"/>
        </w:rPr>
        <w:t xml:space="preserve"> – ilość punktów przyznanych w kryterium </w:t>
      </w:r>
      <w:r w:rsidRPr="00D35FDC">
        <w:rPr>
          <w:rFonts w:ascii="Calibri" w:eastAsia="MS Mincho" w:hAnsi="Calibri" w:cs="Calibri"/>
          <w:bCs/>
          <w:lang w:eastAsia="pl-PL"/>
        </w:rPr>
        <w:t xml:space="preserve">Cena </w:t>
      </w:r>
      <w:r w:rsidR="00E86873">
        <w:rPr>
          <w:rFonts w:ascii="Calibri" w:eastAsia="MS Mincho" w:hAnsi="Calibri" w:cs="Calibri"/>
          <w:bCs/>
          <w:lang w:eastAsia="pl-PL"/>
        </w:rPr>
        <w:t>brutto</w:t>
      </w:r>
      <w:r w:rsidRPr="00D35FDC">
        <w:rPr>
          <w:rFonts w:ascii="Calibri" w:eastAsia="MS Mincho" w:hAnsi="Calibri" w:cs="Calibri"/>
          <w:b/>
          <w:bCs/>
          <w:i/>
          <w:lang w:eastAsia="pl-PL"/>
        </w:rPr>
        <w:t xml:space="preserve"> </w:t>
      </w:r>
    </w:p>
    <w:p w14:paraId="2EE01F68" w14:textId="77777777" w:rsidR="00D35FDC" w:rsidRPr="00D35FDC" w:rsidRDefault="00D35FDC" w:rsidP="00D35FDC">
      <w:pPr>
        <w:suppressAutoHyphens/>
        <w:spacing w:after="0" w:line="240" w:lineRule="auto"/>
        <w:rPr>
          <w:rFonts w:ascii="Calibri" w:eastAsia="Calibri" w:hAnsi="Calibri" w:cs="Calibri"/>
          <w:b/>
          <w:lang w:eastAsia="zh-CN"/>
        </w:rPr>
      </w:pPr>
      <w:r w:rsidRPr="00D35FDC">
        <w:rPr>
          <w:rFonts w:ascii="Calibri" w:eastAsia="MS Mincho" w:hAnsi="Calibri" w:cs="Calibri"/>
          <w:b/>
          <w:lang w:eastAsia="pl-PL"/>
        </w:rPr>
        <w:t>ZŻ</w:t>
      </w:r>
      <w:r w:rsidRPr="00D35FDC">
        <w:rPr>
          <w:rFonts w:ascii="Calibri" w:eastAsia="MS Mincho" w:hAnsi="Calibri" w:cs="Calibri"/>
          <w:bCs/>
          <w:lang w:eastAsia="pl-PL"/>
        </w:rPr>
        <w:t>-</w:t>
      </w:r>
      <w:r w:rsidRPr="00D35FDC">
        <w:rPr>
          <w:rFonts w:ascii="Calibri" w:eastAsia="Calibri" w:hAnsi="Calibri" w:cs="Calibri"/>
          <w:bCs/>
          <w:lang w:eastAsia="zh-CN"/>
        </w:rPr>
        <w:t xml:space="preserve"> ilość punktów przyznanych w kryterium </w:t>
      </w:r>
      <w:r w:rsidRPr="00D35FDC">
        <w:rPr>
          <w:rFonts w:ascii="Calibri" w:eastAsia="Calibri" w:hAnsi="Calibri" w:cs="Calibri"/>
          <w:lang w:eastAsia="zh-CN"/>
        </w:rPr>
        <w:t>Potwierdzenie(zaświadczenie) jakości całodziennego zestawu żywieniowego</w:t>
      </w:r>
    </w:p>
    <w:p w14:paraId="672198D8" w14:textId="77777777" w:rsidR="00D35FDC" w:rsidRPr="00D35FDC" w:rsidRDefault="00D35FDC" w:rsidP="00D35FDC">
      <w:pPr>
        <w:suppressAutoHyphens/>
        <w:spacing w:after="0" w:line="240" w:lineRule="auto"/>
        <w:rPr>
          <w:rFonts w:ascii="Calibri" w:eastAsia="Calibri" w:hAnsi="Calibri" w:cs="Calibri"/>
          <w:b/>
          <w:lang w:eastAsia="zh-CN"/>
        </w:rPr>
      </w:pPr>
      <w:r w:rsidRPr="00D35FDC">
        <w:rPr>
          <w:rFonts w:ascii="Calibri" w:eastAsia="Calibri" w:hAnsi="Calibri" w:cs="Calibri"/>
          <w:b/>
          <w:lang w:eastAsia="zh-CN"/>
        </w:rPr>
        <w:t>CI</w:t>
      </w:r>
      <w:r w:rsidRPr="00D35FDC">
        <w:rPr>
          <w:rFonts w:ascii="Calibri" w:eastAsia="Calibri" w:hAnsi="Calibri" w:cs="Calibri"/>
          <w:bCs/>
          <w:lang w:eastAsia="zh-CN"/>
        </w:rPr>
        <w:t>- ilość punktów przyznanych w kryterium Certyfikat ISO 22000:2018 dla kuchni w  której będą przygotowywane posiłki dla zamawiającego</w:t>
      </w:r>
    </w:p>
    <w:p w14:paraId="0EF17BED" w14:textId="77777777" w:rsidR="00D35FDC" w:rsidRPr="00D35FDC" w:rsidRDefault="00D35FDC" w:rsidP="00D35FDC">
      <w:pPr>
        <w:suppressAutoHyphens/>
        <w:spacing w:after="0" w:line="240" w:lineRule="auto"/>
        <w:rPr>
          <w:rFonts w:ascii="Calibri" w:eastAsia="Calibri" w:hAnsi="Calibri" w:cs="Calibri"/>
          <w:bCs/>
          <w:lang w:eastAsia="zh-CN"/>
        </w:rPr>
      </w:pPr>
      <w:r w:rsidRPr="00D35FDC">
        <w:rPr>
          <w:rFonts w:ascii="Calibri" w:eastAsia="Calibri" w:hAnsi="Calibri" w:cs="Calibri"/>
          <w:b/>
          <w:lang w:eastAsia="zh-CN"/>
        </w:rPr>
        <w:t>CIS</w:t>
      </w:r>
      <w:r w:rsidRPr="00D35FDC">
        <w:rPr>
          <w:rFonts w:ascii="Calibri" w:eastAsia="Calibri" w:hAnsi="Calibri" w:cs="Calibri"/>
          <w:bCs/>
          <w:lang w:eastAsia="zh-CN"/>
        </w:rPr>
        <w:t>- ilość punktów przyznanych w kryterium</w:t>
      </w:r>
      <w:r w:rsidRPr="00D35FDC">
        <w:rPr>
          <w:rFonts w:ascii="Calibri" w:eastAsia="Calibri" w:hAnsi="Calibri" w:cs="Calibri"/>
          <w:b/>
          <w:bCs/>
          <w:lang w:eastAsia="zh-CN"/>
        </w:rPr>
        <w:t xml:space="preserve"> </w:t>
      </w:r>
      <w:r w:rsidRPr="00D35FDC">
        <w:rPr>
          <w:rFonts w:ascii="Calibri" w:eastAsia="Calibri" w:hAnsi="Calibri" w:cs="Calibri"/>
          <w:lang w:eastAsia="zh-CN"/>
        </w:rPr>
        <w:t>Certyfikat ISO 9001:2015</w:t>
      </w:r>
    </w:p>
    <w:p w14:paraId="612BE453" w14:textId="77777777" w:rsidR="00D35FDC" w:rsidRPr="00D35FDC" w:rsidRDefault="00D35FDC" w:rsidP="00D35FDC">
      <w:pPr>
        <w:suppressAutoHyphens/>
        <w:spacing w:after="0" w:line="240" w:lineRule="auto"/>
        <w:ind w:left="993" w:hanging="993"/>
        <w:jc w:val="both"/>
        <w:rPr>
          <w:rFonts w:ascii="Calibri" w:eastAsia="Times New Roman" w:hAnsi="Calibri" w:cs="Calibri"/>
          <w:bCs/>
          <w:lang w:eastAsia="zh-CN"/>
        </w:rPr>
      </w:pPr>
    </w:p>
    <w:p w14:paraId="748C4D36" w14:textId="77777777" w:rsidR="006F5CAC" w:rsidRPr="006F5CAC" w:rsidRDefault="006F5CAC" w:rsidP="006F5CAC">
      <w:pPr>
        <w:spacing w:after="0" w:line="240" w:lineRule="auto"/>
        <w:jc w:val="both"/>
        <w:rPr>
          <w:rFonts w:ascii="Calibri" w:eastAsia="Times New Roman" w:hAnsi="Calibri" w:cs="Calibri"/>
          <w:bCs/>
          <w:lang w:eastAsia="pl-PL"/>
        </w:rPr>
      </w:pPr>
    </w:p>
    <w:p w14:paraId="05BBC06F" w14:textId="77777777" w:rsidR="006F5CAC" w:rsidRPr="006F5CAC" w:rsidRDefault="006F5CAC" w:rsidP="006F5CAC">
      <w:p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 xml:space="preserve">Punktacja przyznawana ofertom w poszczególnych kryteriach będzie liczona z dokładnością do dwóch miejsc po przecinku. Najwyższa liczba punktów wyznaczy najkorzystniejszą ofertę. </w:t>
      </w:r>
    </w:p>
    <w:p w14:paraId="0ED20FCF" w14:textId="77777777" w:rsidR="006F5CAC" w:rsidRPr="006F5CAC" w:rsidRDefault="006F5CAC" w:rsidP="006F5CAC">
      <w:pPr>
        <w:spacing w:after="0" w:line="240" w:lineRule="auto"/>
        <w:jc w:val="both"/>
        <w:rPr>
          <w:rFonts w:ascii="Calibri" w:eastAsia="Times New Roman" w:hAnsi="Calibri" w:cs="Calibri"/>
          <w:bCs/>
          <w:lang w:eastAsia="pl-PL"/>
        </w:rPr>
      </w:pPr>
      <w:r w:rsidRPr="006F5CAC">
        <w:rPr>
          <w:rFonts w:ascii="Calibri" w:eastAsia="Times New Roman" w:hAnsi="Calibri" w:cs="Calibri"/>
          <w:bCs/>
          <w:lang w:eastAsia="pl-PL"/>
        </w:rPr>
        <w:t>Jeżeli Zamawiający nie będzie mógł wybrać oferty najkorzystniejszej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2BB5357E" w14:textId="77777777" w:rsidR="006F5CAC" w:rsidRPr="006F5CAC" w:rsidRDefault="006F5CAC" w:rsidP="006F5CAC">
      <w:pPr>
        <w:spacing w:after="0" w:line="240" w:lineRule="auto"/>
        <w:jc w:val="both"/>
        <w:rPr>
          <w:rFonts w:ascii="Calibri" w:eastAsia="Times New Roman" w:hAnsi="Calibri" w:cs="Calibri"/>
          <w:bCs/>
          <w:lang w:eastAsia="pl-PL"/>
        </w:rPr>
      </w:pPr>
    </w:p>
    <w:p w14:paraId="61D1EC93" w14:textId="77777777" w:rsidR="006F5CAC" w:rsidRPr="006F5CAC" w:rsidRDefault="006F5CAC" w:rsidP="006F5CAC">
      <w:pPr>
        <w:spacing w:after="0" w:line="240" w:lineRule="auto"/>
        <w:jc w:val="both"/>
        <w:rPr>
          <w:rFonts w:ascii="Calibri" w:eastAsia="Times New Roman" w:hAnsi="Calibri" w:cs="Calibri"/>
          <w:b/>
          <w:lang w:eastAsia="pl-PL"/>
        </w:rPr>
      </w:pPr>
      <w:r w:rsidRPr="006F5CAC">
        <w:rPr>
          <w:rFonts w:ascii="Calibri" w:eastAsia="Times New Roman" w:hAnsi="Calibri" w:cs="Calibri"/>
          <w:b/>
          <w:lang w:eastAsia="pl-PL"/>
        </w:rPr>
        <w:t>2.    Zamawiający udzieli zamówienia Wykonawcy, którego oferta:</w:t>
      </w:r>
    </w:p>
    <w:p w14:paraId="4D6DC062"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odpowiadać będzie wymaganiom określonym w ustawie Prawo zamówień publicznych i Specyfikacji Istotnych Warunków Zamówienia,</w:t>
      </w:r>
    </w:p>
    <w:p w14:paraId="067A488C"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zostanie uznana za najkorzystniejszą w oparciu o podane kryteria wyboru – zdobędzie największą ilość punktów.</w:t>
      </w:r>
    </w:p>
    <w:p w14:paraId="1C3DC747"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bookmarkStart w:id="17" w:name="page31"/>
      <w:bookmarkEnd w:id="17"/>
      <w:r w:rsidRPr="006F5CAC">
        <w:rPr>
          <w:rFonts w:ascii="Calibri" w:eastAsia="Calibri" w:hAnsi="Calibri" w:cs="Calibri"/>
        </w:rPr>
        <w:t>Jeżeli nie można wybrać najkorzystniejszej oferty z uwagi na to, że zostały złożone oferty przedstawiające taki sam bilans ceny lub kosztu i innych kryteriów oceny ofert, Zamawiający wybiera spośród tych ofert ofertę, która otrzymała najwyższą ocenę w kryterium o najwyższej wadze.</w:t>
      </w:r>
      <w:bookmarkStart w:id="18" w:name="page32"/>
      <w:bookmarkEnd w:id="18"/>
    </w:p>
    <w:p w14:paraId="0912ACEA"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Jeżeli oferty otrzymały taką samą ocenę w kryterium o najwyższej wadze, Zamawiający wybiera ofertę z najniższą ceną.</w:t>
      </w:r>
    </w:p>
    <w:p w14:paraId="2C803060"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 xml:space="preserve">Jeżeli nie można dokonać wyboru oferty w sposób, o którym mowa </w:t>
      </w:r>
      <w:r w:rsidRPr="006F5CAC">
        <w:rPr>
          <w:rFonts w:ascii="Calibri" w:eastAsia="Calibri" w:hAnsi="Calibri" w:cs="Calibri"/>
          <w:color w:val="7030A0"/>
        </w:rPr>
        <w:t>wyżej</w:t>
      </w:r>
      <w:r w:rsidRPr="006F5CAC">
        <w:rPr>
          <w:rFonts w:ascii="Calibri" w:eastAsia="Calibri" w:hAnsi="Calibri" w:cs="Calibri"/>
        </w:rPr>
        <w:t>, Zamawiający wzywa Wykonawców, którzy złożyli te oferty, do złożenia w terminie określonym przez Zamawiającego ofert dodatkowych zawierających nową cenę.</w:t>
      </w:r>
    </w:p>
    <w:p w14:paraId="4CCCA286"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 xml:space="preserve">Wykonawcy, składając oferty dodatkowe, nie mogą oferować cen wyższych niż zaoferowane </w:t>
      </w:r>
      <w:r w:rsidRPr="006F5CAC">
        <w:rPr>
          <w:rFonts w:ascii="Calibri" w:eastAsia="Calibri" w:hAnsi="Calibri" w:cs="Calibri"/>
        </w:rPr>
        <w:br/>
        <w:t>w uprzednio złożonych przez nich ofertach.</w:t>
      </w:r>
    </w:p>
    <w:p w14:paraId="6183CBBD"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 xml:space="preserve">Ocenie będą podlegać wyłącznie oferty niepodlegające odrzuceniu. </w:t>
      </w:r>
    </w:p>
    <w:p w14:paraId="182C026E" w14:textId="77777777"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 xml:space="preserve">Zamawiający wybiera najkorzystniejszą ofertę w terminie związania ofertą określonym w SWZ. </w:t>
      </w:r>
    </w:p>
    <w:p w14:paraId="6B65F799" w14:textId="707DA75C" w:rsidR="006F5CAC" w:rsidRPr="006F5CAC" w:rsidRDefault="006F5CAC" w:rsidP="00584A62">
      <w:pPr>
        <w:numPr>
          <w:ilvl w:val="0"/>
          <w:numId w:val="21"/>
        </w:numPr>
        <w:spacing w:after="0" w:line="240" w:lineRule="auto"/>
        <w:jc w:val="both"/>
        <w:rPr>
          <w:rFonts w:ascii="Calibri" w:eastAsia="Times New Roman" w:hAnsi="Calibri" w:cs="Calibri"/>
          <w:lang w:eastAsia="pl-PL"/>
        </w:rPr>
      </w:pPr>
      <w:r w:rsidRPr="006F5CAC">
        <w:rPr>
          <w:rFonts w:ascii="Calibri" w:eastAsia="Calibri" w:hAnsi="Calibri" w:cs="Calibri"/>
        </w:rPr>
        <w:t xml:space="preserve">Jeżeli termin związania ofertą </w:t>
      </w:r>
      <w:r w:rsidRPr="006F5CAC">
        <w:rPr>
          <w:rFonts w:ascii="Calibri" w:eastAsia="Calibri" w:hAnsi="Calibri" w:cs="Calibri"/>
          <w:b/>
        </w:rPr>
        <w:t>upłynie przed wyborem najkorzystniejszej oferty</w:t>
      </w:r>
      <w:r w:rsidRPr="006F5CAC">
        <w:rPr>
          <w:rFonts w:ascii="Calibri" w:eastAsia="Calibri" w:hAnsi="Calibri" w:cs="Calibri"/>
        </w:rPr>
        <w:t xml:space="preserve">, Zamawiający wezwie Wykonawcę, zgodnie z art.252 ust.2 </w:t>
      </w:r>
      <w:proofErr w:type="spellStart"/>
      <w:r w:rsidRPr="006F5CAC">
        <w:rPr>
          <w:rFonts w:ascii="Calibri" w:eastAsia="Calibri" w:hAnsi="Calibri" w:cs="Calibri"/>
        </w:rPr>
        <w:t>uPzp</w:t>
      </w:r>
      <w:proofErr w:type="spellEnd"/>
      <w:r w:rsidRPr="006F5CAC">
        <w:rPr>
          <w:rFonts w:ascii="Calibri" w:eastAsia="Calibri" w:hAnsi="Calibri" w:cs="Calibri"/>
        </w:rPr>
        <w:t xml:space="preserve">, którego oferta otrzymała najwyższą ocenę, do wyrażenia, w wyznaczonym przez Zamawiającego terminie, pisemnej zgody na wybór jego oferty. </w:t>
      </w:r>
      <w:r w:rsidRPr="006F5CAC">
        <w:rPr>
          <w:rFonts w:ascii="Calibri" w:eastAsia="Calibri" w:hAnsi="Calibri" w:cs="Calibri"/>
        </w:rPr>
        <w:br/>
        <w:t xml:space="preserve">W przypadku braku zgody, oferta Wykonawcy podlega odrzuceniu, a Zamawiający zwraca się </w:t>
      </w:r>
      <w:r w:rsidRPr="006F5CAC">
        <w:rPr>
          <w:rFonts w:ascii="Calibri" w:eastAsia="Calibri" w:hAnsi="Calibri" w:cs="Calibri"/>
        </w:rPr>
        <w:br/>
        <w:t xml:space="preserve">o wyrażenie takiej zgody do kolejnego Wykonawcy, którego oferta została najwyżej oceniona, zgodnie z art. 252 ust. 3 </w:t>
      </w:r>
      <w:proofErr w:type="spellStart"/>
      <w:r w:rsidRPr="006F5CAC">
        <w:rPr>
          <w:rFonts w:ascii="Calibri" w:eastAsia="Calibri" w:hAnsi="Calibri" w:cs="Calibri"/>
        </w:rPr>
        <w:t>uPZP</w:t>
      </w:r>
      <w:proofErr w:type="spellEnd"/>
      <w:r w:rsidRPr="006F5CAC">
        <w:rPr>
          <w:rFonts w:ascii="Calibri" w:eastAsia="Calibri" w:hAnsi="Calibri" w:cs="Calibri"/>
        </w:rPr>
        <w:t xml:space="preserve">, chyba, że zachodzą przesłanki do unieważnienia postępowania. </w:t>
      </w:r>
    </w:p>
    <w:p w14:paraId="41D886EB" w14:textId="77777777" w:rsid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46610B38" w14:textId="77777777" w:rsidR="0046217F" w:rsidRDefault="0046217F" w:rsidP="006F5CAC">
      <w:pPr>
        <w:autoSpaceDE w:val="0"/>
        <w:autoSpaceDN w:val="0"/>
        <w:adjustRightInd w:val="0"/>
        <w:spacing w:after="0" w:line="240" w:lineRule="auto"/>
        <w:jc w:val="both"/>
        <w:rPr>
          <w:rFonts w:ascii="Calibri" w:eastAsia="Calibri" w:hAnsi="Calibri" w:cs="Calibri"/>
          <w:color w:val="000000"/>
          <w:lang w:eastAsia="pl-PL"/>
        </w:rPr>
      </w:pPr>
    </w:p>
    <w:p w14:paraId="371ED0ED" w14:textId="77777777" w:rsidR="0046217F" w:rsidRDefault="0046217F" w:rsidP="006F5CAC">
      <w:pPr>
        <w:autoSpaceDE w:val="0"/>
        <w:autoSpaceDN w:val="0"/>
        <w:adjustRightInd w:val="0"/>
        <w:spacing w:after="0" w:line="240" w:lineRule="auto"/>
        <w:jc w:val="both"/>
        <w:rPr>
          <w:rFonts w:ascii="Calibri" w:eastAsia="Calibri" w:hAnsi="Calibri" w:cs="Calibri"/>
          <w:color w:val="000000"/>
          <w:lang w:eastAsia="pl-PL"/>
        </w:rPr>
      </w:pPr>
    </w:p>
    <w:p w14:paraId="1CAD1E4B" w14:textId="77777777" w:rsidR="00D35FDC" w:rsidRPr="006F5CAC" w:rsidRDefault="00D35FDC" w:rsidP="006F5CAC">
      <w:pPr>
        <w:autoSpaceDE w:val="0"/>
        <w:autoSpaceDN w:val="0"/>
        <w:adjustRightInd w:val="0"/>
        <w:spacing w:after="0" w:line="240" w:lineRule="auto"/>
        <w:jc w:val="both"/>
        <w:rPr>
          <w:rFonts w:ascii="Calibri" w:eastAsia="Calibri" w:hAnsi="Calibri" w:cs="Calibri"/>
          <w:color w:val="000000"/>
          <w:lang w:eastAsia="pl-PL"/>
        </w:rPr>
      </w:pPr>
    </w:p>
    <w:p w14:paraId="2ABCB339" w14:textId="77777777" w:rsidR="006F5CAC" w:rsidRPr="006F5CAC" w:rsidRDefault="006F5CAC" w:rsidP="006F5CAC">
      <w:pPr>
        <w:numPr>
          <w:ilvl w:val="0"/>
          <w:numId w:val="1"/>
        </w:numPr>
        <w:autoSpaceDE w:val="0"/>
        <w:autoSpaceDN w:val="0"/>
        <w:adjustRightInd w:val="0"/>
        <w:spacing w:after="0" w:line="240" w:lineRule="auto"/>
        <w:ind w:left="851" w:hanging="851"/>
        <w:jc w:val="both"/>
        <w:rPr>
          <w:rFonts w:ascii="Calibri" w:eastAsia="Calibri" w:hAnsi="Calibri" w:cs="Calibri"/>
          <w:b/>
          <w:bCs/>
          <w:color w:val="000000"/>
          <w:u w:val="double"/>
          <w:lang w:eastAsia="pl-PL"/>
        </w:rPr>
      </w:pPr>
      <w:r w:rsidRPr="006F5CAC">
        <w:rPr>
          <w:rFonts w:ascii="Calibri" w:eastAsia="Calibri" w:hAnsi="Calibri" w:cs="Calibri"/>
          <w:b/>
          <w:bCs/>
          <w:color w:val="000000"/>
          <w:lang w:eastAsia="pl-PL"/>
        </w:rPr>
        <w:t xml:space="preserve">  </w:t>
      </w:r>
      <w:r w:rsidRPr="006F5CAC">
        <w:rPr>
          <w:rFonts w:ascii="Calibri" w:eastAsia="Calibri" w:hAnsi="Calibri" w:cs="Calibri"/>
          <w:b/>
          <w:bCs/>
          <w:color w:val="000000"/>
          <w:u w:val="double"/>
          <w:lang w:eastAsia="pl-PL"/>
        </w:rPr>
        <w:t xml:space="preserve">Projektowane postanowienia umowy w sprawie zamówienia publicznego, które zostaną wprowadzone do treści tej umowy. </w:t>
      </w:r>
    </w:p>
    <w:p w14:paraId="243460FC" w14:textId="77777777" w:rsidR="006F5CAC" w:rsidRPr="006F5CAC" w:rsidRDefault="006F5CAC" w:rsidP="006F5CAC">
      <w:pPr>
        <w:spacing w:after="0" w:line="240" w:lineRule="auto"/>
        <w:jc w:val="both"/>
        <w:rPr>
          <w:rFonts w:ascii="Calibri" w:eastAsia="Calibri" w:hAnsi="Calibri" w:cs="Calibri"/>
        </w:rPr>
      </w:pPr>
      <w:r w:rsidRPr="006F5CAC">
        <w:rPr>
          <w:rFonts w:ascii="Calibri" w:eastAsia="Calibri" w:hAnsi="Calibri" w:cs="Calibri"/>
          <w:color w:val="7030A0"/>
        </w:rPr>
        <w:t xml:space="preserve"> </w:t>
      </w:r>
    </w:p>
    <w:p w14:paraId="08795DC5" w14:textId="1C4627F6" w:rsidR="006F5CAC" w:rsidRPr="006F5CAC" w:rsidRDefault="006F5CAC" w:rsidP="006F5CAC">
      <w:pPr>
        <w:spacing w:after="0" w:line="240" w:lineRule="auto"/>
        <w:ind w:right="-142"/>
        <w:jc w:val="both"/>
        <w:rPr>
          <w:rFonts w:ascii="Calibri" w:eastAsia="Times New Roman" w:hAnsi="Calibri" w:cs="Calibri"/>
          <w:lang w:eastAsia="pl-PL"/>
        </w:rPr>
      </w:pPr>
      <w:bookmarkStart w:id="19" w:name="_Hlk536090900"/>
      <w:r w:rsidRPr="006F5CAC">
        <w:rPr>
          <w:rFonts w:ascii="Calibri" w:eastAsia="Times New Roman" w:hAnsi="Calibri" w:cs="Calibri"/>
          <w:lang w:eastAsia="pl-PL"/>
        </w:rPr>
        <w:t xml:space="preserve">Warunki i sposób realizacji przedmiotu zamówienia określone zostały we wzorze umowy stanowiącym </w:t>
      </w:r>
      <w:r w:rsidRPr="006F5CAC">
        <w:rPr>
          <w:rFonts w:ascii="Calibri" w:eastAsia="Times New Roman" w:hAnsi="Calibri" w:cs="Calibri"/>
          <w:b/>
          <w:i/>
          <w:lang w:eastAsia="pl-PL"/>
        </w:rPr>
        <w:t xml:space="preserve">załącznik nr </w:t>
      </w:r>
      <w:r w:rsidR="00FA2B2F">
        <w:rPr>
          <w:rFonts w:ascii="Calibri" w:eastAsia="Times New Roman" w:hAnsi="Calibri" w:cs="Calibri"/>
          <w:b/>
          <w:i/>
          <w:lang w:eastAsia="pl-PL"/>
        </w:rPr>
        <w:t>1 TOMU I</w:t>
      </w:r>
      <w:r w:rsidRPr="006F5CAC">
        <w:rPr>
          <w:rFonts w:ascii="Calibri" w:eastAsia="Times New Roman" w:hAnsi="Calibri" w:cs="Calibri"/>
          <w:b/>
          <w:i/>
          <w:lang w:eastAsia="pl-PL"/>
        </w:rPr>
        <w:t xml:space="preserve"> SWZ</w:t>
      </w:r>
      <w:r w:rsidRPr="006F5CAC">
        <w:rPr>
          <w:rFonts w:ascii="Calibri" w:eastAsia="Times New Roman" w:hAnsi="Calibri" w:cs="Calibri"/>
          <w:i/>
          <w:lang w:eastAsia="pl-PL"/>
        </w:rPr>
        <w:t xml:space="preserve">. </w:t>
      </w:r>
      <w:r w:rsidRPr="006F5CAC">
        <w:rPr>
          <w:rFonts w:ascii="Calibri" w:eastAsia="Times New Roman" w:hAnsi="Calibri" w:cs="Calibri"/>
          <w:lang w:eastAsia="pl-PL"/>
        </w:rPr>
        <w:t>Zamawiający przewiduje możliwość dokonania zmian postanowień zawartej umowy w stosunku do treści oferty, na podstawie, której dokonano wyboru Wykonawcy, ale tylko, jeśli stosowne zmiany zostały dopuszczone we wzorze umowy</w:t>
      </w:r>
      <w:bookmarkEnd w:id="19"/>
      <w:r w:rsidRPr="006F5CAC">
        <w:rPr>
          <w:rFonts w:ascii="Calibri" w:eastAsia="Times New Roman" w:hAnsi="Calibri" w:cs="Calibri"/>
          <w:lang w:eastAsia="pl-PL"/>
        </w:rPr>
        <w:t>.</w:t>
      </w:r>
    </w:p>
    <w:p w14:paraId="330F0737" w14:textId="77777777" w:rsidR="006F5CAC" w:rsidRPr="006F5CAC" w:rsidRDefault="006F5CAC" w:rsidP="006F5CAC">
      <w:pPr>
        <w:spacing w:after="0" w:line="240" w:lineRule="auto"/>
        <w:rPr>
          <w:rFonts w:ascii="Calibri" w:eastAsia="Calibri" w:hAnsi="Calibri" w:cs="Calibri"/>
          <w:b/>
          <w:bCs/>
        </w:rPr>
      </w:pPr>
    </w:p>
    <w:p w14:paraId="629488BE" w14:textId="77777777" w:rsidR="006F5CAC" w:rsidRPr="006F5CAC" w:rsidRDefault="006F5CAC" w:rsidP="006F5CAC">
      <w:pPr>
        <w:numPr>
          <w:ilvl w:val="0"/>
          <w:numId w:val="1"/>
        </w:numPr>
        <w:spacing w:after="0" w:line="240" w:lineRule="auto"/>
        <w:ind w:left="851" w:hanging="851"/>
        <w:rPr>
          <w:rFonts w:ascii="Calibri" w:eastAsia="Calibri" w:hAnsi="Calibri" w:cs="Calibri"/>
          <w:b/>
          <w:bCs/>
          <w:u w:val="double"/>
        </w:rPr>
      </w:pPr>
      <w:r w:rsidRPr="006F5CAC">
        <w:rPr>
          <w:rFonts w:ascii="Calibri" w:eastAsia="Calibri" w:hAnsi="Calibri" w:cs="Calibri"/>
          <w:b/>
          <w:bCs/>
        </w:rPr>
        <w:t xml:space="preserve">   </w:t>
      </w:r>
      <w:r w:rsidRPr="006F5CAC">
        <w:rPr>
          <w:rFonts w:ascii="Calibri" w:eastAsia="Calibri" w:hAnsi="Calibri" w:cs="Calibri"/>
          <w:b/>
          <w:bCs/>
          <w:u w:val="double"/>
        </w:rPr>
        <w:t>Informacje o formalnościach, jakie muszą zostać dopełnione po wyborze oferty w celu zawarcia umowy w sprawie zamówienia publicznego</w:t>
      </w:r>
    </w:p>
    <w:p w14:paraId="774ED0F7" w14:textId="77777777" w:rsidR="006F5CAC" w:rsidRPr="006F5CAC" w:rsidRDefault="006F5CAC" w:rsidP="006F5CAC">
      <w:pPr>
        <w:spacing w:after="0" w:line="240" w:lineRule="auto"/>
        <w:ind w:left="851" w:hanging="851"/>
        <w:jc w:val="both"/>
        <w:rPr>
          <w:rFonts w:ascii="Calibri" w:eastAsia="Calibri" w:hAnsi="Calibri" w:cs="Calibri"/>
          <w:b/>
          <w:bCs/>
        </w:rPr>
      </w:pPr>
    </w:p>
    <w:p w14:paraId="25B37BCF" w14:textId="4619DB94" w:rsidR="006F5CAC" w:rsidRPr="006F5CAC" w:rsidRDefault="006F5CAC" w:rsidP="006F5CAC">
      <w:pPr>
        <w:numPr>
          <w:ilvl w:val="0"/>
          <w:numId w:val="6"/>
        </w:numPr>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Zamawiający zawiera umowę w sprawie zamówienia publicznego, z uwzględnieniem art. 577 </w:t>
      </w:r>
      <w:proofErr w:type="spellStart"/>
      <w:r w:rsidRPr="006F5CAC">
        <w:rPr>
          <w:rFonts w:ascii="Calibri" w:eastAsia="Calibri" w:hAnsi="Calibri" w:cs="Calibri"/>
          <w:color w:val="000000"/>
          <w:lang w:eastAsia="pl-PL"/>
        </w:rPr>
        <w:t>uPzp</w:t>
      </w:r>
      <w:proofErr w:type="spellEnd"/>
      <w:r w:rsidRPr="006F5CAC">
        <w:rPr>
          <w:rFonts w:ascii="Calibri" w:eastAsia="Calibri" w:hAnsi="Calibri" w:cs="Calibri"/>
          <w:color w:val="000000"/>
          <w:lang w:eastAsia="pl-PL"/>
        </w:rPr>
        <w:t xml:space="preserve">, </w:t>
      </w:r>
      <w:r w:rsidRPr="006F5CAC">
        <w:rPr>
          <w:rFonts w:ascii="Calibri" w:eastAsia="Calibri" w:hAnsi="Calibri" w:cs="Calibri"/>
          <w:color w:val="000000"/>
          <w:lang w:eastAsia="pl-PL"/>
        </w:rPr>
        <w:br/>
        <w:t xml:space="preserve">w terminie nie krótszym niż </w:t>
      </w:r>
      <w:r w:rsidRPr="006F5CAC">
        <w:rPr>
          <w:rFonts w:ascii="Calibri" w:eastAsia="Calibri" w:hAnsi="Calibri" w:cs="Calibri"/>
          <w:b/>
          <w:color w:val="000000"/>
          <w:lang w:eastAsia="pl-PL"/>
        </w:rPr>
        <w:t>5 dni</w:t>
      </w:r>
      <w:r w:rsidRPr="006F5CAC">
        <w:rPr>
          <w:rFonts w:ascii="Calibri" w:eastAsia="Calibri" w:hAnsi="Calibri" w:cs="Calibri"/>
          <w:color w:val="000000"/>
          <w:lang w:eastAsia="pl-PL"/>
        </w:rPr>
        <w:t xml:space="preserve"> od dnia przesłania zawiadomienia o wyborze najkorzystniejszej oferty, jeżeli zawiadomienie to zostało przesłane przy użyciu środków komunikacji elektronicznej, albo 10 dni, jeżeli zostało przesłane w inny sposób.</w:t>
      </w:r>
      <w:r w:rsidR="00F9287E" w:rsidRPr="00F9287E">
        <w:t xml:space="preserve"> </w:t>
      </w:r>
      <w:r w:rsidR="00F9287E">
        <w:t>W przypadku jednej oferty można podpisać umowę wcześniej.</w:t>
      </w:r>
    </w:p>
    <w:p w14:paraId="71A17336" w14:textId="77777777" w:rsidR="006F5CAC" w:rsidRPr="006F5CAC" w:rsidRDefault="006F5CAC" w:rsidP="006F5CAC">
      <w:pPr>
        <w:numPr>
          <w:ilvl w:val="0"/>
          <w:numId w:val="6"/>
        </w:numPr>
        <w:autoSpaceDE w:val="0"/>
        <w:autoSpaceDN w:val="0"/>
        <w:adjustRightInd w:val="0"/>
        <w:spacing w:after="0" w:line="240" w:lineRule="auto"/>
        <w:ind w:left="284" w:hanging="284"/>
        <w:jc w:val="both"/>
        <w:rPr>
          <w:rFonts w:ascii="Calibri" w:eastAsia="Calibri" w:hAnsi="Calibri" w:cs="Calibri"/>
          <w:lang w:eastAsia="pl-PL"/>
        </w:rPr>
      </w:pPr>
      <w:r w:rsidRPr="006F5CAC">
        <w:rPr>
          <w:rFonts w:ascii="Calibri" w:eastAsia="Calibri" w:hAnsi="Calibri" w:cs="Calibri"/>
          <w:lang w:eastAsia="pl-PL"/>
        </w:rPr>
        <w:t>W przypadku postępowania z możliwością składania ofert częściowych Zamawiający informuje, że jedna umowa może obejmować więcej niż jedną część.</w:t>
      </w:r>
    </w:p>
    <w:p w14:paraId="59CDD59A" w14:textId="4C34ED08" w:rsidR="006F5CAC" w:rsidRPr="00FA2B2F" w:rsidRDefault="006F5CAC" w:rsidP="006F5CAC">
      <w:pPr>
        <w:numPr>
          <w:ilvl w:val="0"/>
          <w:numId w:val="6"/>
        </w:numPr>
        <w:autoSpaceDE w:val="0"/>
        <w:autoSpaceDN w:val="0"/>
        <w:adjustRightInd w:val="0"/>
        <w:spacing w:after="0" w:line="240" w:lineRule="auto"/>
        <w:ind w:left="284" w:hanging="284"/>
        <w:jc w:val="both"/>
        <w:rPr>
          <w:rFonts w:ascii="Calibri" w:eastAsia="Calibri" w:hAnsi="Calibri" w:cs="Calibri"/>
          <w:bCs/>
          <w:color w:val="000000"/>
          <w:lang w:eastAsia="pl-PL"/>
        </w:rPr>
      </w:pPr>
      <w:r w:rsidRPr="00FA2B2F">
        <w:rPr>
          <w:rFonts w:ascii="Calibri" w:eastAsia="Calibri" w:hAnsi="Calibri" w:cs="Calibri"/>
          <w:bCs/>
          <w:color w:val="000000"/>
          <w:lang w:eastAsia="pl-PL"/>
        </w:rPr>
        <w:t xml:space="preserve">Wykonawca, ma obowiązek zawrzeć umowę w sprawie zamówienia na warunkach określonych we wzorze umowy, które stanowi </w:t>
      </w:r>
      <w:r w:rsidRPr="00FA2B2F">
        <w:rPr>
          <w:rFonts w:ascii="Calibri" w:eastAsia="Calibri" w:hAnsi="Calibri" w:cs="Calibri"/>
          <w:bCs/>
          <w:color w:val="7030A0"/>
          <w:lang w:eastAsia="pl-PL"/>
        </w:rPr>
        <w:t xml:space="preserve">Załącznik Nr </w:t>
      </w:r>
      <w:r w:rsidR="00FA2B2F" w:rsidRPr="00FA2B2F">
        <w:rPr>
          <w:rFonts w:ascii="Calibri" w:eastAsia="Calibri" w:hAnsi="Calibri" w:cs="Calibri"/>
          <w:bCs/>
          <w:color w:val="7030A0"/>
          <w:lang w:eastAsia="pl-PL"/>
        </w:rPr>
        <w:t>1</w:t>
      </w:r>
      <w:r w:rsidRPr="00FA2B2F">
        <w:rPr>
          <w:rFonts w:ascii="Calibri" w:eastAsia="Calibri" w:hAnsi="Calibri" w:cs="Calibri"/>
          <w:bCs/>
          <w:color w:val="7030A0"/>
          <w:lang w:eastAsia="pl-PL"/>
        </w:rPr>
        <w:t xml:space="preserve"> </w:t>
      </w:r>
      <w:r w:rsidR="00FA2B2F" w:rsidRPr="00FA2B2F">
        <w:rPr>
          <w:rFonts w:ascii="Calibri" w:eastAsia="Calibri" w:hAnsi="Calibri" w:cs="Calibri"/>
          <w:bCs/>
          <w:color w:val="7030A0"/>
          <w:lang w:eastAsia="pl-PL"/>
        </w:rPr>
        <w:t>TOMU III</w:t>
      </w:r>
      <w:r w:rsidRPr="00FA2B2F">
        <w:rPr>
          <w:rFonts w:ascii="Calibri" w:eastAsia="Calibri" w:hAnsi="Calibri" w:cs="Calibri"/>
          <w:bCs/>
          <w:color w:val="7030A0"/>
          <w:lang w:eastAsia="pl-PL"/>
        </w:rPr>
        <w:t xml:space="preserve"> SWZ</w:t>
      </w:r>
      <w:r w:rsidRPr="00FA2B2F">
        <w:rPr>
          <w:rFonts w:ascii="Calibri" w:eastAsia="Calibri" w:hAnsi="Calibri" w:cs="Calibri"/>
          <w:bCs/>
          <w:color w:val="000000"/>
          <w:lang w:eastAsia="pl-PL"/>
        </w:rPr>
        <w:t xml:space="preserve"> z uwzględnieniem wprowadzonych w trakcie trwania postępowania zmian. Umowa zostanie uzupełniona o zapisy wynikające ze złożonej oferty. </w:t>
      </w:r>
    </w:p>
    <w:p w14:paraId="48885FDE" w14:textId="77777777" w:rsidR="006F5CAC" w:rsidRPr="00FA2B2F" w:rsidRDefault="006F5CAC" w:rsidP="006F5CAC">
      <w:pPr>
        <w:numPr>
          <w:ilvl w:val="0"/>
          <w:numId w:val="6"/>
        </w:numPr>
        <w:autoSpaceDE w:val="0"/>
        <w:autoSpaceDN w:val="0"/>
        <w:adjustRightInd w:val="0"/>
        <w:spacing w:after="0" w:line="240" w:lineRule="auto"/>
        <w:ind w:left="284" w:hanging="284"/>
        <w:jc w:val="both"/>
        <w:rPr>
          <w:rFonts w:ascii="Calibri" w:eastAsia="Calibri" w:hAnsi="Calibri" w:cs="Calibri"/>
          <w:b/>
          <w:color w:val="000000"/>
          <w:lang w:eastAsia="pl-PL"/>
        </w:rPr>
      </w:pPr>
      <w:r w:rsidRPr="00FA2B2F">
        <w:rPr>
          <w:rFonts w:ascii="Calibri" w:eastAsia="Calibri" w:hAnsi="Calibri" w:cs="Calibri"/>
          <w:b/>
          <w:color w:val="000000"/>
          <w:lang w:eastAsia="pl-PL"/>
        </w:rPr>
        <w:t xml:space="preserve">Przed podpisaniem umowy Wykonawcy wspólnie ubiegający się o udzielenie zamówienia (w przypadku wyboru ich oferty, jako najkorzystniejszej) przedstawią Zamawiającemu umowę regulującą współpracę tych Wykonawców zgodnie z art. 59 </w:t>
      </w:r>
      <w:proofErr w:type="spellStart"/>
      <w:r w:rsidRPr="00FA2B2F">
        <w:rPr>
          <w:rFonts w:ascii="Calibri" w:eastAsia="Calibri" w:hAnsi="Calibri" w:cs="Calibri"/>
          <w:b/>
          <w:color w:val="000000"/>
          <w:lang w:eastAsia="pl-PL"/>
        </w:rPr>
        <w:t>uPzp</w:t>
      </w:r>
      <w:proofErr w:type="spellEnd"/>
      <w:r w:rsidRPr="00FA2B2F">
        <w:rPr>
          <w:rFonts w:ascii="Calibri" w:eastAsia="Calibri" w:hAnsi="Calibri" w:cs="Calibri"/>
          <w:b/>
          <w:color w:val="000000"/>
          <w:lang w:eastAsia="pl-PL"/>
        </w:rPr>
        <w:t xml:space="preserve">. </w:t>
      </w:r>
    </w:p>
    <w:p w14:paraId="32D2A935" w14:textId="77777777" w:rsidR="006F5CAC" w:rsidRPr="006F5CAC" w:rsidRDefault="006F5CAC" w:rsidP="006F5CAC">
      <w:pPr>
        <w:numPr>
          <w:ilvl w:val="0"/>
          <w:numId w:val="6"/>
        </w:numPr>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Jeżeli Wykonawca, którego oferta została wybrana, jako najkorzystniejsza, uchyla się od zawarcia umowy w sprawie zamówienia publicznego Zamawiający może, zgodnie z art. 263 </w:t>
      </w:r>
      <w:proofErr w:type="spellStart"/>
      <w:r w:rsidRPr="006F5CAC">
        <w:rPr>
          <w:rFonts w:ascii="Calibri" w:eastAsia="Calibri" w:hAnsi="Calibri" w:cs="Calibri"/>
          <w:color w:val="000000"/>
          <w:lang w:eastAsia="pl-PL"/>
        </w:rPr>
        <w:t>uPzp</w:t>
      </w:r>
      <w:proofErr w:type="spellEnd"/>
      <w:r w:rsidRPr="006F5CAC">
        <w:rPr>
          <w:rFonts w:ascii="Calibri" w:eastAsia="Calibri" w:hAnsi="Calibri" w:cs="Calibri"/>
          <w:color w:val="000000"/>
          <w:lang w:eastAsia="pl-PL"/>
        </w:rPr>
        <w:t xml:space="preserve">, dokonać ponownego badania i oceny ofert spośród ofert pozostałych w postępowaniu Wykonawców albo unieważnić postępowanie. </w:t>
      </w:r>
    </w:p>
    <w:p w14:paraId="56B21CC3" w14:textId="77777777" w:rsidR="006F5CAC" w:rsidRPr="006F5CAC" w:rsidRDefault="006F5CAC" w:rsidP="006F5CAC">
      <w:pPr>
        <w:autoSpaceDE w:val="0"/>
        <w:autoSpaceDN w:val="0"/>
        <w:adjustRightInd w:val="0"/>
        <w:spacing w:after="0" w:line="240" w:lineRule="auto"/>
        <w:jc w:val="both"/>
        <w:rPr>
          <w:rFonts w:ascii="Calibri" w:eastAsia="Calibri" w:hAnsi="Calibri" w:cs="Calibri"/>
          <w:color w:val="000000"/>
          <w:lang w:eastAsia="pl-PL"/>
        </w:rPr>
      </w:pPr>
    </w:p>
    <w:p w14:paraId="0A063BC3" w14:textId="77777777" w:rsidR="006F5CAC" w:rsidRPr="006F5CAC" w:rsidRDefault="006F5CAC" w:rsidP="006F5CAC">
      <w:pPr>
        <w:numPr>
          <w:ilvl w:val="0"/>
          <w:numId w:val="1"/>
        </w:numPr>
        <w:autoSpaceDE w:val="0"/>
        <w:autoSpaceDN w:val="0"/>
        <w:adjustRightInd w:val="0"/>
        <w:spacing w:after="0" w:line="240" w:lineRule="auto"/>
        <w:rPr>
          <w:rFonts w:ascii="Calibri" w:eastAsia="Calibri" w:hAnsi="Calibri" w:cs="Calibri"/>
          <w:color w:val="000000"/>
          <w:u w:val="double"/>
          <w:lang w:eastAsia="pl-PL"/>
        </w:rPr>
      </w:pPr>
      <w:r w:rsidRPr="006F5CAC">
        <w:rPr>
          <w:rFonts w:ascii="Calibri" w:eastAsia="Calibri" w:hAnsi="Calibri" w:cs="Calibri"/>
          <w:b/>
          <w:bCs/>
          <w:color w:val="000000"/>
          <w:u w:val="double"/>
          <w:lang w:eastAsia="pl-PL"/>
        </w:rPr>
        <w:t>Pouczenie o środkach ochrony prawnej przysługujących Wykonawcy.</w:t>
      </w:r>
    </w:p>
    <w:p w14:paraId="2C2F4FEE" w14:textId="77777777" w:rsidR="006F5CAC" w:rsidRPr="006F5CAC" w:rsidRDefault="006F5CAC" w:rsidP="006F5CAC">
      <w:pPr>
        <w:tabs>
          <w:tab w:val="left" w:pos="426"/>
        </w:tabs>
        <w:autoSpaceDE w:val="0"/>
        <w:autoSpaceDN w:val="0"/>
        <w:adjustRightInd w:val="0"/>
        <w:spacing w:after="0" w:line="240" w:lineRule="auto"/>
        <w:rPr>
          <w:rFonts w:ascii="Calibri" w:eastAsia="Calibri" w:hAnsi="Calibri" w:cs="Calibri"/>
          <w:b/>
          <w:bCs/>
          <w:color w:val="000000"/>
          <w:highlight w:val="yellow"/>
          <w:lang w:eastAsia="pl-PL"/>
        </w:rPr>
      </w:pPr>
    </w:p>
    <w:p w14:paraId="2E1A17C2"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6F5CAC">
        <w:rPr>
          <w:rFonts w:ascii="Calibri" w:eastAsia="Calibri" w:hAnsi="Calibri" w:cs="Calibri"/>
          <w:color w:val="000000"/>
          <w:lang w:eastAsia="pl-PL"/>
        </w:rPr>
        <w:t>uPzp</w:t>
      </w:r>
      <w:proofErr w:type="spellEnd"/>
      <w:r w:rsidRPr="006F5CAC">
        <w:rPr>
          <w:rFonts w:ascii="Calibri" w:eastAsia="Calibri" w:hAnsi="Calibri" w:cs="Calibri"/>
          <w:color w:val="000000"/>
          <w:lang w:eastAsia="pl-PL"/>
        </w:rPr>
        <w:t xml:space="preserve">. </w:t>
      </w:r>
    </w:p>
    <w:p w14:paraId="3A0E2D17"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Odwołanie przysługuje na: </w:t>
      </w:r>
    </w:p>
    <w:p w14:paraId="4CE4AD5C" w14:textId="77777777" w:rsidR="006F5CAC" w:rsidRPr="006F5CAC" w:rsidRDefault="006F5CAC" w:rsidP="006F5CAC">
      <w:pPr>
        <w:numPr>
          <w:ilvl w:val="1"/>
          <w:numId w:val="7"/>
        </w:numPr>
        <w:tabs>
          <w:tab w:val="left" w:pos="709"/>
        </w:tabs>
        <w:autoSpaceDE w:val="0"/>
        <w:autoSpaceDN w:val="0"/>
        <w:adjustRightInd w:val="0"/>
        <w:spacing w:after="0" w:line="240" w:lineRule="auto"/>
        <w:ind w:left="709"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niezgodną z przepisami ustawy czynność Zamawiającego, podjętą w postępowaniu o udzielenie zamówienia, w tym na projektowane postanowienie umowy; </w:t>
      </w:r>
    </w:p>
    <w:p w14:paraId="7BDB92BC" w14:textId="77777777" w:rsidR="006F5CAC" w:rsidRPr="006F5CAC" w:rsidRDefault="006F5CAC" w:rsidP="006F5CAC">
      <w:pPr>
        <w:numPr>
          <w:ilvl w:val="1"/>
          <w:numId w:val="7"/>
        </w:numPr>
        <w:tabs>
          <w:tab w:val="left" w:pos="709"/>
        </w:tabs>
        <w:autoSpaceDE w:val="0"/>
        <w:autoSpaceDN w:val="0"/>
        <w:adjustRightInd w:val="0"/>
        <w:spacing w:after="0" w:line="240" w:lineRule="auto"/>
        <w:ind w:left="709" w:hanging="425"/>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zaniechanie czynności w postępowaniu o udzielenie zamówienia, do której Zamawiający był obowiązany na podstawie ustawy. </w:t>
      </w:r>
    </w:p>
    <w:p w14:paraId="31994137"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Odwołanie wnosi się do Prezesa Krajowej Izby Odwoławczej w formie pisemnej albo w formie elektronicznej albo w postaci elektronicznej opatrzone podpisem zaufanym.</w:t>
      </w:r>
    </w:p>
    <w:p w14:paraId="5F67ABD4"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Na orzeczenie Krajowej Izby Odwoławczej oraz postanowienie Prezesa Krajowej Izby Odwoławczej,  </w:t>
      </w:r>
      <w:r w:rsidRPr="006F5CAC">
        <w:rPr>
          <w:rFonts w:ascii="Calibri" w:eastAsia="Calibri" w:hAnsi="Calibri" w:cs="Calibri"/>
          <w:color w:val="000000"/>
          <w:lang w:eastAsia="pl-PL"/>
        </w:rPr>
        <w:br/>
        <w:t xml:space="preserve">o którym mowa w art. 519 ust. 1 </w:t>
      </w:r>
      <w:proofErr w:type="spellStart"/>
      <w:r w:rsidRPr="006F5CAC">
        <w:rPr>
          <w:rFonts w:ascii="Calibri" w:eastAsia="Calibri" w:hAnsi="Calibri" w:cs="Calibri"/>
          <w:color w:val="000000"/>
          <w:lang w:eastAsia="pl-PL"/>
        </w:rPr>
        <w:t>uPzp</w:t>
      </w:r>
      <w:proofErr w:type="spellEnd"/>
      <w:r w:rsidRPr="006F5CAC">
        <w:rPr>
          <w:rFonts w:ascii="Calibri" w:eastAsia="Calibri" w:hAnsi="Calibri" w:cs="Calibri"/>
          <w:color w:val="000000"/>
          <w:lang w:eastAsia="pl-PL"/>
        </w:rPr>
        <w:t xml:space="preserve">, stronom oraz uczestnikom postępowania odwoławczego przysługuje skarga do sądu. </w:t>
      </w:r>
    </w:p>
    <w:p w14:paraId="2737BD7B"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Skargę wnosi się do Sądu Okręgowego w Warszawie za pośrednictwem Prezesa Krajowej Izby Odwoławczej. </w:t>
      </w:r>
    </w:p>
    <w:p w14:paraId="206CECE1" w14:textId="77777777" w:rsidR="006F5CAC" w:rsidRPr="006F5CAC" w:rsidRDefault="006F5CAC" w:rsidP="006F5CAC">
      <w:pPr>
        <w:numPr>
          <w:ilvl w:val="0"/>
          <w:numId w:val="7"/>
        </w:numPr>
        <w:tabs>
          <w:tab w:val="left" w:pos="284"/>
        </w:tabs>
        <w:autoSpaceDE w:val="0"/>
        <w:autoSpaceDN w:val="0"/>
        <w:adjustRightInd w:val="0"/>
        <w:spacing w:after="0" w:line="240" w:lineRule="auto"/>
        <w:ind w:left="284" w:hanging="284"/>
        <w:jc w:val="both"/>
        <w:rPr>
          <w:rFonts w:ascii="Calibri" w:eastAsia="Calibri" w:hAnsi="Calibri" w:cs="Calibri"/>
          <w:color w:val="000000"/>
          <w:lang w:eastAsia="pl-PL"/>
        </w:rPr>
      </w:pPr>
      <w:r w:rsidRPr="006F5CAC">
        <w:rPr>
          <w:rFonts w:ascii="Calibri" w:eastAsia="Calibri" w:hAnsi="Calibri" w:cs="Calibri"/>
          <w:color w:val="000000"/>
          <w:lang w:eastAsia="pl-PL"/>
        </w:rPr>
        <w:t xml:space="preserve">Szczegółowe informacje dotyczące środków ochrony prawnej określone są w Dziale IX „Środki ochrony prawnej” </w:t>
      </w:r>
      <w:proofErr w:type="spellStart"/>
      <w:r w:rsidRPr="006F5CAC">
        <w:rPr>
          <w:rFonts w:ascii="Calibri" w:eastAsia="Calibri" w:hAnsi="Calibri" w:cs="Calibri"/>
          <w:color w:val="000000"/>
          <w:lang w:eastAsia="pl-PL"/>
        </w:rPr>
        <w:t>uPzp</w:t>
      </w:r>
      <w:proofErr w:type="spellEnd"/>
      <w:r w:rsidRPr="006F5CAC">
        <w:rPr>
          <w:rFonts w:ascii="Calibri" w:eastAsia="Calibri" w:hAnsi="Calibri" w:cs="Calibri"/>
          <w:color w:val="000000"/>
          <w:lang w:eastAsia="pl-PL"/>
        </w:rPr>
        <w:t xml:space="preserve">. </w:t>
      </w:r>
    </w:p>
    <w:p w14:paraId="0DC83B60"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p>
    <w:p w14:paraId="559A77DD" w14:textId="77777777" w:rsidR="006F5CAC" w:rsidRPr="006F5CAC" w:rsidRDefault="006F5CAC" w:rsidP="006F5CAC">
      <w:pPr>
        <w:numPr>
          <w:ilvl w:val="0"/>
          <w:numId w:val="1"/>
        </w:numPr>
        <w:autoSpaceDE w:val="0"/>
        <w:autoSpaceDN w:val="0"/>
        <w:adjustRightInd w:val="0"/>
        <w:spacing w:after="0" w:line="240" w:lineRule="auto"/>
        <w:ind w:left="709" w:hanging="709"/>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Liczba części zamówienia, na którą wykonawca może złożyć ofertę,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1F536A6" w14:textId="77777777" w:rsidR="006F5CAC" w:rsidRPr="006F5CAC" w:rsidRDefault="006F5CAC" w:rsidP="006F5CAC">
      <w:pPr>
        <w:autoSpaceDE w:val="0"/>
        <w:autoSpaceDN w:val="0"/>
        <w:adjustRightInd w:val="0"/>
        <w:spacing w:after="0" w:line="240" w:lineRule="auto"/>
        <w:rPr>
          <w:rFonts w:ascii="Calibri" w:eastAsia="Calibri" w:hAnsi="Calibri" w:cs="Calibri"/>
          <w:lang w:eastAsia="pl-PL"/>
        </w:rPr>
      </w:pPr>
    </w:p>
    <w:p w14:paraId="573E3E38" w14:textId="77777777" w:rsidR="006F5CAC" w:rsidRPr="006F5CAC" w:rsidRDefault="006F5CAC" w:rsidP="006F5CAC">
      <w:pPr>
        <w:autoSpaceDE w:val="0"/>
        <w:autoSpaceDN w:val="0"/>
        <w:adjustRightInd w:val="0"/>
        <w:spacing w:after="0" w:line="240" w:lineRule="auto"/>
        <w:rPr>
          <w:rFonts w:ascii="Calibri" w:eastAsia="Calibri" w:hAnsi="Calibri" w:cs="Calibri"/>
          <w:lang w:eastAsia="pl-PL"/>
        </w:rPr>
      </w:pPr>
      <w:r w:rsidRPr="006F5CAC">
        <w:rPr>
          <w:rFonts w:ascii="Calibri" w:eastAsia="Calibri" w:hAnsi="Calibri" w:cs="Calibri"/>
          <w:lang w:eastAsia="pl-PL"/>
        </w:rPr>
        <w:t xml:space="preserve">Zamówienie nie zostało podzielone na części. </w:t>
      </w:r>
    </w:p>
    <w:p w14:paraId="09E5C1DD"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4E4AF4C1" w14:textId="77777777" w:rsidR="006F5CAC" w:rsidRPr="006F5CAC" w:rsidRDefault="006F5CAC" w:rsidP="006F5CAC">
      <w:pPr>
        <w:numPr>
          <w:ilvl w:val="0"/>
          <w:numId w:val="1"/>
        </w:numPr>
        <w:autoSpaceDE w:val="0"/>
        <w:autoSpaceDN w:val="0"/>
        <w:adjustRightInd w:val="0"/>
        <w:spacing w:after="0" w:line="240" w:lineRule="auto"/>
        <w:ind w:left="709" w:hanging="709"/>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Informacje dotyczące ofert wariantowych, sposób przedstawiania ofert wariantowych oraz minimalne warunki, jakim muszą odpowiadać oferty wariantowe.</w:t>
      </w:r>
    </w:p>
    <w:p w14:paraId="2C9C762B" w14:textId="77777777" w:rsidR="006F5CAC" w:rsidRPr="006F5CAC" w:rsidRDefault="006F5CAC" w:rsidP="006F5CAC">
      <w:pPr>
        <w:autoSpaceDE w:val="0"/>
        <w:autoSpaceDN w:val="0"/>
        <w:adjustRightInd w:val="0"/>
        <w:spacing w:after="0" w:line="240" w:lineRule="auto"/>
        <w:ind w:left="709"/>
        <w:jc w:val="both"/>
        <w:rPr>
          <w:rFonts w:ascii="Calibri" w:eastAsia="Calibri" w:hAnsi="Calibri" w:cs="Calibri"/>
          <w:b/>
          <w:color w:val="000000"/>
          <w:u w:val="double"/>
          <w:lang w:eastAsia="pl-PL"/>
        </w:rPr>
      </w:pPr>
    </w:p>
    <w:p w14:paraId="096E123C" w14:textId="77777777" w:rsidR="006F5CAC" w:rsidRPr="006F5CAC" w:rsidRDefault="006F5CAC" w:rsidP="006F5CAC">
      <w:pPr>
        <w:spacing w:after="0" w:line="240" w:lineRule="auto"/>
        <w:contextualSpacing/>
        <w:jc w:val="both"/>
        <w:rPr>
          <w:rFonts w:ascii="Calibri" w:eastAsia="Times New Roman" w:hAnsi="Calibri" w:cs="Calibri"/>
        </w:rPr>
      </w:pPr>
      <w:r w:rsidRPr="006F5CAC">
        <w:rPr>
          <w:rFonts w:ascii="Calibri" w:eastAsia="Times New Roman" w:hAnsi="Calibri" w:cs="Calibri"/>
        </w:rPr>
        <w:t xml:space="preserve">Zamawiający </w:t>
      </w:r>
      <w:r w:rsidRPr="006F5CAC">
        <w:rPr>
          <w:rFonts w:ascii="Calibri" w:eastAsia="Times New Roman" w:hAnsi="Calibri" w:cs="Calibri"/>
          <w:u w:val="single"/>
        </w:rPr>
        <w:t>nie dopuszcza</w:t>
      </w:r>
      <w:r w:rsidRPr="006F5CAC">
        <w:rPr>
          <w:rFonts w:ascii="Calibri" w:eastAsia="Times New Roman" w:hAnsi="Calibri" w:cs="Calibri"/>
        </w:rPr>
        <w:t xml:space="preserve"> możliwości, złożenia oferty wariantowej, o której mowa w art. 92 ustawy </w:t>
      </w:r>
      <w:proofErr w:type="spellStart"/>
      <w:r w:rsidRPr="006F5CAC">
        <w:rPr>
          <w:rFonts w:ascii="Calibri" w:eastAsia="Times New Roman" w:hAnsi="Calibri" w:cs="Calibri"/>
        </w:rPr>
        <w:t>Pzp</w:t>
      </w:r>
      <w:proofErr w:type="spellEnd"/>
      <w:r w:rsidRPr="006F5CAC">
        <w:rPr>
          <w:rFonts w:ascii="Calibri" w:eastAsia="Times New Roman" w:hAnsi="Calibri" w:cs="Calibri"/>
        </w:rPr>
        <w:t>, tzn. oferty przewidującej odmienny sposób wykonania zamówienia niż określony w niniejszej SWZ.</w:t>
      </w:r>
    </w:p>
    <w:p w14:paraId="5EBE4DA1" w14:textId="77777777" w:rsidR="006F5CAC" w:rsidRPr="006F5CAC" w:rsidRDefault="006F5CAC" w:rsidP="006F5CAC">
      <w:pPr>
        <w:spacing w:after="0" w:line="240" w:lineRule="auto"/>
        <w:contextualSpacing/>
        <w:jc w:val="both"/>
        <w:rPr>
          <w:rFonts w:ascii="Calibri" w:eastAsia="Times New Roman" w:hAnsi="Calibri" w:cs="Calibri"/>
        </w:rPr>
      </w:pPr>
    </w:p>
    <w:p w14:paraId="45B4FE6B" w14:textId="77777777" w:rsidR="006F5CAC" w:rsidRPr="006F5CAC" w:rsidRDefault="006F5CAC" w:rsidP="006F5CAC">
      <w:pPr>
        <w:numPr>
          <w:ilvl w:val="0"/>
          <w:numId w:val="1"/>
        </w:numPr>
        <w:autoSpaceDE w:val="0"/>
        <w:autoSpaceDN w:val="0"/>
        <w:adjustRightInd w:val="0"/>
        <w:spacing w:after="0" w:line="240" w:lineRule="auto"/>
        <w:ind w:left="851" w:hanging="851"/>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Maksymalna liczbę wykonawców, z którymi zamawiający zawrze umowę ramową.</w:t>
      </w:r>
      <w:r w:rsidRPr="006F5CAC">
        <w:rPr>
          <w:rFonts w:ascii="Calibri" w:eastAsia="Calibri" w:hAnsi="Calibri" w:cs="Calibri"/>
          <w:color w:val="000000"/>
          <w:u w:val="double"/>
          <w:lang w:eastAsia="pl-PL"/>
        </w:rPr>
        <w:t xml:space="preserve"> </w:t>
      </w:r>
    </w:p>
    <w:p w14:paraId="4B911C0C"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18EDD5A6" w14:textId="77777777" w:rsidR="006F5CAC" w:rsidRPr="006F5CAC" w:rsidRDefault="006F5CAC" w:rsidP="006F5CAC">
      <w:pPr>
        <w:autoSpaceDE w:val="0"/>
        <w:autoSpaceDN w:val="0"/>
        <w:adjustRightInd w:val="0"/>
        <w:spacing w:after="0" w:line="240" w:lineRule="auto"/>
        <w:rPr>
          <w:rFonts w:ascii="Calibri" w:eastAsia="Calibri" w:hAnsi="Calibri" w:cs="Calibri"/>
          <w:bCs/>
          <w:color w:val="000000"/>
          <w:lang w:eastAsia="pl-PL"/>
        </w:rPr>
      </w:pPr>
      <w:r w:rsidRPr="006F5CAC">
        <w:rPr>
          <w:rFonts w:ascii="Calibri" w:eastAsia="Calibri" w:hAnsi="Calibri" w:cs="Calibri"/>
          <w:bCs/>
          <w:color w:val="000000"/>
          <w:lang w:eastAsia="pl-PL"/>
        </w:rPr>
        <w:t xml:space="preserve">Zamawiający </w:t>
      </w:r>
      <w:r w:rsidRPr="006F5CAC">
        <w:rPr>
          <w:rFonts w:ascii="Calibri" w:eastAsia="Calibri" w:hAnsi="Calibri" w:cs="Calibri"/>
          <w:bCs/>
          <w:u w:val="single"/>
          <w:lang w:eastAsia="pl-PL"/>
        </w:rPr>
        <w:t>nie przewiduje</w:t>
      </w:r>
      <w:r w:rsidRPr="006F5CAC">
        <w:rPr>
          <w:rFonts w:ascii="Calibri" w:eastAsia="Calibri" w:hAnsi="Calibri" w:cs="Calibri"/>
          <w:bCs/>
          <w:color w:val="000000"/>
          <w:lang w:eastAsia="pl-PL"/>
        </w:rPr>
        <w:t xml:space="preserve"> zawarcia umowy ramowej w niniejszym postepowaniu. </w:t>
      </w:r>
    </w:p>
    <w:p w14:paraId="7729FA3F"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207244E4" w14:textId="77777777" w:rsidR="006F5CAC" w:rsidRPr="006F5CAC" w:rsidRDefault="006F5CAC" w:rsidP="006F5CAC">
      <w:pPr>
        <w:numPr>
          <w:ilvl w:val="0"/>
          <w:numId w:val="1"/>
        </w:numPr>
        <w:autoSpaceDE w:val="0"/>
        <w:autoSpaceDN w:val="0"/>
        <w:adjustRightInd w:val="0"/>
        <w:spacing w:after="0" w:line="240" w:lineRule="auto"/>
        <w:ind w:left="851" w:hanging="851"/>
        <w:jc w:val="both"/>
        <w:rPr>
          <w:rFonts w:ascii="Calibri" w:eastAsia="Calibri" w:hAnsi="Calibri" w:cs="Calibri"/>
          <w:b/>
          <w:color w:val="000000"/>
          <w:u w:val="double"/>
          <w:lang w:eastAsia="pl-PL"/>
        </w:rPr>
      </w:pPr>
      <w:r w:rsidRPr="006F5CAC">
        <w:rPr>
          <w:rFonts w:ascii="Calibri" w:eastAsia="Calibri" w:hAnsi="Calibri" w:cs="Calibri"/>
          <w:b/>
          <w:color w:val="000000"/>
          <w:lang w:eastAsia="pl-PL"/>
        </w:rPr>
        <w:t xml:space="preserve">   </w:t>
      </w:r>
      <w:r w:rsidRPr="006F5CAC">
        <w:rPr>
          <w:rFonts w:ascii="Calibri" w:eastAsia="Calibri" w:hAnsi="Calibri" w:cs="Calibri"/>
          <w:b/>
          <w:color w:val="000000"/>
          <w:u w:val="double"/>
          <w:lang w:eastAsia="pl-PL"/>
        </w:rPr>
        <w:t>Informacje dotyczące walut obcych, w jakich mogą być prowadzone rozliczenia między zamawiającym, a wykonawcą</w:t>
      </w:r>
    </w:p>
    <w:p w14:paraId="5AC997FF" w14:textId="77777777" w:rsidR="006F5CAC" w:rsidRPr="006F5CAC" w:rsidRDefault="006F5CAC" w:rsidP="006F5CAC">
      <w:pPr>
        <w:autoSpaceDE w:val="0"/>
        <w:autoSpaceDN w:val="0"/>
        <w:adjustRightInd w:val="0"/>
        <w:spacing w:after="0" w:line="240" w:lineRule="auto"/>
        <w:ind w:left="851"/>
        <w:jc w:val="both"/>
        <w:rPr>
          <w:rFonts w:ascii="Calibri" w:eastAsia="Calibri" w:hAnsi="Calibri" w:cs="Calibri"/>
          <w:b/>
          <w:color w:val="000000"/>
          <w:u w:val="double"/>
          <w:lang w:eastAsia="pl-PL"/>
        </w:rPr>
      </w:pPr>
    </w:p>
    <w:p w14:paraId="02D9022F" w14:textId="77777777" w:rsidR="006F5CAC" w:rsidRPr="006F5CAC" w:rsidRDefault="006F5CAC" w:rsidP="006F5CAC">
      <w:pPr>
        <w:spacing w:after="0" w:line="240" w:lineRule="auto"/>
        <w:contextualSpacing/>
        <w:jc w:val="both"/>
        <w:rPr>
          <w:rFonts w:ascii="Calibri" w:eastAsia="Times New Roman" w:hAnsi="Calibri" w:cs="Calibri"/>
        </w:rPr>
      </w:pPr>
      <w:r w:rsidRPr="006F5CAC">
        <w:rPr>
          <w:rFonts w:ascii="Calibri" w:eastAsia="Times New Roman" w:hAnsi="Calibri" w:cs="Calibri"/>
        </w:rPr>
        <w:t>Zamawiający nie przewiduje rozliczenia w walutach obcych.</w:t>
      </w:r>
    </w:p>
    <w:p w14:paraId="5A3571CE" w14:textId="77777777" w:rsidR="006F5CAC" w:rsidRPr="006F5CAC" w:rsidRDefault="006F5CAC" w:rsidP="006F5CAC">
      <w:pPr>
        <w:spacing w:after="0" w:line="240" w:lineRule="auto"/>
        <w:contextualSpacing/>
        <w:jc w:val="both"/>
        <w:rPr>
          <w:rFonts w:ascii="Calibri" w:eastAsia="Times New Roman" w:hAnsi="Calibri" w:cs="Calibri"/>
        </w:rPr>
      </w:pPr>
    </w:p>
    <w:p w14:paraId="62CAC435" w14:textId="77777777" w:rsidR="006F5CAC" w:rsidRPr="006F5CAC" w:rsidRDefault="006F5CAC" w:rsidP="006F5CAC">
      <w:pPr>
        <w:numPr>
          <w:ilvl w:val="0"/>
          <w:numId w:val="1"/>
        </w:numPr>
        <w:autoSpaceDE w:val="0"/>
        <w:autoSpaceDN w:val="0"/>
        <w:adjustRightInd w:val="0"/>
        <w:spacing w:after="0" w:line="240" w:lineRule="auto"/>
        <w:ind w:left="709" w:hanging="709"/>
        <w:jc w:val="both"/>
        <w:rPr>
          <w:rFonts w:ascii="Calibri" w:eastAsia="Calibri" w:hAnsi="Calibri" w:cs="Calibri"/>
          <w:b/>
          <w:color w:val="000000"/>
          <w:u w:val="double"/>
          <w:lang w:eastAsia="pl-PL"/>
        </w:rPr>
      </w:pPr>
      <w:r w:rsidRPr="006F5CAC">
        <w:rPr>
          <w:rFonts w:ascii="Calibri" w:eastAsia="Calibri" w:hAnsi="Calibri" w:cs="Calibri"/>
          <w:b/>
          <w:color w:val="000000"/>
          <w:u w:val="double"/>
          <w:lang w:eastAsia="pl-PL"/>
        </w:rPr>
        <w:t>Informacja o przewidywanym wyborze najkorzystniejszej oferty z zastosowaniem aukcji elektronicznej wraz z informacjami, o których mowa w art. 230.</w:t>
      </w:r>
    </w:p>
    <w:p w14:paraId="17D61666" w14:textId="77777777" w:rsidR="006F5CAC" w:rsidRPr="006F5CAC" w:rsidRDefault="006F5CAC" w:rsidP="006F5CAC">
      <w:pPr>
        <w:autoSpaceDE w:val="0"/>
        <w:autoSpaceDN w:val="0"/>
        <w:adjustRightInd w:val="0"/>
        <w:spacing w:after="0" w:line="240" w:lineRule="auto"/>
        <w:rPr>
          <w:rFonts w:ascii="Calibri" w:eastAsia="Calibri" w:hAnsi="Calibri" w:cs="Calibri"/>
          <w:b/>
          <w:bCs/>
          <w:lang w:eastAsia="pl-PL"/>
        </w:rPr>
      </w:pPr>
    </w:p>
    <w:p w14:paraId="0B26052C" w14:textId="77777777" w:rsidR="006F5CAC" w:rsidRPr="006F5CAC" w:rsidRDefault="006F5CAC" w:rsidP="006F5CAC">
      <w:pPr>
        <w:autoSpaceDE w:val="0"/>
        <w:autoSpaceDN w:val="0"/>
        <w:adjustRightInd w:val="0"/>
        <w:spacing w:after="0" w:line="240" w:lineRule="auto"/>
        <w:rPr>
          <w:rFonts w:ascii="Calibri" w:eastAsia="Times New Roman" w:hAnsi="Calibri" w:cs="Calibri"/>
        </w:rPr>
      </w:pPr>
      <w:r w:rsidRPr="006F5CAC">
        <w:rPr>
          <w:rFonts w:ascii="Calibri" w:eastAsia="Times New Roman" w:hAnsi="Calibri" w:cs="Calibri"/>
        </w:rPr>
        <w:t xml:space="preserve">Zamawiający </w:t>
      </w:r>
      <w:r w:rsidRPr="006F5CAC">
        <w:rPr>
          <w:rFonts w:ascii="Calibri" w:eastAsia="Times New Roman" w:hAnsi="Calibri" w:cs="Calibri"/>
          <w:u w:val="single"/>
        </w:rPr>
        <w:t>nie przewiduje</w:t>
      </w:r>
      <w:r w:rsidRPr="006F5CAC">
        <w:rPr>
          <w:rFonts w:ascii="Calibri" w:eastAsia="Times New Roman" w:hAnsi="Calibri" w:cs="Calibri"/>
        </w:rPr>
        <w:t xml:space="preserve"> wyboru najkorzystniejszej oferty z zastosowaniem aukcji elektronicznej. </w:t>
      </w:r>
    </w:p>
    <w:p w14:paraId="4CA132B7" w14:textId="77777777" w:rsidR="006F5CAC" w:rsidRPr="006F5CAC" w:rsidRDefault="006F5CAC" w:rsidP="006F5CAC">
      <w:pPr>
        <w:autoSpaceDE w:val="0"/>
        <w:autoSpaceDN w:val="0"/>
        <w:adjustRightInd w:val="0"/>
        <w:spacing w:after="0" w:line="240" w:lineRule="auto"/>
        <w:rPr>
          <w:rFonts w:ascii="Calibri" w:eastAsia="Times New Roman" w:hAnsi="Calibri" w:cs="Calibri"/>
        </w:rPr>
      </w:pPr>
    </w:p>
    <w:p w14:paraId="5F236621" w14:textId="77777777" w:rsidR="006F5CAC" w:rsidRPr="006F5CAC" w:rsidRDefault="006F5CAC" w:rsidP="006F5CAC">
      <w:pPr>
        <w:numPr>
          <w:ilvl w:val="0"/>
          <w:numId w:val="1"/>
        </w:numPr>
        <w:autoSpaceDE w:val="0"/>
        <w:autoSpaceDN w:val="0"/>
        <w:adjustRightInd w:val="0"/>
        <w:spacing w:after="0" w:line="240" w:lineRule="auto"/>
        <w:ind w:left="851" w:hanging="851"/>
        <w:jc w:val="both"/>
        <w:rPr>
          <w:rFonts w:ascii="Calibri" w:eastAsia="Calibri" w:hAnsi="Calibri" w:cs="Calibri"/>
          <w:b/>
          <w:u w:val="double"/>
          <w:lang w:eastAsia="pl-PL"/>
        </w:rPr>
      </w:pPr>
      <w:r w:rsidRPr="006F5CAC">
        <w:rPr>
          <w:rFonts w:ascii="Calibri" w:eastAsia="Calibri" w:hAnsi="Calibri" w:cs="Calibri"/>
          <w:b/>
          <w:u w:val="double"/>
          <w:lang w:eastAsia="pl-PL"/>
        </w:rPr>
        <w:t xml:space="preserve">Informacje dotyczące zwrotu kosztów udziału w postępowaniu. </w:t>
      </w:r>
    </w:p>
    <w:p w14:paraId="6C11DD0C" w14:textId="77777777" w:rsidR="006F5CAC" w:rsidRPr="006F5CAC" w:rsidRDefault="006F5CAC" w:rsidP="006F5CAC">
      <w:pPr>
        <w:autoSpaceDE w:val="0"/>
        <w:autoSpaceDN w:val="0"/>
        <w:adjustRightInd w:val="0"/>
        <w:spacing w:after="0" w:line="240" w:lineRule="auto"/>
        <w:rPr>
          <w:rFonts w:ascii="Calibri" w:eastAsia="Calibri" w:hAnsi="Calibri" w:cs="Calibri"/>
          <w:b/>
          <w:bCs/>
          <w:lang w:eastAsia="pl-PL"/>
        </w:rPr>
      </w:pPr>
    </w:p>
    <w:p w14:paraId="045A0621" w14:textId="77777777" w:rsidR="006F5CAC" w:rsidRPr="006F5CAC" w:rsidRDefault="006F5CAC" w:rsidP="006F5CAC">
      <w:pPr>
        <w:spacing w:after="0" w:line="240" w:lineRule="auto"/>
        <w:contextualSpacing/>
        <w:jc w:val="both"/>
        <w:rPr>
          <w:rFonts w:ascii="Calibri" w:eastAsia="Times New Roman" w:hAnsi="Calibri" w:cs="Calibri"/>
        </w:rPr>
      </w:pPr>
      <w:r w:rsidRPr="006F5CAC">
        <w:rPr>
          <w:rFonts w:ascii="Calibri" w:eastAsia="Times New Roman" w:hAnsi="Calibri" w:cs="Calibri"/>
        </w:rPr>
        <w:t xml:space="preserve">Zamawiający </w:t>
      </w:r>
      <w:r w:rsidRPr="006F5CAC">
        <w:rPr>
          <w:rFonts w:ascii="Calibri" w:eastAsia="Times New Roman" w:hAnsi="Calibri" w:cs="Calibri"/>
          <w:u w:val="single"/>
        </w:rPr>
        <w:t>nie przewiduje</w:t>
      </w:r>
      <w:r w:rsidRPr="006F5CAC">
        <w:rPr>
          <w:rFonts w:ascii="Calibri" w:eastAsia="Times New Roman" w:hAnsi="Calibri" w:cs="Calibri"/>
        </w:rPr>
        <w:t xml:space="preserve"> zwrotu kosztów udziału w postępowaniu. </w:t>
      </w:r>
    </w:p>
    <w:p w14:paraId="0CA9E1B4" w14:textId="77777777" w:rsidR="006F5CAC" w:rsidRPr="006F5CAC" w:rsidRDefault="006F5CAC" w:rsidP="006F5CAC">
      <w:pPr>
        <w:spacing w:after="0" w:line="240" w:lineRule="auto"/>
        <w:contextualSpacing/>
        <w:jc w:val="both"/>
        <w:rPr>
          <w:rFonts w:ascii="Calibri" w:eastAsia="Times New Roman" w:hAnsi="Calibri" w:cs="Calibri"/>
        </w:rPr>
      </w:pPr>
    </w:p>
    <w:p w14:paraId="6C447554" w14:textId="77777777" w:rsidR="006F5CAC" w:rsidRPr="006F5CAC" w:rsidRDefault="006F5CAC" w:rsidP="006F5CAC">
      <w:pPr>
        <w:numPr>
          <w:ilvl w:val="0"/>
          <w:numId w:val="1"/>
        </w:numPr>
        <w:autoSpaceDE w:val="0"/>
        <w:autoSpaceDN w:val="0"/>
        <w:adjustRightInd w:val="0"/>
        <w:spacing w:after="0" w:line="240" w:lineRule="auto"/>
        <w:ind w:left="851" w:hanging="851"/>
        <w:rPr>
          <w:rFonts w:ascii="Calibri" w:eastAsia="Calibri" w:hAnsi="Calibri" w:cs="Calibri"/>
          <w:u w:val="double"/>
          <w:lang w:eastAsia="pl-PL"/>
        </w:rPr>
      </w:pPr>
      <w:r w:rsidRPr="006F5CAC">
        <w:rPr>
          <w:rFonts w:ascii="Calibri" w:eastAsia="Calibri" w:hAnsi="Calibri" w:cs="Calibri"/>
          <w:b/>
          <w:bCs/>
          <w:u w:val="double"/>
          <w:lang w:eastAsia="pl-PL"/>
        </w:rPr>
        <w:t>Klauzula informacyjna dotycząca przetwarzania danych osobowych.</w:t>
      </w:r>
    </w:p>
    <w:p w14:paraId="19560789" w14:textId="77777777" w:rsidR="006F5CAC" w:rsidRPr="006F5CAC" w:rsidRDefault="006F5CAC" w:rsidP="006F5CAC">
      <w:pPr>
        <w:autoSpaceDE w:val="0"/>
        <w:autoSpaceDN w:val="0"/>
        <w:adjustRightInd w:val="0"/>
        <w:spacing w:after="0" w:line="240" w:lineRule="auto"/>
        <w:rPr>
          <w:rFonts w:ascii="Calibri" w:eastAsia="Calibri" w:hAnsi="Calibri" w:cs="Calibri"/>
          <w:b/>
          <w:bCs/>
          <w:color w:val="000000"/>
          <w:lang w:eastAsia="pl-PL"/>
        </w:rPr>
      </w:pPr>
    </w:p>
    <w:p w14:paraId="146BDB87" w14:textId="77777777" w:rsidR="006F5CAC" w:rsidRPr="006F5CAC" w:rsidRDefault="006F5CAC" w:rsidP="006F5CAC">
      <w:pPr>
        <w:spacing w:after="0" w:line="240" w:lineRule="auto"/>
        <w:ind w:left="567" w:hanging="567"/>
        <w:jc w:val="both"/>
        <w:rPr>
          <w:rFonts w:ascii="Calibri" w:eastAsia="Calibri" w:hAnsi="Calibri" w:cs="Calibri"/>
        </w:rPr>
      </w:pPr>
      <w:r w:rsidRPr="006F5CAC">
        <w:rPr>
          <w:rFonts w:ascii="Calibri" w:eastAsia="Verdana" w:hAnsi="Calibri" w:cs="Calibri"/>
          <w:bCs/>
          <w:color w:val="000000"/>
        </w:rPr>
        <w:t xml:space="preserve">1.         </w:t>
      </w:r>
      <w:r w:rsidRPr="006F5CAC">
        <w:rPr>
          <w:rFonts w:ascii="Calibri" w:eastAsia="Calibri" w:hAnsi="Calibri" w:cs="Calibri"/>
          <w:bCs/>
          <w:color w:val="000000"/>
        </w:rPr>
        <w:t xml:space="preserve">Wykonawca oświadcza, że poinformował osoby, których dane podał w złożonej ofercie o przekazaniu ich danych do Zamawiającego oraz przekazał im informacje, o których mowa we wzorze umowy. </w:t>
      </w:r>
    </w:p>
    <w:p w14:paraId="08D18BD5" w14:textId="77777777" w:rsidR="006F5CAC" w:rsidRPr="006F5CAC" w:rsidRDefault="006F5CAC" w:rsidP="006F5CAC">
      <w:pPr>
        <w:spacing w:after="0" w:line="240" w:lineRule="auto"/>
        <w:ind w:left="567" w:hanging="567"/>
        <w:jc w:val="both"/>
        <w:rPr>
          <w:rFonts w:ascii="Calibri" w:eastAsia="Calibri" w:hAnsi="Calibri" w:cs="Calibri"/>
        </w:rPr>
      </w:pPr>
      <w:r w:rsidRPr="006F5CAC">
        <w:rPr>
          <w:rFonts w:ascii="Calibri" w:eastAsia="Verdana" w:hAnsi="Calibri" w:cs="Calibri"/>
          <w:bCs/>
          <w:color w:val="000000"/>
        </w:rPr>
        <w:t xml:space="preserve">2.         </w:t>
      </w:r>
      <w:r w:rsidRPr="006F5CAC">
        <w:rPr>
          <w:rFonts w:ascii="Calibri" w:eastAsia="Calibri" w:hAnsi="Calibri" w:cs="Calibri"/>
          <w:bCs/>
          <w:color w:val="000000"/>
        </w:rPr>
        <w:t xml:space="preserve">Zgodnie z art. 13 ust. 1 Ogólnego Rozporządzenia o Ochronie Danych (RODO) informujemy, że: </w:t>
      </w:r>
    </w:p>
    <w:p w14:paraId="69EE3049"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2.1.     </w:t>
      </w:r>
      <w:r w:rsidRPr="006F5CAC">
        <w:rPr>
          <w:rFonts w:ascii="Calibri" w:eastAsia="Calibri" w:hAnsi="Calibri" w:cs="Calibri"/>
          <w:bCs/>
          <w:color w:val="000000"/>
        </w:rPr>
        <w:t xml:space="preserve">Administratorem Państwa danych osobowych jest Wojewódzkie Wielospecjalistyczne Centrum Onkologii Traumatologii im. M. Kopernika w Łodzi (93-513) z siedzibą przy ul. Pabianickiej 62, tel.: +48 42 689 50 00, e-mail: </w:t>
      </w:r>
      <w:hyperlink r:id="rId22" w:history="1">
        <w:r w:rsidRPr="006F5CAC">
          <w:rPr>
            <w:rFonts w:ascii="Calibri" w:eastAsia="Calibri" w:hAnsi="Calibri" w:cs="Calibri"/>
            <w:bCs/>
            <w:color w:val="0000FF"/>
            <w:u w:val="single"/>
          </w:rPr>
          <w:t>szpital@kopernik.lodz.pl</w:t>
        </w:r>
      </w:hyperlink>
    </w:p>
    <w:p w14:paraId="71BF4C6A"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2.2.     </w:t>
      </w:r>
      <w:r w:rsidRPr="006F5CAC">
        <w:rPr>
          <w:rFonts w:ascii="Calibri" w:eastAsia="Calibri" w:hAnsi="Calibri" w:cs="Calibri"/>
          <w:bCs/>
          <w:color w:val="000000"/>
        </w:rPr>
        <w:t xml:space="preserve">Administrator wyznaczył Inspektora Ochrony Danych Pana Tomasza </w:t>
      </w:r>
      <w:proofErr w:type="spellStart"/>
      <w:r w:rsidRPr="006F5CAC">
        <w:rPr>
          <w:rFonts w:ascii="Calibri" w:eastAsia="Calibri" w:hAnsi="Calibri" w:cs="Calibri"/>
          <w:bCs/>
          <w:color w:val="000000"/>
        </w:rPr>
        <w:t>Zdzienickiego</w:t>
      </w:r>
      <w:proofErr w:type="spellEnd"/>
      <w:r w:rsidRPr="006F5CAC">
        <w:rPr>
          <w:rFonts w:ascii="Calibri" w:eastAsia="Calibri" w:hAnsi="Calibri" w:cs="Calibri"/>
          <w:bCs/>
          <w:color w:val="000000"/>
        </w:rPr>
        <w:t xml:space="preserve">. Wszelkie informacje i wątpliwości dotyczące przetwarzania Państwa danych przez Administratora można kierować do Inspektora Ochrony Danych pisemnie na adres administratora lub mailowo na adres </w:t>
      </w:r>
      <w:hyperlink r:id="rId23" w:history="1">
        <w:r w:rsidRPr="006F5CAC">
          <w:rPr>
            <w:rFonts w:ascii="Calibri" w:eastAsia="Calibri" w:hAnsi="Calibri" w:cs="Calibri"/>
            <w:bCs/>
            <w:color w:val="0000FF"/>
            <w:u w:val="single"/>
          </w:rPr>
          <w:t>iod@kopernik.lodz.pl</w:t>
        </w:r>
      </w:hyperlink>
    </w:p>
    <w:p w14:paraId="52E36DED"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2.3.     </w:t>
      </w:r>
      <w:r w:rsidRPr="006F5CAC">
        <w:rPr>
          <w:rFonts w:ascii="Calibri" w:eastAsia="Calibri" w:hAnsi="Calibri" w:cs="Calibri"/>
          <w:bCs/>
          <w:color w:val="000000"/>
        </w:rPr>
        <w:t>Państwa dane osobowe przetwarzane będą na podstawie przepisów art. 6 ust.1 pkt c) oraz art. 9, art. 10 RODO w związku przepisami określonymi w art. 18, art. 19, art. 124 oraz art. 128 ustawy z dania11 września 2019r. Prawo zamówień publicznych w celu uzyskania podmiotowych środków dowodowych związanym z prowadzonym postępowaniem o udzielenie zamówienia publicznego. W razie niepodania żądanego zakresu danych osobowych możliwe jest odrzucenie złożonej oferty.</w:t>
      </w:r>
    </w:p>
    <w:p w14:paraId="79FCFAD4"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2.4.     </w:t>
      </w:r>
      <w:r w:rsidRPr="006F5CAC">
        <w:rPr>
          <w:rFonts w:ascii="Calibri" w:eastAsia="Calibri" w:hAnsi="Calibri" w:cs="Calibri"/>
          <w:bCs/>
          <w:color w:val="000000"/>
        </w:rPr>
        <w:t>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lub innym podmiotom, których udział w realizacji celów:</w:t>
      </w:r>
    </w:p>
    <w:p w14:paraId="792FA022"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2.4.1.     </w:t>
      </w:r>
      <w:r w:rsidRPr="006F5CAC">
        <w:rPr>
          <w:rFonts w:ascii="Calibri" w:eastAsia="Calibri" w:hAnsi="Calibri" w:cs="Calibri"/>
          <w:bCs/>
          <w:color w:val="000000"/>
        </w:rPr>
        <w:t>o których mowa w ust. 3 jest niezbędne</w:t>
      </w:r>
    </w:p>
    <w:p w14:paraId="331F21C7"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2.4.2.     </w:t>
      </w:r>
      <w:r w:rsidRPr="006F5CAC">
        <w:rPr>
          <w:rFonts w:ascii="Calibri" w:eastAsia="Calibri" w:hAnsi="Calibri" w:cs="Calibri"/>
          <w:bCs/>
          <w:color w:val="000000"/>
        </w:rPr>
        <w:t>uprawnionym podmiotom składającym wnioski o udostepnienie oferty na podstawie art. 74 ustawy z dnia 11 września 2019r. prawo zamówień publicznych,</w:t>
      </w:r>
    </w:p>
    <w:p w14:paraId="4C5F98A6"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2.5.     </w:t>
      </w:r>
      <w:r w:rsidRPr="006F5CAC">
        <w:rPr>
          <w:rFonts w:ascii="Calibri" w:eastAsia="Calibri" w:hAnsi="Calibri" w:cs="Calibri"/>
          <w:bCs/>
          <w:color w:val="000000"/>
        </w:rPr>
        <w:t>Państwa dane osobowe będą przechowywane przez okres niezbędny do realizacji umowy oraz przez okres przechowywania dokumentacji wymagany przepisami powszechnie obowiązującego prawa:</w:t>
      </w:r>
    </w:p>
    <w:p w14:paraId="0A6FEB7B"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2.5.1.     </w:t>
      </w:r>
      <w:r w:rsidRPr="006F5CAC">
        <w:rPr>
          <w:rFonts w:ascii="Calibri" w:eastAsia="Calibri" w:hAnsi="Calibri" w:cs="Calibri"/>
          <w:bCs/>
          <w:color w:val="000000"/>
        </w:rPr>
        <w:t>art. 78 ustawy z 11 września 2019r. prawo zamówień publicznych,</w:t>
      </w:r>
    </w:p>
    <w:p w14:paraId="02A972A1"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2.5.2.     </w:t>
      </w:r>
      <w:r w:rsidRPr="006F5CAC">
        <w:rPr>
          <w:rFonts w:ascii="Calibri" w:eastAsia="Calibri" w:hAnsi="Calibri" w:cs="Calibri"/>
          <w:bCs/>
          <w:color w:val="000000"/>
        </w:rPr>
        <w:t>art. 5 ustawy z dnia 14 lipca 1983 r. o narodowym zasobie archiwalnym i archiwach,</w:t>
      </w:r>
    </w:p>
    <w:p w14:paraId="399F2CA8"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2.5.3.     </w:t>
      </w:r>
      <w:r w:rsidRPr="006F5CAC">
        <w:rPr>
          <w:rFonts w:ascii="Calibri" w:eastAsia="Calibri" w:hAnsi="Calibri" w:cs="Calibri"/>
          <w:bCs/>
          <w:color w:val="000000"/>
        </w:rPr>
        <w:t>art. 71 Rozporządzenia Parlamentu Europejskiego i Rady (UE) NR 1303/2013 w odniesieniu do ofert składanych w ramach projektów współfinansowanych ze środków Unii Europejskiej, przy czym zastosowanie ma przepis, który wskazuje na dłuższy okres przechowania dokumentacji.</w:t>
      </w:r>
    </w:p>
    <w:p w14:paraId="2A80FC48"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2.6.     </w:t>
      </w:r>
      <w:r w:rsidRPr="006F5CAC">
        <w:rPr>
          <w:rFonts w:ascii="Calibri" w:eastAsia="Calibri" w:hAnsi="Calibri" w:cs="Calibri"/>
          <w:bCs/>
          <w:color w:val="000000"/>
        </w:rPr>
        <w:t>Przysługuje Państwu prawo dostępu do treści swoich danych, prawo ich sprostowania i przysługuje prawo żądania: ich usunięcia, ograniczenia przetwarzania, przenoszenia oraz wniesienia sprzeciwu z zastrzeżeniem, że:</w:t>
      </w:r>
    </w:p>
    <w:p w14:paraId="315B1912"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2.6.1.     </w:t>
      </w:r>
      <w:r w:rsidRPr="006F5CAC">
        <w:rPr>
          <w:rFonts w:ascii="Calibri" w:eastAsia="Calibri" w:hAnsi="Calibri" w:cs="Calibri"/>
          <w:bCs/>
          <w:color w:val="000000"/>
        </w:rPr>
        <w:t>skorzystanie przez osobę, której dane osobowe dotyczą, z uprawnienia do sprostowania lub uzupełnienia, nie może skutkować zmianą wyniku postępowania o udzielenie zamówienia ani zmianą postanowień umowy w sprawie zamówienia publicznego w zakresie niezgodnym z ustawą,</w:t>
      </w:r>
    </w:p>
    <w:p w14:paraId="0EDD82E3" w14:textId="77777777" w:rsidR="006F5CAC" w:rsidRPr="006F5CAC" w:rsidRDefault="006F5CAC" w:rsidP="006F5CAC">
      <w:pPr>
        <w:spacing w:after="0" w:line="240" w:lineRule="auto"/>
        <w:ind w:left="1843" w:hanging="709"/>
        <w:jc w:val="both"/>
        <w:rPr>
          <w:rFonts w:ascii="Calibri" w:eastAsia="Calibri" w:hAnsi="Calibri" w:cs="Calibri"/>
        </w:rPr>
      </w:pPr>
      <w:r w:rsidRPr="006F5CAC">
        <w:rPr>
          <w:rFonts w:ascii="Calibri" w:eastAsia="Verdana" w:hAnsi="Calibri" w:cs="Calibri"/>
          <w:bCs/>
          <w:color w:val="000000"/>
        </w:rPr>
        <w:t xml:space="preserve">2.6.2.     </w:t>
      </w:r>
      <w:r w:rsidRPr="006F5CAC">
        <w:rPr>
          <w:rFonts w:ascii="Calibri" w:eastAsia="Calibri" w:hAnsi="Calibri" w:cs="Calibri"/>
          <w:bCs/>
          <w:color w:val="000000"/>
        </w:rPr>
        <w:t>w postępowaniu o udzielenie zamówienia zgłoszenie żądania ograniczenia przetwarzania, nie ogranicza przetwarzania danych osobowych do czasu zakończenia tego postępowania.</w:t>
      </w:r>
    </w:p>
    <w:p w14:paraId="62F2EC8B"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2.7.     </w:t>
      </w:r>
      <w:r w:rsidRPr="006F5CAC">
        <w:rPr>
          <w:rFonts w:ascii="Calibri" w:eastAsia="Calibri" w:hAnsi="Calibri" w:cs="Calibri"/>
          <w:bCs/>
          <w:color w:val="000000"/>
        </w:rPr>
        <w:t>Jeśli uznają Państwo, iż przetwarzanie danych osobowych narusza przepisy RODO, przysługuje Państwu prawo wniesienia skargi do Prezesa Urzędu Ochrony Danych Osobowych.</w:t>
      </w:r>
    </w:p>
    <w:p w14:paraId="1C698589"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2.8.     </w:t>
      </w:r>
      <w:r w:rsidRPr="006F5CAC">
        <w:rPr>
          <w:rFonts w:ascii="Calibri" w:eastAsia="Calibri" w:hAnsi="Calibri" w:cs="Calibri"/>
          <w:bCs/>
          <w:color w:val="000000"/>
        </w:rPr>
        <w:t>Państwa dane nie będą przetwarzane w sposób zautomatyzowany, w tym również w formie profilowania.</w:t>
      </w:r>
    </w:p>
    <w:p w14:paraId="1734A7F9"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2.9.     </w:t>
      </w:r>
      <w:r w:rsidRPr="006F5CAC">
        <w:rPr>
          <w:rFonts w:ascii="Calibri" w:eastAsia="Calibri" w:hAnsi="Calibri" w:cs="Calibri"/>
          <w:bCs/>
          <w:color w:val="000000"/>
        </w:rPr>
        <w:t>Państwa dane osobowe nie będą przekazywane do państwa trzeciego lub organizacji międzynarodowych.</w:t>
      </w:r>
    </w:p>
    <w:p w14:paraId="5A1CAEB5" w14:textId="77777777" w:rsidR="006F5CAC" w:rsidRPr="006F5CAC" w:rsidRDefault="006F5CAC" w:rsidP="006F5CAC">
      <w:pPr>
        <w:spacing w:after="0" w:line="240" w:lineRule="auto"/>
        <w:ind w:left="1134" w:hanging="567"/>
        <w:jc w:val="both"/>
        <w:rPr>
          <w:rFonts w:ascii="Calibri" w:eastAsia="Calibri" w:hAnsi="Calibri" w:cs="Calibri"/>
        </w:rPr>
      </w:pPr>
      <w:r w:rsidRPr="006F5CAC">
        <w:rPr>
          <w:rFonts w:ascii="Calibri" w:eastAsia="Verdana" w:hAnsi="Calibri" w:cs="Calibri"/>
          <w:bCs/>
          <w:color w:val="000000"/>
        </w:rPr>
        <w:t xml:space="preserve">2.10.   </w:t>
      </w:r>
      <w:r w:rsidRPr="006F5CAC">
        <w:rPr>
          <w:rFonts w:ascii="Calibri" w:eastAsia="Calibri" w:hAnsi="Calibri" w:cs="Calibri"/>
          <w:bCs/>
          <w:color w:val="000000"/>
        </w:rPr>
        <w:t>Państwa dane zostały podane przez podmiot będący stroną zawartej umowy</w:t>
      </w:r>
    </w:p>
    <w:p w14:paraId="196738E3" w14:textId="77777777" w:rsidR="006F5CAC" w:rsidRPr="006F5CAC" w:rsidRDefault="006F5CAC" w:rsidP="006F5CAC">
      <w:pPr>
        <w:spacing w:after="0" w:line="240" w:lineRule="auto"/>
        <w:jc w:val="both"/>
        <w:rPr>
          <w:rFonts w:ascii="Calibri" w:eastAsia="Calibri" w:hAnsi="Calibri" w:cs="Calibri"/>
          <w:iCs/>
        </w:rPr>
      </w:pPr>
    </w:p>
    <w:p w14:paraId="27FE1BDB" w14:textId="77777777" w:rsidR="006F5CAC" w:rsidRPr="006F5CAC" w:rsidRDefault="006F5CAC" w:rsidP="006F5CAC">
      <w:pPr>
        <w:spacing w:after="0" w:line="240" w:lineRule="auto"/>
        <w:jc w:val="both"/>
        <w:rPr>
          <w:rFonts w:ascii="Calibri" w:eastAsia="Calibri" w:hAnsi="Calibri" w:cs="Calibri"/>
          <w:iCs/>
        </w:rPr>
      </w:pPr>
    </w:p>
    <w:p w14:paraId="5A7F6DA9" w14:textId="77777777" w:rsidR="006F5CAC" w:rsidRDefault="006F5CAC" w:rsidP="006F5CAC">
      <w:pPr>
        <w:spacing w:after="0" w:line="240" w:lineRule="auto"/>
        <w:jc w:val="both"/>
        <w:rPr>
          <w:rFonts w:ascii="Calibri" w:eastAsia="Calibri" w:hAnsi="Calibri" w:cs="Calibri"/>
          <w:iCs/>
        </w:rPr>
      </w:pPr>
    </w:p>
    <w:p w14:paraId="41630C79" w14:textId="77777777" w:rsidR="00FA2B2F" w:rsidRDefault="00FA2B2F" w:rsidP="006F5CAC">
      <w:pPr>
        <w:spacing w:after="0" w:line="240" w:lineRule="auto"/>
        <w:jc w:val="both"/>
        <w:rPr>
          <w:rFonts w:ascii="Calibri" w:eastAsia="Calibri" w:hAnsi="Calibri" w:cs="Calibri"/>
          <w:iCs/>
        </w:rPr>
      </w:pPr>
    </w:p>
    <w:p w14:paraId="781B6C9E" w14:textId="77777777" w:rsidR="00FA2B2F" w:rsidRDefault="00FA2B2F" w:rsidP="006F5CAC">
      <w:pPr>
        <w:spacing w:after="0" w:line="240" w:lineRule="auto"/>
        <w:jc w:val="both"/>
        <w:rPr>
          <w:rFonts w:ascii="Calibri" w:eastAsia="Calibri" w:hAnsi="Calibri" w:cs="Calibri"/>
          <w:iCs/>
        </w:rPr>
      </w:pPr>
    </w:p>
    <w:p w14:paraId="066ECD0B" w14:textId="77777777" w:rsidR="00FA2B2F" w:rsidRDefault="00FA2B2F" w:rsidP="006F5CAC">
      <w:pPr>
        <w:spacing w:after="0" w:line="240" w:lineRule="auto"/>
        <w:jc w:val="both"/>
        <w:rPr>
          <w:rFonts w:ascii="Calibri" w:eastAsia="Calibri" w:hAnsi="Calibri" w:cs="Calibri"/>
          <w:iCs/>
        </w:rPr>
      </w:pPr>
    </w:p>
    <w:p w14:paraId="5CD7E9A8" w14:textId="77777777" w:rsidR="00FA2B2F" w:rsidRDefault="00FA2B2F" w:rsidP="006F5CAC">
      <w:pPr>
        <w:spacing w:after="0" w:line="240" w:lineRule="auto"/>
        <w:jc w:val="both"/>
        <w:rPr>
          <w:rFonts w:ascii="Calibri" w:eastAsia="Calibri" w:hAnsi="Calibri" w:cs="Calibri"/>
          <w:iCs/>
        </w:rPr>
      </w:pPr>
    </w:p>
    <w:p w14:paraId="404DBD1B" w14:textId="77777777" w:rsidR="00FA2B2F" w:rsidRDefault="00FA2B2F" w:rsidP="006F5CAC">
      <w:pPr>
        <w:spacing w:after="0" w:line="240" w:lineRule="auto"/>
        <w:jc w:val="both"/>
        <w:rPr>
          <w:rFonts w:ascii="Calibri" w:eastAsia="Calibri" w:hAnsi="Calibri" w:cs="Calibri"/>
          <w:iCs/>
        </w:rPr>
      </w:pPr>
    </w:p>
    <w:p w14:paraId="57D35CB9" w14:textId="77777777" w:rsidR="00FA2B2F" w:rsidRDefault="00FA2B2F" w:rsidP="006F5CAC">
      <w:pPr>
        <w:spacing w:after="0" w:line="240" w:lineRule="auto"/>
        <w:jc w:val="both"/>
        <w:rPr>
          <w:rFonts w:ascii="Calibri" w:eastAsia="Calibri" w:hAnsi="Calibri" w:cs="Calibri"/>
          <w:iCs/>
        </w:rPr>
      </w:pPr>
    </w:p>
    <w:p w14:paraId="262F01F3" w14:textId="77777777" w:rsidR="00FA2B2F" w:rsidRDefault="00FA2B2F" w:rsidP="006F5CAC">
      <w:pPr>
        <w:spacing w:after="0" w:line="240" w:lineRule="auto"/>
        <w:jc w:val="both"/>
        <w:rPr>
          <w:rFonts w:ascii="Calibri" w:eastAsia="Calibri" w:hAnsi="Calibri" w:cs="Calibri"/>
          <w:iCs/>
        </w:rPr>
      </w:pPr>
    </w:p>
    <w:p w14:paraId="3677F2D1" w14:textId="77777777" w:rsidR="00FA2B2F" w:rsidRDefault="00FA2B2F" w:rsidP="006F5CAC">
      <w:pPr>
        <w:spacing w:after="0" w:line="240" w:lineRule="auto"/>
        <w:jc w:val="both"/>
        <w:rPr>
          <w:rFonts w:ascii="Calibri" w:eastAsia="Calibri" w:hAnsi="Calibri" w:cs="Calibri"/>
          <w:iCs/>
        </w:rPr>
      </w:pPr>
    </w:p>
    <w:p w14:paraId="68075687" w14:textId="77777777" w:rsidR="00FA2B2F" w:rsidRPr="006F5CAC" w:rsidRDefault="00FA2B2F" w:rsidP="006F5CAC">
      <w:pPr>
        <w:spacing w:after="0" w:line="240" w:lineRule="auto"/>
        <w:jc w:val="both"/>
        <w:rPr>
          <w:rFonts w:ascii="Calibri" w:eastAsia="Calibri" w:hAnsi="Calibri" w:cs="Calibri"/>
          <w:iCs/>
        </w:rPr>
      </w:pPr>
    </w:p>
    <w:p w14:paraId="55890434" w14:textId="77777777" w:rsidR="006F5CAC" w:rsidRPr="006F5CAC" w:rsidRDefault="006F5CAC" w:rsidP="006F5CAC">
      <w:pPr>
        <w:autoSpaceDE w:val="0"/>
        <w:autoSpaceDN w:val="0"/>
        <w:adjustRightInd w:val="0"/>
        <w:spacing w:after="0" w:line="240" w:lineRule="auto"/>
        <w:rPr>
          <w:rFonts w:ascii="Calibri" w:eastAsia="Calibri" w:hAnsi="Calibri" w:cs="Calibri"/>
          <w:i/>
          <w:iCs/>
          <w:color w:val="000000"/>
          <w:lang w:eastAsia="pl-PL"/>
        </w:rPr>
      </w:pPr>
    </w:p>
    <w:p w14:paraId="6D0A573D" w14:textId="77777777" w:rsidR="006F5CAC" w:rsidRPr="006F5CAC" w:rsidRDefault="006F5CAC" w:rsidP="006F5CAC">
      <w:pPr>
        <w:autoSpaceDE w:val="0"/>
        <w:autoSpaceDN w:val="0"/>
        <w:adjustRightInd w:val="0"/>
        <w:spacing w:after="0" w:line="276" w:lineRule="auto"/>
        <w:rPr>
          <w:rFonts w:ascii="Calibri" w:eastAsia="Calibri" w:hAnsi="Calibri" w:cs="Calibri"/>
          <w:b/>
          <w:bCs/>
          <w:color w:val="000000"/>
          <w:lang w:eastAsia="pl-PL"/>
        </w:rPr>
      </w:pPr>
      <w:r w:rsidRPr="006F5CAC">
        <w:rPr>
          <w:rFonts w:ascii="Calibri" w:eastAsia="Calibri" w:hAnsi="Calibri" w:cs="Calibri"/>
          <w:b/>
          <w:bCs/>
          <w:color w:val="000000"/>
          <w:lang w:eastAsia="pl-PL"/>
        </w:rPr>
        <w:t>Podpisy członków Komisji przetargowej:</w:t>
      </w:r>
    </w:p>
    <w:p w14:paraId="40C1B03A" w14:textId="77777777" w:rsidR="006F5CAC" w:rsidRPr="006F5CAC" w:rsidRDefault="006F5CAC" w:rsidP="006F5CAC">
      <w:pPr>
        <w:autoSpaceDE w:val="0"/>
        <w:autoSpaceDN w:val="0"/>
        <w:adjustRightInd w:val="0"/>
        <w:spacing w:after="0" w:line="240" w:lineRule="auto"/>
        <w:jc w:val="both"/>
        <w:rPr>
          <w:rFonts w:ascii="Calibri" w:eastAsia="Calibri" w:hAnsi="Calibri" w:cs="Calibri"/>
          <w:b/>
          <w:i/>
          <w:iCs/>
          <w:color w:val="000000"/>
          <w:lang w:eastAsia="pl-PL"/>
        </w:rPr>
      </w:pPr>
    </w:p>
    <w:p w14:paraId="56EEAEC2" w14:textId="77777777" w:rsidR="006F5CAC" w:rsidRDefault="006F5CAC" w:rsidP="006F5CAC">
      <w:pPr>
        <w:autoSpaceDE w:val="0"/>
        <w:autoSpaceDN w:val="0"/>
        <w:adjustRightInd w:val="0"/>
        <w:spacing w:after="0" w:line="240" w:lineRule="auto"/>
        <w:jc w:val="both"/>
        <w:rPr>
          <w:rFonts w:ascii="Calibri" w:eastAsia="Calibri" w:hAnsi="Calibri" w:cs="Calibri"/>
          <w:b/>
          <w:i/>
          <w:iCs/>
          <w:color w:val="000000"/>
          <w:lang w:eastAsia="pl-PL"/>
        </w:rPr>
      </w:pPr>
    </w:p>
    <w:tbl>
      <w:tblPr>
        <w:tblW w:w="0" w:type="auto"/>
        <w:tblInd w:w="457" w:type="dxa"/>
        <w:tblLayout w:type="fixed"/>
        <w:tblCellMar>
          <w:left w:w="70" w:type="dxa"/>
          <w:right w:w="70" w:type="dxa"/>
        </w:tblCellMar>
        <w:tblLook w:val="0000" w:firstRow="0" w:lastRow="0" w:firstColumn="0" w:lastColumn="0" w:noHBand="0" w:noVBand="0"/>
      </w:tblPr>
      <w:tblGrid>
        <w:gridCol w:w="2660"/>
        <w:gridCol w:w="2548"/>
        <w:gridCol w:w="2555"/>
      </w:tblGrid>
      <w:tr w:rsidR="00D35FDC" w:rsidRPr="00D35FDC" w14:paraId="2D78F354"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C768E"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Przewodnicząca komisji</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CF490" w14:textId="77777777" w:rsidR="00D35FDC" w:rsidRPr="00D35FDC" w:rsidRDefault="00D35FDC" w:rsidP="00D35FDC">
            <w:pPr>
              <w:spacing w:after="0" w:line="240" w:lineRule="auto"/>
              <w:rPr>
                <w:rFonts w:ascii="Calibri" w:eastAsia="Calibri" w:hAnsi="Calibri" w:cs="Calibri"/>
                <w:lang w:eastAsia="zh-CN"/>
              </w:rPr>
            </w:pPr>
            <w:r w:rsidRPr="00D35FDC">
              <w:rPr>
                <w:rFonts w:ascii="Verdana" w:eastAsia="Times New Roman" w:hAnsi="Verdana" w:cs="Arial"/>
                <w:bCs/>
                <w:color w:val="000000"/>
                <w:sz w:val="16"/>
                <w:szCs w:val="16"/>
                <w:lang w:val="x-none" w:eastAsia="zh-CN"/>
              </w:rPr>
              <w:t xml:space="preserve">Katarzyna Olewska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0FEEFD06" w14:textId="77777777" w:rsidR="00D35FDC" w:rsidRPr="00D35FDC" w:rsidRDefault="00D35FDC" w:rsidP="00D35FDC">
            <w:pPr>
              <w:autoSpaceDE w:val="0"/>
              <w:snapToGrid w:val="0"/>
              <w:spacing w:after="0" w:line="240" w:lineRule="auto"/>
              <w:jc w:val="both"/>
              <w:rPr>
                <w:rFonts w:ascii="Verdana" w:eastAsia="Times New Roman" w:hAnsi="Verdana" w:cs="Arial"/>
                <w:bCs/>
                <w:color w:val="000000"/>
                <w:sz w:val="20"/>
                <w:szCs w:val="20"/>
                <w:lang w:val="x-none" w:eastAsia="pl-PL"/>
              </w:rPr>
            </w:pPr>
          </w:p>
          <w:p w14:paraId="5E6D984F"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r w:rsidR="00D35FDC" w:rsidRPr="00D35FDC" w14:paraId="1262374B"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B52F"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Zastępca Przewodniczącego</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2937C" w14:textId="262F9039"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Agnieszka Dubieńska</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2BE0B37F"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p w14:paraId="6652D27F"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r w:rsidR="00D35FDC" w:rsidRPr="00D35FDC" w14:paraId="0CCA9A32"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FF3F6"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Merytoryczny członek komisji</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F1BA6"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 xml:space="preserve">Anetta </w:t>
            </w:r>
            <w:proofErr w:type="spellStart"/>
            <w:r w:rsidRPr="00D35FDC">
              <w:rPr>
                <w:rFonts w:ascii="Calibri" w:eastAsia="Times New Roman" w:hAnsi="Calibri" w:cs="Calibri"/>
                <w:bCs/>
                <w:color w:val="000000"/>
                <w:sz w:val="20"/>
                <w:szCs w:val="20"/>
                <w:lang w:eastAsia="pl-PL"/>
              </w:rPr>
              <w:t>Gajdzicka</w:t>
            </w:r>
            <w:proofErr w:type="spellEnd"/>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4D84B61A"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p w14:paraId="774AD497"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r w:rsidR="00D35FDC" w:rsidRPr="00D35FDC" w14:paraId="3F0D2A34"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67005"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Merytoryczny członek komisji</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4374C"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Agnieszka Krawczyk</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81A4363"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p w14:paraId="22981292"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r w:rsidR="00D35FDC" w:rsidRPr="00D35FDC" w14:paraId="2D395481"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8EB72"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Merytoryczny członek komisji</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D7D76"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 xml:space="preserve">Joanna </w:t>
            </w:r>
            <w:proofErr w:type="spellStart"/>
            <w:r w:rsidRPr="00D35FDC">
              <w:rPr>
                <w:rFonts w:ascii="Calibri" w:eastAsia="Times New Roman" w:hAnsi="Calibri" w:cs="Calibri"/>
                <w:bCs/>
                <w:color w:val="000000"/>
                <w:sz w:val="20"/>
                <w:szCs w:val="20"/>
                <w:lang w:eastAsia="pl-PL"/>
              </w:rPr>
              <w:t>Magosa</w:t>
            </w:r>
            <w:proofErr w:type="spellEnd"/>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2A92D3E3"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p w14:paraId="5DD771E5"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r w:rsidR="00D35FDC" w:rsidRPr="00D35FDC" w14:paraId="12CB4BA6" w14:textId="77777777" w:rsidTr="00D35FDC">
        <w:trPr>
          <w:trHeight w:val="471"/>
        </w:trPr>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0BA98" w14:textId="7043F092"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r>
              <w:rPr>
                <w:rFonts w:ascii="Calibri" w:eastAsia="Times New Roman" w:hAnsi="Calibri" w:cs="Calibri"/>
                <w:bCs/>
                <w:color w:val="000000"/>
                <w:sz w:val="20"/>
                <w:szCs w:val="20"/>
                <w:lang w:eastAsia="pl-PL"/>
              </w:rPr>
              <w:t>Członek Komisji</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324AB" w14:textId="6A8D4D6F" w:rsidR="00D35FDC" w:rsidRPr="00D35FDC" w:rsidRDefault="00D35FDC" w:rsidP="00D35FDC">
            <w:pPr>
              <w:autoSpaceDE w:val="0"/>
              <w:spacing w:after="0" w:line="240" w:lineRule="auto"/>
              <w:rPr>
                <w:rFonts w:ascii="Calibri" w:eastAsia="Times New Roman" w:hAnsi="Calibri" w:cs="Calibri"/>
                <w:bCs/>
                <w:color w:val="000000"/>
                <w:sz w:val="20"/>
                <w:szCs w:val="20"/>
                <w:lang w:eastAsia="pl-PL"/>
              </w:rPr>
            </w:pPr>
            <w:r>
              <w:rPr>
                <w:rFonts w:ascii="Calibri" w:eastAsia="Times New Roman" w:hAnsi="Calibri" w:cs="Calibri"/>
                <w:bCs/>
                <w:color w:val="000000"/>
                <w:sz w:val="20"/>
                <w:szCs w:val="20"/>
                <w:lang w:eastAsia="pl-PL"/>
              </w:rPr>
              <w:t>Karolina Janiczek-Borowiecka</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4A82B0F4"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tc>
      </w:tr>
      <w:tr w:rsidR="00D35FDC" w:rsidRPr="00D35FDC" w14:paraId="55B604DB" w14:textId="77777777" w:rsidTr="00D35FD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BAB70"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Sekretarz</w:t>
            </w:r>
          </w:p>
        </w:tc>
        <w:tc>
          <w:tcPr>
            <w:tcW w:w="2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A19C" w14:textId="77777777" w:rsidR="00D35FDC" w:rsidRPr="00D35FDC" w:rsidRDefault="00D35FDC" w:rsidP="00D35FDC">
            <w:pPr>
              <w:autoSpaceDE w:val="0"/>
              <w:spacing w:after="0" w:line="240" w:lineRule="auto"/>
              <w:jc w:val="both"/>
              <w:rPr>
                <w:rFonts w:ascii="Calibri" w:eastAsia="Calibri" w:hAnsi="Calibri" w:cs="Calibri"/>
                <w:lang w:eastAsia="zh-CN"/>
              </w:rPr>
            </w:pPr>
            <w:r w:rsidRPr="00D35FDC">
              <w:rPr>
                <w:rFonts w:ascii="Calibri" w:eastAsia="Times New Roman" w:hAnsi="Calibri" w:cs="Calibri"/>
                <w:bCs/>
                <w:color w:val="000000"/>
                <w:sz w:val="20"/>
                <w:szCs w:val="20"/>
                <w:lang w:eastAsia="pl-PL"/>
              </w:rPr>
              <w:t>Małgorzata Janikowska</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5FF0A0CE" w14:textId="77777777" w:rsidR="00D35FDC" w:rsidRPr="00D35FDC" w:rsidRDefault="00D35FDC" w:rsidP="00D35FDC">
            <w:pPr>
              <w:autoSpaceDE w:val="0"/>
              <w:snapToGrid w:val="0"/>
              <w:spacing w:after="0" w:line="240" w:lineRule="auto"/>
              <w:jc w:val="both"/>
              <w:rPr>
                <w:rFonts w:ascii="Calibri" w:eastAsia="Times New Roman" w:hAnsi="Calibri" w:cs="Calibri"/>
                <w:bCs/>
                <w:color w:val="000000"/>
                <w:sz w:val="20"/>
                <w:szCs w:val="20"/>
                <w:lang w:eastAsia="pl-PL"/>
              </w:rPr>
            </w:pPr>
          </w:p>
          <w:p w14:paraId="2D55F573" w14:textId="77777777" w:rsidR="00D35FDC" w:rsidRPr="00D35FDC" w:rsidRDefault="00D35FDC" w:rsidP="00D35FDC">
            <w:pPr>
              <w:autoSpaceDE w:val="0"/>
              <w:spacing w:after="0" w:line="240" w:lineRule="auto"/>
              <w:jc w:val="both"/>
              <w:rPr>
                <w:rFonts w:ascii="Calibri" w:eastAsia="Times New Roman" w:hAnsi="Calibri" w:cs="Calibri"/>
                <w:bCs/>
                <w:color w:val="000000"/>
                <w:sz w:val="20"/>
                <w:szCs w:val="20"/>
                <w:lang w:eastAsia="pl-PL"/>
              </w:rPr>
            </w:pPr>
          </w:p>
        </w:tc>
      </w:tr>
    </w:tbl>
    <w:p w14:paraId="2AE7508A" w14:textId="77777777" w:rsidR="002A3203" w:rsidRDefault="002A3203" w:rsidP="006F5CAC">
      <w:pPr>
        <w:autoSpaceDE w:val="0"/>
        <w:autoSpaceDN w:val="0"/>
        <w:adjustRightInd w:val="0"/>
        <w:spacing w:after="0" w:line="240" w:lineRule="auto"/>
        <w:jc w:val="both"/>
        <w:rPr>
          <w:rFonts w:ascii="Calibri" w:eastAsia="Calibri" w:hAnsi="Calibri" w:cs="Calibri"/>
          <w:b/>
          <w:i/>
          <w:iCs/>
          <w:color w:val="000000"/>
          <w:lang w:eastAsia="pl-PL"/>
        </w:rPr>
      </w:pPr>
    </w:p>
    <w:p w14:paraId="12FBC0F5" w14:textId="77777777" w:rsidR="002A3203" w:rsidRDefault="002A3203" w:rsidP="006F5CAC">
      <w:pPr>
        <w:autoSpaceDE w:val="0"/>
        <w:autoSpaceDN w:val="0"/>
        <w:adjustRightInd w:val="0"/>
        <w:spacing w:after="0" w:line="240" w:lineRule="auto"/>
        <w:jc w:val="both"/>
        <w:rPr>
          <w:rFonts w:ascii="Calibri" w:eastAsia="Calibri" w:hAnsi="Calibri" w:cs="Calibri"/>
          <w:b/>
          <w:i/>
          <w:iCs/>
          <w:color w:val="000000"/>
          <w:lang w:eastAsia="pl-PL"/>
        </w:rPr>
      </w:pPr>
    </w:p>
    <w:p w14:paraId="4B48865A" w14:textId="77777777" w:rsidR="003D732D" w:rsidRDefault="003D732D" w:rsidP="006F5CAC">
      <w:pPr>
        <w:autoSpaceDE w:val="0"/>
        <w:autoSpaceDN w:val="0"/>
        <w:adjustRightInd w:val="0"/>
        <w:spacing w:after="0" w:line="240" w:lineRule="auto"/>
        <w:jc w:val="both"/>
        <w:rPr>
          <w:rFonts w:ascii="Calibri" w:eastAsia="Calibri" w:hAnsi="Calibri" w:cs="Calibri"/>
          <w:b/>
          <w:i/>
          <w:iCs/>
          <w:color w:val="000000"/>
          <w:lang w:eastAsia="pl-PL"/>
        </w:rPr>
      </w:pPr>
    </w:p>
    <w:p w14:paraId="7B1F86EA" w14:textId="77777777" w:rsidR="003D732D" w:rsidRDefault="003D732D" w:rsidP="006F5CAC">
      <w:pPr>
        <w:autoSpaceDE w:val="0"/>
        <w:autoSpaceDN w:val="0"/>
        <w:adjustRightInd w:val="0"/>
        <w:spacing w:after="0" w:line="240" w:lineRule="auto"/>
        <w:jc w:val="both"/>
        <w:rPr>
          <w:rFonts w:ascii="Calibri" w:eastAsia="Calibri" w:hAnsi="Calibri" w:cs="Calibri"/>
          <w:b/>
          <w:i/>
          <w:iCs/>
          <w:color w:val="000000"/>
          <w:lang w:eastAsia="pl-PL"/>
        </w:rPr>
      </w:pPr>
    </w:p>
    <w:p w14:paraId="54BFF34C" w14:textId="77777777" w:rsidR="002A3203" w:rsidRDefault="002A3203" w:rsidP="006F5CAC">
      <w:pPr>
        <w:autoSpaceDE w:val="0"/>
        <w:autoSpaceDN w:val="0"/>
        <w:adjustRightInd w:val="0"/>
        <w:spacing w:after="0" w:line="240" w:lineRule="auto"/>
        <w:jc w:val="both"/>
        <w:rPr>
          <w:rFonts w:ascii="Calibri" w:eastAsia="Calibri" w:hAnsi="Calibri" w:cs="Calibri"/>
          <w:b/>
          <w:i/>
          <w:iCs/>
          <w:color w:val="000000"/>
          <w:lang w:eastAsia="pl-PL"/>
        </w:rPr>
      </w:pPr>
    </w:p>
    <w:p w14:paraId="1B3F9DD1"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06790021"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7AF501A8"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4AF4119E"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1B7C8661"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7F01051F"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3FDA43B4"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239E17A7"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6AD6C315"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40751EC7"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4676BA07"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421D9F05"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5D7CBEAD" w14:textId="77777777" w:rsidR="00646E86" w:rsidRDefault="00646E86" w:rsidP="006F5CAC">
      <w:pPr>
        <w:autoSpaceDE w:val="0"/>
        <w:autoSpaceDN w:val="0"/>
        <w:adjustRightInd w:val="0"/>
        <w:spacing w:after="0" w:line="240" w:lineRule="auto"/>
        <w:jc w:val="both"/>
        <w:rPr>
          <w:rFonts w:ascii="Calibri" w:eastAsia="Calibri" w:hAnsi="Calibri" w:cs="Calibri"/>
          <w:b/>
          <w:i/>
          <w:iCs/>
          <w:color w:val="000000"/>
          <w:lang w:eastAsia="pl-PL"/>
        </w:rPr>
      </w:pPr>
    </w:p>
    <w:p w14:paraId="0D589413" w14:textId="77777777" w:rsidR="002E7BD8" w:rsidRDefault="002E7BD8" w:rsidP="006F5CAC">
      <w:pPr>
        <w:autoSpaceDE w:val="0"/>
        <w:autoSpaceDN w:val="0"/>
        <w:adjustRightInd w:val="0"/>
        <w:spacing w:after="0" w:line="240" w:lineRule="auto"/>
        <w:jc w:val="both"/>
        <w:rPr>
          <w:rFonts w:ascii="Calibri" w:eastAsia="Calibri" w:hAnsi="Calibri" w:cs="Calibri"/>
          <w:b/>
          <w:i/>
          <w:iCs/>
          <w:color w:val="000000"/>
          <w:lang w:eastAsia="pl-PL"/>
        </w:rPr>
      </w:pPr>
    </w:p>
    <w:p w14:paraId="0A146E04" w14:textId="77777777" w:rsidR="002E7BD8" w:rsidRDefault="002E7BD8" w:rsidP="006F5CAC">
      <w:pPr>
        <w:autoSpaceDE w:val="0"/>
        <w:autoSpaceDN w:val="0"/>
        <w:adjustRightInd w:val="0"/>
        <w:spacing w:after="0" w:line="240" w:lineRule="auto"/>
        <w:jc w:val="both"/>
        <w:rPr>
          <w:rFonts w:ascii="Calibri" w:eastAsia="Calibri" w:hAnsi="Calibri" w:cs="Calibri"/>
          <w:b/>
          <w:i/>
          <w:iCs/>
          <w:color w:val="000000"/>
          <w:lang w:eastAsia="pl-PL"/>
        </w:rPr>
      </w:pPr>
    </w:p>
    <w:p w14:paraId="7CCF10A0" w14:textId="77777777" w:rsidR="002E7BD8" w:rsidRDefault="002E7BD8" w:rsidP="006F5CAC">
      <w:pPr>
        <w:autoSpaceDE w:val="0"/>
        <w:autoSpaceDN w:val="0"/>
        <w:adjustRightInd w:val="0"/>
        <w:spacing w:after="0" w:line="240" w:lineRule="auto"/>
        <w:jc w:val="both"/>
        <w:rPr>
          <w:rFonts w:ascii="Calibri" w:eastAsia="Calibri" w:hAnsi="Calibri" w:cs="Calibri"/>
          <w:b/>
          <w:i/>
          <w:iCs/>
          <w:color w:val="000000"/>
          <w:lang w:eastAsia="pl-PL"/>
        </w:rPr>
      </w:pPr>
    </w:p>
    <w:p w14:paraId="41165520" w14:textId="77777777" w:rsidR="002E7BD8" w:rsidRDefault="002E7BD8" w:rsidP="006F5CAC">
      <w:pPr>
        <w:autoSpaceDE w:val="0"/>
        <w:autoSpaceDN w:val="0"/>
        <w:adjustRightInd w:val="0"/>
        <w:spacing w:after="0" w:line="240" w:lineRule="auto"/>
        <w:jc w:val="both"/>
        <w:rPr>
          <w:rFonts w:ascii="Calibri" w:eastAsia="Calibri" w:hAnsi="Calibri" w:cs="Calibri"/>
          <w:b/>
          <w:i/>
          <w:iCs/>
          <w:color w:val="000000"/>
          <w:lang w:eastAsia="pl-PL"/>
        </w:rPr>
      </w:pPr>
    </w:p>
    <w:p w14:paraId="26568121" w14:textId="77777777" w:rsidR="00FA2B2F" w:rsidRDefault="00FA2B2F" w:rsidP="006F5CAC">
      <w:pPr>
        <w:autoSpaceDE w:val="0"/>
        <w:autoSpaceDN w:val="0"/>
        <w:adjustRightInd w:val="0"/>
        <w:spacing w:after="0" w:line="240" w:lineRule="auto"/>
        <w:jc w:val="both"/>
        <w:rPr>
          <w:rFonts w:ascii="Calibri" w:eastAsia="Calibri" w:hAnsi="Calibri" w:cs="Calibri"/>
          <w:b/>
          <w:i/>
          <w:iCs/>
          <w:color w:val="000000"/>
          <w:lang w:eastAsia="pl-PL"/>
        </w:rPr>
      </w:pPr>
    </w:p>
    <w:p w14:paraId="4A91A2D3" w14:textId="77777777" w:rsidR="00FA2B2F" w:rsidRDefault="00FA2B2F" w:rsidP="006F5CAC">
      <w:pPr>
        <w:autoSpaceDE w:val="0"/>
        <w:autoSpaceDN w:val="0"/>
        <w:adjustRightInd w:val="0"/>
        <w:spacing w:after="0" w:line="240" w:lineRule="auto"/>
        <w:jc w:val="both"/>
        <w:rPr>
          <w:rFonts w:ascii="Calibri" w:eastAsia="Calibri" w:hAnsi="Calibri" w:cs="Calibri"/>
          <w:b/>
          <w:i/>
          <w:iCs/>
          <w:color w:val="000000"/>
          <w:lang w:eastAsia="pl-PL"/>
        </w:rPr>
      </w:pPr>
    </w:p>
    <w:p w14:paraId="057C2142" w14:textId="77777777" w:rsidR="00FA2B2F" w:rsidRDefault="00FA2B2F" w:rsidP="006F5CAC">
      <w:pPr>
        <w:autoSpaceDE w:val="0"/>
        <w:autoSpaceDN w:val="0"/>
        <w:adjustRightInd w:val="0"/>
        <w:spacing w:after="0" w:line="240" w:lineRule="auto"/>
        <w:jc w:val="both"/>
        <w:rPr>
          <w:rFonts w:ascii="Calibri" w:eastAsia="Calibri" w:hAnsi="Calibri" w:cs="Calibri"/>
          <w:b/>
          <w:i/>
          <w:iCs/>
          <w:color w:val="000000"/>
          <w:lang w:eastAsia="pl-PL"/>
        </w:rPr>
      </w:pPr>
    </w:p>
    <w:p w14:paraId="5C179443" w14:textId="77777777" w:rsidR="00FA2B2F" w:rsidRDefault="00FA2B2F" w:rsidP="006F5CAC">
      <w:pPr>
        <w:autoSpaceDE w:val="0"/>
        <w:autoSpaceDN w:val="0"/>
        <w:adjustRightInd w:val="0"/>
        <w:spacing w:after="0" w:line="240" w:lineRule="auto"/>
        <w:jc w:val="both"/>
        <w:rPr>
          <w:rFonts w:ascii="Calibri" w:eastAsia="Calibri" w:hAnsi="Calibri" w:cs="Calibri"/>
          <w:b/>
          <w:i/>
          <w:iCs/>
          <w:color w:val="000000"/>
          <w:lang w:eastAsia="pl-PL"/>
        </w:rPr>
      </w:pPr>
    </w:p>
    <w:p w14:paraId="7E95D541" w14:textId="77777777" w:rsidR="00FA2B2F" w:rsidRPr="006F5CAC" w:rsidRDefault="00FA2B2F" w:rsidP="006F5CAC">
      <w:pPr>
        <w:autoSpaceDE w:val="0"/>
        <w:autoSpaceDN w:val="0"/>
        <w:adjustRightInd w:val="0"/>
        <w:spacing w:after="0" w:line="240" w:lineRule="auto"/>
        <w:jc w:val="both"/>
        <w:rPr>
          <w:rFonts w:ascii="Calibri" w:eastAsia="Calibri" w:hAnsi="Calibri" w:cs="Calibri"/>
          <w:b/>
          <w:i/>
          <w:iCs/>
          <w:color w:val="000000"/>
          <w:lang w:eastAsia="pl-PL"/>
        </w:rPr>
      </w:pPr>
    </w:p>
    <w:p w14:paraId="1DB31A3A" w14:textId="77777777" w:rsidR="006F5CAC" w:rsidRPr="006F5CAC" w:rsidRDefault="006F5CAC" w:rsidP="006F5CAC">
      <w:pPr>
        <w:autoSpaceDE w:val="0"/>
        <w:autoSpaceDN w:val="0"/>
        <w:adjustRightInd w:val="0"/>
        <w:spacing w:after="0" w:line="240" w:lineRule="auto"/>
        <w:jc w:val="both"/>
        <w:rPr>
          <w:rFonts w:ascii="Calibri" w:eastAsia="Calibri" w:hAnsi="Calibri" w:cs="Calibri"/>
          <w:b/>
          <w:i/>
          <w:iCs/>
          <w:color w:val="000000"/>
          <w:lang w:eastAsia="pl-PL"/>
        </w:rPr>
      </w:pPr>
    </w:p>
    <w:tbl>
      <w:tblPr>
        <w:tblW w:w="10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9"/>
        <w:gridCol w:w="5201"/>
      </w:tblGrid>
      <w:tr w:rsidR="006F5CAC" w:rsidRPr="006F5CAC" w14:paraId="118A9F48" w14:textId="77777777" w:rsidTr="009A1CE5">
        <w:trPr>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tcPr>
          <w:p w14:paraId="7B01DD10" w14:textId="77777777" w:rsidR="006F5CAC" w:rsidRPr="006F5CAC" w:rsidRDefault="006F5CAC" w:rsidP="006F5CAC">
            <w:pPr>
              <w:spacing w:after="0" w:line="240" w:lineRule="auto"/>
              <w:jc w:val="right"/>
              <w:rPr>
                <w:rFonts w:ascii="Calibri" w:eastAsia="Times New Roman" w:hAnsi="Calibri" w:cs="Calibri"/>
                <w:b/>
                <w:color w:val="7030A0"/>
                <w:lang w:eastAsia="pl-PL"/>
              </w:rPr>
            </w:pPr>
            <w:bookmarkStart w:id="20" w:name="_Hlk206589103"/>
            <w:r w:rsidRPr="006F5CAC">
              <w:rPr>
                <w:rFonts w:ascii="Calibri" w:eastAsia="Times New Roman" w:hAnsi="Calibri" w:cs="Calibri"/>
                <w:lang w:eastAsia="pl-PL"/>
              </w:rPr>
              <w:br w:type="page"/>
            </w:r>
            <w:r w:rsidRPr="006F5CAC">
              <w:rPr>
                <w:rFonts w:ascii="Calibri" w:eastAsia="Times New Roman" w:hAnsi="Calibri" w:cs="Calibri"/>
                <w:b/>
                <w:color w:val="7030A0"/>
                <w:lang w:eastAsia="pl-PL"/>
              </w:rPr>
              <w:t>Załącznik nr 1 do SWZ</w:t>
            </w:r>
          </w:p>
        </w:tc>
      </w:tr>
      <w:tr w:rsidR="006F5CAC" w:rsidRPr="006F5CAC" w14:paraId="3129EDD9" w14:textId="77777777" w:rsidTr="009A1CE5">
        <w:trPr>
          <w:trHeight w:val="93"/>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E0D595D" w14:textId="77777777" w:rsidR="006F5CAC" w:rsidRPr="006F5CAC" w:rsidRDefault="006F5CAC" w:rsidP="006F5CAC">
            <w:pPr>
              <w:spacing w:after="0" w:line="240" w:lineRule="auto"/>
              <w:rPr>
                <w:rFonts w:ascii="Calibri" w:eastAsia="Times New Roman" w:hAnsi="Calibri" w:cs="Calibri"/>
                <w:b/>
                <w:lang w:eastAsia="pl-PL"/>
              </w:rPr>
            </w:pPr>
            <w:r w:rsidRPr="006F5CAC">
              <w:rPr>
                <w:rFonts w:ascii="Calibri" w:eastAsia="Times New Roman" w:hAnsi="Calibri" w:cs="Calibri"/>
                <w:b/>
                <w:lang w:eastAsia="pl-PL"/>
              </w:rPr>
              <w:t>Dane wykonawcy:</w:t>
            </w:r>
          </w:p>
        </w:tc>
      </w:tr>
      <w:tr w:rsidR="006F5CAC" w:rsidRPr="006F5CAC" w14:paraId="77AA6533" w14:textId="77777777" w:rsidTr="009A1CE5">
        <w:trPr>
          <w:trHeight w:val="3315"/>
          <w:jc w:val="center"/>
        </w:trPr>
        <w:tc>
          <w:tcPr>
            <w:tcW w:w="5329" w:type="dxa"/>
            <w:tcBorders>
              <w:top w:val="single" w:sz="12" w:space="0" w:color="auto"/>
              <w:left w:val="single" w:sz="12" w:space="0" w:color="auto"/>
              <w:bottom w:val="single" w:sz="12" w:space="0" w:color="auto"/>
              <w:right w:val="single" w:sz="12" w:space="0" w:color="auto"/>
            </w:tcBorders>
          </w:tcPr>
          <w:p w14:paraId="309665FD" w14:textId="77777777" w:rsidR="006F5CAC" w:rsidRPr="006F5CAC" w:rsidRDefault="006F5CAC" w:rsidP="006F5CAC">
            <w:pPr>
              <w:spacing w:after="0" w:line="240" w:lineRule="auto"/>
              <w:rPr>
                <w:rFonts w:ascii="Calibri" w:eastAsia="Times New Roman" w:hAnsi="Calibri" w:cs="Calibri"/>
                <w:lang w:eastAsia="pl-PL"/>
              </w:rPr>
            </w:pPr>
          </w:p>
          <w:p w14:paraId="14D371AE"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Nazwa: …………………………………………………..………….…….</w:t>
            </w:r>
          </w:p>
          <w:p w14:paraId="0EBCE0BA" w14:textId="77777777" w:rsidR="006F5CAC" w:rsidRPr="006F5CAC" w:rsidRDefault="006F5CAC" w:rsidP="006F5CAC">
            <w:pPr>
              <w:spacing w:after="0" w:line="240" w:lineRule="auto"/>
              <w:rPr>
                <w:rFonts w:ascii="Calibri" w:eastAsia="Times New Roman" w:hAnsi="Calibri" w:cs="Calibri"/>
                <w:lang w:eastAsia="pl-PL"/>
              </w:rPr>
            </w:pPr>
          </w:p>
          <w:p w14:paraId="7F06021A"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Adres:……………………………………………………..…….…………</w:t>
            </w:r>
          </w:p>
          <w:p w14:paraId="248BAB0A" w14:textId="77777777" w:rsidR="006F5CAC" w:rsidRPr="006F5CAC" w:rsidRDefault="006F5CAC" w:rsidP="006F5CAC">
            <w:pPr>
              <w:spacing w:after="0" w:line="240" w:lineRule="auto"/>
              <w:rPr>
                <w:rFonts w:ascii="Calibri" w:eastAsia="Times New Roman" w:hAnsi="Calibri" w:cs="Calibri"/>
                <w:lang w:eastAsia="pl-PL"/>
              </w:rPr>
            </w:pPr>
          </w:p>
          <w:p w14:paraId="1D2D6165"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Telefon osoby do kontaktu: …………………………...….……..</w:t>
            </w:r>
          </w:p>
          <w:p w14:paraId="70FE3375" w14:textId="77777777" w:rsidR="006F5CAC" w:rsidRPr="006F5CAC" w:rsidRDefault="006F5CAC" w:rsidP="006F5CAC">
            <w:pPr>
              <w:spacing w:after="0" w:line="240" w:lineRule="auto"/>
              <w:rPr>
                <w:rFonts w:ascii="Calibri" w:eastAsia="Times New Roman" w:hAnsi="Calibri" w:cs="Calibri"/>
                <w:lang w:eastAsia="pl-PL"/>
              </w:rPr>
            </w:pPr>
          </w:p>
          <w:p w14:paraId="6309128D"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Adres e-mail osoby do kontaktu: …………….….….…………</w:t>
            </w:r>
          </w:p>
          <w:p w14:paraId="6E199F95" w14:textId="77777777" w:rsidR="006F5CAC" w:rsidRPr="006F5CAC" w:rsidRDefault="006F5CAC" w:rsidP="006F5CAC">
            <w:pPr>
              <w:spacing w:after="0" w:line="240" w:lineRule="auto"/>
              <w:rPr>
                <w:rFonts w:ascii="Calibri" w:eastAsia="Times New Roman" w:hAnsi="Calibri" w:cs="Calibri"/>
                <w:lang w:eastAsia="pl-PL"/>
              </w:rPr>
            </w:pPr>
          </w:p>
          <w:p w14:paraId="680C1AB3"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Adres internetowy: www.……............................………...........</w:t>
            </w:r>
          </w:p>
          <w:p w14:paraId="336943BB" w14:textId="77777777" w:rsidR="006F5CAC" w:rsidRPr="006F5CAC" w:rsidRDefault="006F5CAC" w:rsidP="006F5CAC">
            <w:pPr>
              <w:spacing w:after="0" w:line="240" w:lineRule="auto"/>
              <w:rPr>
                <w:rFonts w:ascii="Calibri" w:eastAsia="Times New Roman" w:hAnsi="Calibri" w:cs="Calibri"/>
                <w:lang w:eastAsia="pl-PL"/>
              </w:rPr>
            </w:pPr>
          </w:p>
          <w:p w14:paraId="68583CB1" w14:textId="77777777" w:rsidR="006F5CAC" w:rsidRPr="006F5CAC" w:rsidRDefault="006F5CAC" w:rsidP="006F5CAC">
            <w:pPr>
              <w:spacing w:after="0" w:line="240" w:lineRule="auto"/>
              <w:jc w:val="both"/>
              <w:rPr>
                <w:rFonts w:ascii="Calibri" w:eastAsia="Times New Roman" w:hAnsi="Calibri" w:cs="Calibri"/>
                <w:i/>
                <w:lang w:eastAsia="pl-PL"/>
              </w:rPr>
            </w:pPr>
            <w:r w:rsidRPr="006F5CAC">
              <w:rPr>
                <w:rFonts w:ascii="Calibri" w:eastAsia="Times New Roman" w:hAnsi="Calibri" w:cs="Calibri"/>
                <w:i/>
                <w:lang w:eastAsia="pl-PL"/>
              </w:rPr>
              <w:t>Pełnomocnik* do reprezentowania Wykonawców ubiegających się wspólnie o udzielenie zamówienia              (np. lider Konsorcjum)</w:t>
            </w:r>
            <w:r w:rsidRPr="006F5CAC">
              <w:rPr>
                <w:rFonts w:ascii="Calibri" w:eastAsia="Times New Roman" w:hAnsi="Calibri" w:cs="Calibri"/>
                <w:lang w:eastAsia="pl-PL"/>
              </w:rPr>
              <w:t xml:space="preserve">……….…………………………………..... </w:t>
            </w:r>
          </w:p>
          <w:p w14:paraId="1C1D3163"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Adres ……………………………………………………………………..</w:t>
            </w:r>
          </w:p>
          <w:p w14:paraId="26FC69B3"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 xml:space="preserve">Telefon …………………………….. </w:t>
            </w:r>
          </w:p>
          <w:p w14:paraId="3C6FBD7D" w14:textId="77777777" w:rsidR="006F5CAC" w:rsidRPr="006F5CAC" w:rsidRDefault="006F5CAC" w:rsidP="006F5CAC">
            <w:pPr>
              <w:spacing w:after="0" w:line="240" w:lineRule="auto"/>
              <w:rPr>
                <w:rFonts w:ascii="Calibri" w:eastAsia="Times New Roman" w:hAnsi="Calibri" w:cs="Calibri"/>
                <w:lang w:eastAsia="pl-PL"/>
              </w:rPr>
            </w:pPr>
            <w:r w:rsidRPr="006F5CAC">
              <w:rPr>
                <w:rFonts w:ascii="Calibri" w:eastAsia="Times New Roman" w:hAnsi="Calibri" w:cs="Calibri"/>
                <w:lang w:eastAsia="pl-PL"/>
              </w:rPr>
              <w:t>e-mail ……………………………….</w:t>
            </w:r>
          </w:p>
          <w:p w14:paraId="25C52680" w14:textId="77777777" w:rsidR="006F5CAC" w:rsidRPr="006F5CAC" w:rsidRDefault="006F5CAC" w:rsidP="006F5CAC">
            <w:pPr>
              <w:spacing w:after="0" w:line="240" w:lineRule="auto"/>
              <w:rPr>
                <w:rFonts w:ascii="Calibri" w:eastAsia="Times New Roman" w:hAnsi="Calibri" w:cs="Calibri"/>
                <w:lang w:eastAsia="pl-PL"/>
              </w:rPr>
            </w:pPr>
          </w:p>
          <w:p w14:paraId="1762B7EC" w14:textId="77777777" w:rsidR="006F5CAC" w:rsidRPr="006F5CAC" w:rsidRDefault="006F5CAC" w:rsidP="006F5CAC">
            <w:pPr>
              <w:spacing w:after="0" w:line="240" w:lineRule="auto"/>
              <w:jc w:val="both"/>
              <w:rPr>
                <w:rFonts w:ascii="Calibri" w:eastAsia="Times New Roman" w:hAnsi="Calibri" w:cs="Calibri"/>
                <w:i/>
                <w:lang w:eastAsia="pl-PL"/>
              </w:rPr>
            </w:pPr>
            <w:r w:rsidRPr="006F5CAC">
              <w:rPr>
                <w:rFonts w:ascii="Calibri" w:eastAsia="Times New Roman" w:hAnsi="Calibri" w:cs="Calibri"/>
                <w:i/>
                <w:lang w:eastAsia="pl-PL"/>
              </w:rPr>
              <w:t xml:space="preserve">*wypełniają jedynie Wykonawcy wspólnie ubiegający się o udzielenie Zamówienia   </w:t>
            </w:r>
          </w:p>
        </w:tc>
        <w:tc>
          <w:tcPr>
            <w:tcW w:w="5201" w:type="dxa"/>
            <w:tcBorders>
              <w:top w:val="single" w:sz="12" w:space="0" w:color="auto"/>
              <w:left w:val="single" w:sz="12" w:space="0" w:color="auto"/>
              <w:bottom w:val="single" w:sz="12" w:space="0" w:color="auto"/>
              <w:right w:val="single" w:sz="12" w:space="0" w:color="auto"/>
            </w:tcBorders>
          </w:tcPr>
          <w:p w14:paraId="41368DC9" w14:textId="77777777" w:rsidR="006F5CAC" w:rsidRPr="006F5CAC" w:rsidRDefault="006F5CAC" w:rsidP="006F5CAC">
            <w:pPr>
              <w:spacing w:after="0" w:line="240" w:lineRule="auto"/>
              <w:rPr>
                <w:rFonts w:ascii="Calibri" w:eastAsia="Times New Roman" w:hAnsi="Calibri" w:cs="Calibri"/>
                <w:lang w:eastAsia="pl-PL"/>
              </w:rPr>
            </w:pPr>
          </w:p>
          <w:p w14:paraId="64EA2292" w14:textId="77777777" w:rsidR="006F5CAC" w:rsidRPr="006F5CAC" w:rsidRDefault="006F5CAC" w:rsidP="006F5CAC">
            <w:pPr>
              <w:spacing w:after="0" w:line="240" w:lineRule="auto"/>
              <w:rPr>
                <w:rFonts w:ascii="Calibri" w:eastAsia="Times New Roman" w:hAnsi="Calibri" w:cs="Calibri"/>
                <w:lang w:val="en-GB" w:eastAsia="pl-PL"/>
              </w:rPr>
            </w:pPr>
            <w:r w:rsidRPr="006F5CAC">
              <w:rPr>
                <w:rFonts w:ascii="Calibri" w:eastAsia="Times New Roman" w:hAnsi="Calibri" w:cs="Calibri"/>
                <w:lang w:val="en-GB" w:eastAsia="pl-PL"/>
              </w:rPr>
              <w:t>NIP: …………………………..…………………….……………………..</w:t>
            </w:r>
          </w:p>
          <w:p w14:paraId="053D30FB" w14:textId="77777777" w:rsidR="006F5CAC" w:rsidRPr="006F5CAC" w:rsidRDefault="006F5CAC" w:rsidP="006F5CAC">
            <w:pPr>
              <w:spacing w:after="0" w:line="240" w:lineRule="auto"/>
              <w:rPr>
                <w:rFonts w:ascii="Calibri" w:eastAsia="Times New Roman" w:hAnsi="Calibri" w:cs="Calibri"/>
                <w:lang w:val="en-GB" w:eastAsia="pl-PL"/>
              </w:rPr>
            </w:pPr>
          </w:p>
          <w:p w14:paraId="178CBCEA" w14:textId="77777777" w:rsidR="006F5CAC" w:rsidRPr="006F5CAC" w:rsidRDefault="006F5CAC" w:rsidP="006F5CAC">
            <w:pPr>
              <w:spacing w:after="0" w:line="240" w:lineRule="auto"/>
              <w:rPr>
                <w:rFonts w:ascii="Calibri" w:eastAsia="Times New Roman" w:hAnsi="Calibri" w:cs="Calibri"/>
                <w:lang w:val="en-GB" w:eastAsia="pl-PL"/>
              </w:rPr>
            </w:pPr>
            <w:r w:rsidRPr="006F5CAC">
              <w:rPr>
                <w:rFonts w:ascii="Calibri" w:eastAsia="Times New Roman" w:hAnsi="Calibri" w:cs="Calibri"/>
                <w:lang w:val="en-GB" w:eastAsia="pl-PL"/>
              </w:rPr>
              <w:t>REGON: ……………………………………………….………..……….</w:t>
            </w:r>
          </w:p>
          <w:p w14:paraId="0D382B89" w14:textId="77777777" w:rsidR="006F5CAC" w:rsidRPr="006F5CAC" w:rsidRDefault="006F5CAC" w:rsidP="006F5CAC">
            <w:pPr>
              <w:spacing w:after="0" w:line="240" w:lineRule="auto"/>
              <w:rPr>
                <w:rFonts w:ascii="Calibri" w:eastAsia="Times New Roman" w:hAnsi="Calibri" w:cs="Calibri"/>
                <w:lang w:val="en-GB" w:eastAsia="pl-PL"/>
              </w:rPr>
            </w:pPr>
          </w:p>
          <w:p w14:paraId="3EEAE808" w14:textId="77777777" w:rsidR="006F5CAC" w:rsidRPr="006F5CAC" w:rsidRDefault="006F5CAC" w:rsidP="006F5CAC">
            <w:pPr>
              <w:spacing w:after="0" w:line="240" w:lineRule="auto"/>
              <w:jc w:val="both"/>
              <w:rPr>
                <w:rFonts w:ascii="Calibri" w:eastAsia="Times New Roman" w:hAnsi="Calibri" w:cs="Calibri"/>
                <w:lang w:val="en-GB" w:eastAsia="pl-PL"/>
              </w:rPr>
            </w:pPr>
            <w:r w:rsidRPr="006F5CAC">
              <w:rPr>
                <w:rFonts w:ascii="Calibri" w:eastAsia="Times New Roman" w:hAnsi="Calibri" w:cs="Calibri"/>
                <w:lang w:val="en-GB" w:eastAsia="pl-PL"/>
              </w:rPr>
              <w:t>Nr KRS/CEiDG: …………………..…………..….……………….….</w:t>
            </w:r>
          </w:p>
          <w:p w14:paraId="54D45CC3" w14:textId="77777777" w:rsidR="006F5CAC" w:rsidRPr="006F5CAC" w:rsidRDefault="006F5CAC" w:rsidP="006F5CAC">
            <w:pPr>
              <w:spacing w:after="0" w:line="240" w:lineRule="auto"/>
              <w:jc w:val="both"/>
              <w:rPr>
                <w:rFonts w:ascii="Calibri" w:eastAsia="Times New Roman" w:hAnsi="Calibri" w:cs="Calibri"/>
                <w:lang w:val="en-GB" w:eastAsia="pl-PL"/>
              </w:rPr>
            </w:pPr>
          </w:p>
          <w:p w14:paraId="71F78738" w14:textId="77777777" w:rsidR="006F5CAC" w:rsidRPr="006F5CAC" w:rsidRDefault="006F5CAC" w:rsidP="006F5CAC">
            <w:p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oraz ścieżka dostępu do właściwego rejestru:</w:t>
            </w:r>
          </w:p>
          <w:p w14:paraId="400B5C24" w14:textId="77777777" w:rsidR="006F5CAC" w:rsidRPr="006F5CAC" w:rsidRDefault="006F5CAC" w:rsidP="006F5CAC">
            <w:p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www…………………………………..</w:t>
            </w:r>
          </w:p>
          <w:p w14:paraId="0EDAA108" w14:textId="77777777" w:rsidR="006F5CAC" w:rsidRPr="006F5CAC" w:rsidRDefault="006F5CAC" w:rsidP="006F5CAC">
            <w:pPr>
              <w:spacing w:after="0" w:line="240" w:lineRule="auto"/>
              <w:rPr>
                <w:rFonts w:ascii="Calibri" w:eastAsia="Times New Roman" w:hAnsi="Calibri" w:cs="Calibri"/>
                <w:lang w:eastAsia="x-none"/>
              </w:rPr>
            </w:pPr>
          </w:p>
          <w:p w14:paraId="74605C1C" w14:textId="77777777" w:rsidR="006F5CAC" w:rsidRPr="006F5CAC" w:rsidRDefault="006F5CAC" w:rsidP="006F5CAC">
            <w:pPr>
              <w:spacing w:after="0" w:line="240" w:lineRule="auto"/>
              <w:jc w:val="both"/>
              <w:rPr>
                <w:rFonts w:ascii="Calibri" w:eastAsia="Times New Roman" w:hAnsi="Calibri" w:cs="Calibri"/>
                <w:strike/>
                <w:lang w:eastAsia="x-none"/>
              </w:rPr>
            </w:pPr>
            <w:r w:rsidRPr="006F5CAC">
              <w:rPr>
                <w:rFonts w:ascii="Calibri" w:eastAsia="Times New Roman" w:hAnsi="Calibri" w:cs="Calibri"/>
                <w:strike/>
                <w:lang w:val="x-none" w:eastAsia="x-none"/>
              </w:rPr>
              <w:t>Numer konta bankowego na, które należy zwrócić wadium</w:t>
            </w:r>
            <w:r w:rsidRPr="006F5CAC">
              <w:rPr>
                <w:rFonts w:ascii="Calibri" w:eastAsia="Times New Roman" w:hAnsi="Calibri" w:cs="Calibri"/>
                <w:strike/>
                <w:lang w:eastAsia="x-none"/>
              </w:rPr>
              <w:t xml:space="preserve"> </w:t>
            </w:r>
            <w:r w:rsidRPr="006F5CAC">
              <w:rPr>
                <w:rFonts w:ascii="Calibri" w:eastAsia="Times New Roman" w:hAnsi="Calibri" w:cs="Calibri"/>
                <w:strike/>
                <w:lang w:val="x-none" w:eastAsia="x-none"/>
              </w:rPr>
              <w:t>(</w:t>
            </w:r>
            <w:r w:rsidRPr="006F5CAC">
              <w:rPr>
                <w:rFonts w:ascii="Calibri" w:eastAsia="Times New Roman" w:hAnsi="Calibri" w:cs="Calibri"/>
                <w:strike/>
                <w:u w:val="single"/>
                <w:lang w:val="x-none" w:eastAsia="x-none"/>
              </w:rPr>
              <w:t>jeżeli było wymagane</w:t>
            </w:r>
            <w:r w:rsidRPr="006F5CAC">
              <w:rPr>
                <w:rFonts w:ascii="Calibri" w:eastAsia="Times New Roman" w:hAnsi="Calibri" w:cs="Calibri"/>
                <w:strike/>
                <w:lang w:val="x-none" w:eastAsia="x-none"/>
              </w:rPr>
              <w:t xml:space="preserve"> i zostało wpłacone </w:t>
            </w:r>
            <w:r w:rsidRPr="006F5CAC">
              <w:rPr>
                <w:rFonts w:ascii="Calibri" w:eastAsia="Times New Roman" w:hAnsi="Calibri" w:cs="Calibri"/>
                <w:strike/>
                <w:lang w:eastAsia="x-none"/>
              </w:rPr>
              <w:br/>
            </w:r>
            <w:r w:rsidRPr="006F5CAC">
              <w:rPr>
                <w:rFonts w:ascii="Calibri" w:eastAsia="Times New Roman" w:hAnsi="Calibri" w:cs="Calibri"/>
                <w:strike/>
                <w:lang w:val="x-none" w:eastAsia="x-none"/>
              </w:rPr>
              <w:t>w pieniądzu):</w:t>
            </w:r>
            <w:r w:rsidRPr="006F5CAC">
              <w:rPr>
                <w:rFonts w:ascii="Calibri" w:eastAsia="Times New Roman" w:hAnsi="Calibri" w:cs="Calibri"/>
                <w:strike/>
                <w:lang w:eastAsia="x-none"/>
              </w:rPr>
              <w:t xml:space="preserve"> …………………………………………………………</w:t>
            </w:r>
          </w:p>
          <w:p w14:paraId="2FBAA4D2" w14:textId="77777777" w:rsidR="006F5CAC" w:rsidRPr="006F5CAC" w:rsidRDefault="006F5CAC" w:rsidP="006F5CAC">
            <w:pPr>
              <w:spacing w:after="0" w:line="240" w:lineRule="auto"/>
              <w:jc w:val="both"/>
              <w:rPr>
                <w:rFonts w:ascii="Calibri" w:eastAsia="Times New Roman" w:hAnsi="Calibri" w:cs="Calibri"/>
                <w:strike/>
                <w:lang w:eastAsia="x-none"/>
              </w:rPr>
            </w:pPr>
          </w:p>
          <w:p w14:paraId="2651CF80" w14:textId="77777777" w:rsidR="006F5CAC" w:rsidRPr="002E7BD8" w:rsidRDefault="006F5CAC" w:rsidP="006F5CAC">
            <w:pPr>
              <w:spacing w:after="0" w:line="240" w:lineRule="auto"/>
              <w:jc w:val="both"/>
              <w:rPr>
                <w:rFonts w:ascii="Calibri" w:eastAsia="Times New Roman" w:hAnsi="Calibri" w:cs="Calibri"/>
                <w:strike/>
                <w:lang w:eastAsia="x-none"/>
              </w:rPr>
            </w:pPr>
            <w:r w:rsidRPr="002E7BD8">
              <w:rPr>
                <w:rFonts w:ascii="Calibri" w:eastAsia="Times New Roman" w:hAnsi="Calibri" w:cs="Calibri"/>
                <w:strike/>
                <w:lang w:eastAsia="x-none"/>
              </w:rPr>
              <w:t xml:space="preserve">Adres gwaranta lub poręczyciela, na który należy złożyć oświadczenie o zwolnieniu wadium </w:t>
            </w:r>
            <w:r w:rsidRPr="002E7BD8">
              <w:rPr>
                <w:rFonts w:ascii="Calibri" w:eastAsia="Times New Roman" w:hAnsi="Calibri" w:cs="Calibri"/>
                <w:strike/>
                <w:lang w:eastAsia="x-none"/>
              </w:rPr>
              <w:br/>
              <w:t>(w przypadku wadium wniesionego w innej formie niż pieniądzu)</w:t>
            </w:r>
          </w:p>
          <w:p w14:paraId="2B9238B8" w14:textId="77777777" w:rsidR="006F5CAC" w:rsidRPr="002E7BD8" w:rsidRDefault="006F5CAC" w:rsidP="006F5CAC">
            <w:pPr>
              <w:spacing w:after="0" w:line="240" w:lineRule="auto"/>
              <w:jc w:val="both"/>
              <w:rPr>
                <w:rFonts w:ascii="Calibri" w:eastAsia="Times New Roman" w:hAnsi="Calibri" w:cs="Calibri"/>
                <w:strike/>
                <w:lang w:eastAsia="x-none"/>
              </w:rPr>
            </w:pPr>
            <w:r w:rsidRPr="002E7BD8">
              <w:rPr>
                <w:rFonts w:ascii="Calibri" w:eastAsia="Times New Roman" w:hAnsi="Calibri" w:cs="Calibri"/>
                <w:strike/>
                <w:lang w:eastAsia="x-none"/>
              </w:rPr>
              <w:t>Adres e mail: …………………………………………………………</w:t>
            </w:r>
          </w:p>
          <w:p w14:paraId="2396AECE" w14:textId="77777777" w:rsidR="006F5CAC" w:rsidRPr="006F5CAC" w:rsidRDefault="006F5CAC" w:rsidP="006F5CAC">
            <w:pPr>
              <w:spacing w:after="0" w:line="240" w:lineRule="auto"/>
              <w:jc w:val="both"/>
              <w:rPr>
                <w:rFonts w:ascii="Calibri" w:eastAsia="Times New Roman" w:hAnsi="Calibri" w:cs="Calibri"/>
                <w:strike/>
                <w:lang w:eastAsia="x-none"/>
              </w:rPr>
            </w:pPr>
            <w:r w:rsidRPr="002E7BD8">
              <w:rPr>
                <w:rFonts w:ascii="Calibri" w:eastAsia="Times New Roman" w:hAnsi="Calibri" w:cs="Calibri"/>
                <w:strike/>
                <w:lang w:eastAsia="x-none"/>
              </w:rPr>
              <w:t>Adres pocztowy:…………………………………………………....</w:t>
            </w:r>
          </w:p>
          <w:p w14:paraId="66BCE502" w14:textId="77777777" w:rsidR="006F5CAC" w:rsidRPr="006F5CAC" w:rsidRDefault="006F5CAC" w:rsidP="006F5CAC">
            <w:pPr>
              <w:spacing w:after="0" w:line="240" w:lineRule="auto"/>
              <w:jc w:val="both"/>
              <w:rPr>
                <w:rFonts w:ascii="Calibri" w:eastAsia="Times New Roman" w:hAnsi="Calibri" w:cs="Calibri"/>
                <w:lang w:eastAsia="x-none"/>
              </w:rPr>
            </w:pPr>
          </w:p>
        </w:tc>
      </w:tr>
      <w:tr w:rsidR="006F5CAC" w:rsidRPr="006F5CAC" w14:paraId="1D77A2D3" w14:textId="77777777" w:rsidTr="009A1CE5">
        <w:trPr>
          <w:trHeight w:val="124"/>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5EF94FCF" w14:textId="77777777" w:rsidR="006F5CAC" w:rsidRPr="006F5CAC" w:rsidRDefault="006F5CAC" w:rsidP="006F5CAC">
            <w:pPr>
              <w:spacing w:after="0" w:line="240" w:lineRule="auto"/>
              <w:jc w:val="center"/>
              <w:rPr>
                <w:rFonts w:ascii="Calibri" w:eastAsia="Times New Roman" w:hAnsi="Calibri" w:cs="Calibri"/>
                <w:b/>
                <w:lang w:eastAsia="pl-PL"/>
              </w:rPr>
            </w:pPr>
            <w:r w:rsidRPr="006F5CAC">
              <w:rPr>
                <w:rFonts w:ascii="Calibri" w:eastAsia="Times New Roman" w:hAnsi="Calibri" w:cs="Calibri"/>
                <w:b/>
                <w:lang w:eastAsia="pl-PL"/>
              </w:rPr>
              <w:t>FORMULARZ OFERTOWY</w:t>
            </w:r>
          </w:p>
        </w:tc>
      </w:tr>
      <w:tr w:rsidR="006F5CAC" w:rsidRPr="006F5CAC" w14:paraId="649A403B" w14:textId="77777777" w:rsidTr="009A1CE5">
        <w:trPr>
          <w:trHeight w:val="1300"/>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64149F38" w14:textId="77777777" w:rsidR="00E0771F" w:rsidRPr="00E0771F" w:rsidRDefault="002A3203" w:rsidP="00E0771F">
            <w:pPr>
              <w:suppressAutoHyphens/>
              <w:spacing w:after="120" w:line="276" w:lineRule="auto"/>
              <w:rPr>
                <w:rFonts w:ascii="Calibri" w:eastAsia="Calibri" w:hAnsi="Calibri" w:cs="Calibri"/>
                <w:b/>
                <w:lang w:val="x-none" w:eastAsia="zh-CN"/>
              </w:rPr>
            </w:pPr>
            <w:r w:rsidRPr="002A3203">
              <w:rPr>
                <w:rFonts w:ascii="Calibri" w:hAnsi="Calibri" w:cs="Calibri"/>
                <w:bCs/>
                <w:iCs/>
              </w:rPr>
              <w:t xml:space="preserve">W odpowiedzi na ogłoszenie </w:t>
            </w:r>
            <w:bookmarkStart w:id="21" w:name="_Hlk204773527"/>
            <w:r w:rsidRPr="002A3203">
              <w:rPr>
                <w:rFonts w:ascii="Calibri" w:hAnsi="Calibri" w:cs="Calibri"/>
                <w:bCs/>
                <w:iCs/>
              </w:rPr>
              <w:t xml:space="preserve">w postępowaniu o udzielenie zamówienia publicznego na usługę społeczną </w:t>
            </w:r>
            <w:r w:rsidR="00E0771F" w:rsidRPr="00E0771F">
              <w:rPr>
                <w:rFonts w:ascii="Calibri" w:eastAsia="Calibri" w:hAnsi="Calibri" w:cs="Calibri"/>
                <w:lang w:eastAsia="zh-CN"/>
              </w:rPr>
              <w:t xml:space="preserve">na usługę gastronomiczną w zakresie przygotowania i dystrybucji całodziennych posiłków dla pacjentów i uprawnionego personelu </w:t>
            </w:r>
            <w:r w:rsidR="00E0771F" w:rsidRPr="00E0771F">
              <w:rPr>
                <w:rFonts w:ascii="Calibri" w:eastAsia="Calibri" w:hAnsi="Calibri" w:cs="Calibri"/>
                <w:b/>
                <w:lang w:eastAsia="zh-CN"/>
              </w:rPr>
              <w:t xml:space="preserve"> </w:t>
            </w:r>
            <w:r w:rsidR="00E0771F" w:rsidRPr="00E0771F">
              <w:rPr>
                <w:rFonts w:ascii="Calibri" w:eastAsia="Calibri" w:hAnsi="Calibri" w:cs="Calibri"/>
                <w:lang w:eastAsia="zh-CN"/>
              </w:rPr>
              <w:t>Wojewódzkiego Wielospecjalistycznego Centrum Onkologii i Traumatologii im. M. Kopernika w Łodzi.</w:t>
            </w:r>
          </w:p>
          <w:p w14:paraId="11AE3E57" w14:textId="062D23A7" w:rsidR="006F5CAC" w:rsidRPr="006F5CAC" w:rsidRDefault="002A3203" w:rsidP="006F5CAC">
            <w:pPr>
              <w:spacing w:after="0" w:line="240" w:lineRule="auto"/>
              <w:jc w:val="both"/>
              <w:rPr>
                <w:rFonts w:ascii="Calibri" w:eastAsia="Calibri" w:hAnsi="Calibri" w:cs="Calibri"/>
                <w:highlight w:val="yellow"/>
              </w:rPr>
            </w:pPr>
            <w:r w:rsidRPr="002A3203">
              <w:rPr>
                <w:rFonts w:ascii="Calibri" w:hAnsi="Calibri" w:cs="Calibri"/>
                <w:bCs/>
                <w:iCs/>
              </w:rPr>
              <w:t xml:space="preserve">- </w:t>
            </w:r>
            <w:bookmarkEnd w:id="21"/>
            <w:r w:rsidRPr="002A3203">
              <w:rPr>
                <w:rFonts w:ascii="Calibri" w:hAnsi="Calibri" w:cs="Calibri"/>
                <w:bCs/>
                <w:iCs/>
              </w:rPr>
              <w:t>oferujemy wykonanie zamówienia na następujących warunkach:</w:t>
            </w:r>
          </w:p>
        </w:tc>
      </w:tr>
      <w:tr w:rsidR="006F5CAC" w:rsidRPr="006F5CAC" w14:paraId="73143CB0" w14:textId="77777777" w:rsidTr="009A1CE5">
        <w:trPr>
          <w:trHeight w:val="792"/>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132AFC0D" w14:textId="09AD4CF8" w:rsidR="006F5CAC" w:rsidRPr="006F5CAC" w:rsidRDefault="00561D22" w:rsidP="00561D22">
            <w:pPr>
              <w:widowControl w:val="0"/>
              <w:spacing w:after="0" w:line="240" w:lineRule="auto"/>
              <w:jc w:val="both"/>
              <w:rPr>
                <w:rFonts w:ascii="Calibri" w:eastAsia="Arial Unicode MS" w:hAnsi="Calibri" w:cs="Calibri"/>
                <w:b/>
                <w:lang w:eastAsia="pl-PL"/>
              </w:rPr>
            </w:pPr>
            <w:r w:rsidRPr="00561D22">
              <w:rPr>
                <w:rFonts w:ascii="Calibri" w:eastAsia="Times New Roman" w:hAnsi="Calibri" w:cs="Calibri"/>
                <w:b/>
                <w:lang w:eastAsia="pl-PL"/>
              </w:rPr>
              <w:t xml:space="preserve">I. </w:t>
            </w:r>
            <w:r w:rsidRPr="00561D22">
              <w:rPr>
                <w:rFonts w:ascii="Calibri" w:eastAsia="Arial Unicode MS" w:hAnsi="Calibri" w:cs="Calibri"/>
                <w:b/>
                <w:lang w:eastAsia="pl-PL"/>
              </w:rPr>
              <w:t>Oferujemy wykonanie przedmiotu zamówienia za cenę brutto wskazaną w załączniku nr 2</w:t>
            </w:r>
            <w:r w:rsidRPr="00561D22">
              <w:rPr>
                <w:rFonts w:ascii="Calibri" w:eastAsia="Calibri" w:hAnsi="Calibri" w:cs="Times New Roman"/>
              </w:rPr>
              <w:t xml:space="preserve"> </w:t>
            </w:r>
            <w:r w:rsidRPr="00561D22">
              <w:rPr>
                <w:rFonts w:ascii="Calibri" w:eastAsia="Arial Unicode MS" w:hAnsi="Calibri" w:cs="Calibri"/>
                <w:b/>
                <w:lang w:eastAsia="pl-PL"/>
              </w:rPr>
              <w:t>do SWZ – Formularz asortymentowo-cenowy -szczegółowy opis świadczenia usługi</w:t>
            </w:r>
          </w:p>
        </w:tc>
      </w:tr>
      <w:tr w:rsidR="006F5CAC" w:rsidRPr="006F5CAC" w14:paraId="2425777F" w14:textId="77777777" w:rsidTr="009A1CE5">
        <w:trPr>
          <w:trHeight w:val="778"/>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7AC4460A" w14:textId="77777777" w:rsidR="00FF09F8" w:rsidRPr="00FF09F8" w:rsidRDefault="00561D22" w:rsidP="00FF09F8">
            <w:pPr>
              <w:spacing w:after="0" w:line="240" w:lineRule="auto"/>
              <w:jc w:val="both"/>
              <w:rPr>
                <w:rFonts w:ascii="Calibri" w:eastAsia="Times New Roman" w:hAnsi="Calibri" w:cs="Calibri"/>
                <w:b/>
                <w:sz w:val="16"/>
                <w:lang w:eastAsia="pl-PL"/>
              </w:rPr>
            </w:pPr>
            <w:r>
              <w:rPr>
                <w:rFonts w:ascii="Calibri" w:eastAsia="Calibri" w:hAnsi="Calibri" w:cs="Calibri"/>
                <w:b/>
                <w:highlight w:val="yellow"/>
              </w:rPr>
              <w:t xml:space="preserve">II. </w:t>
            </w:r>
            <w:r w:rsidR="00FF09F8" w:rsidRPr="00FF09F8">
              <w:rPr>
                <w:rFonts w:ascii="Calibri" w:eastAsia="Times New Roman" w:hAnsi="Calibri" w:cs="Calibri"/>
                <w:b/>
                <w:lang w:eastAsia="ar-SA"/>
              </w:rPr>
              <w:t xml:space="preserve">. </w:t>
            </w:r>
            <w:r w:rsidR="00FF09F8" w:rsidRPr="00FF09F8">
              <w:rPr>
                <w:rFonts w:ascii="Calibri" w:eastAsia="Times New Roman" w:hAnsi="Calibri" w:cs="Calibri"/>
                <w:b/>
                <w:lang w:val="x-none" w:eastAsia="ar-SA"/>
              </w:rPr>
              <w:t>ZOBOWIĄZUJEMY SIĘ DO WYKONANIA ZAMÓWIENIA NA NASTĘPUJĄCYCH WARUNKACH:</w:t>
            </w:r>
          </w:p>
          <w:p w14:paraId="56BFE54B" w14:textId="77777777" w:rsidR="00FF09F8" w:rsidRPr="00FF09F8" w:rsidRDefault="00FF09F8" w:rsidP="00FF09F8">
            <w:pPr>
              <w:tabs>
                <w:tab w:val="left" w:pos="1080"/>
              </w:tabs>
              <w:suppressAutoHyphens/>
              <w:spacing w:after="0" w:line="240" w:lineRule="auto"/>
              <w:jc w:val="both"/>
              <w:rPr>
                <w:rFonts w:ascii="Calibri" w:eastAsia="Times New Roman" w:hAnsi="Calibri" w:cs="Calibri"/>
                <w:b/>
                <w:sz w:val="16"/>
                <w:lang w:eastAsia="pl-PL"/>
              </w:rPr>
            </w:pPr>
          </w:p>
          <w:p w14:paraId="1ACC4B3C" w14:textId="77777777" w:rsidR="00FF09F8" w:rsidRPr="00FF09F8" w:rsidRDefault="00FF09F8" w:rsidP="00CE36C8">
            <w:pPr>
              <w:numPr>
                <w:ilvl w:val="0"/>
                <w:numId w:val="49"/>
              </w:numPr>
              <w:tabs>
                <w:tab w:val="left" w:pos="477"/>
              </w:tabs>
              <w:suppressAutoHyphens/>
              <w:spacing w:after="0" w:line="240" w:lineRule="auto"/>
              <w:ind w:left="480" w:hanging="480"/>
              <w:jc w:val="both"/>
              <w:rPr>
                <w:rFonts w:ascii="Calibri" w:eastAsia="Calibri" w:hAnsi="Calibri" w:cs="Calibri"/>
                <w:b/>
                <w:bCs/>
                <w:lang w:eastAsia="zh-CN"/>
              </w:rPr>
            </w:pPr>
            <w:r w:rsidRPr="00FF09F8">
              <w:rPr>
                <w:rFonts w:ascii="Calibri" w:eastAsia="Calibri" w:hAnsi="Calibri" w:cs="Calibri"/>
                <w:lang w:eastAsia="zh-CN"/>
              </w:rPr>
              <w:t xml:space="preserve">Deklarujemy: </w:t>
            </w:r>
            <w:r w:rsidRPr="00FF09F8">
              <w:rPr>
                <w:rFonts w:ascii="Calibri" w:eastAsia="Calibri" w:hAnsi="Calibri" w:cs="Calibri"/>
                <w:b/>
                <w:bCs/>
                <w:color w:val="4472C4"/>
                <w:lang w:eastAsia="zh-CN"/>
              </w:rPr>
              <w:t>60 dniowy termin płatności.</w:t>
            </w:r>
          </w:p>
          <w:p w14:paraId="2A6F003C" w14:textId="77777777" w:rsidR="00FF09F8" w:rsidRPr="00FF09F8" w:rsidRDefault="00FF09F8" w:rsidP="00FF09F8">
            <w:pPr>
              <w:tabs>
                <w:tab w:val="left" w:pos="477"/>
              </w:tabs>
              <w:suppressAutoHyphens/>
              <w:spacing w:after="0" w:line="240" w:lineRule="auto"/>
              <w:ind w:left="480"/>
              <w:jc w:val="both"/>
              <w:rPr>
                <w:rFonts w:ascii="Calibri" w:eastAsia="Calibri" w:hAnsi="Calibri" w:cs="Calibri"/>
                <w:b/>
                <w:bCs/>
                <w:lang w:eastAsia="zh-CN"/>
              </w:rPr>
            </w:pPr>
          </w:p>
          <w:p w14:paraId="7F68C38D" w14:textId="77777777" w:rsidR="00FF09F8" w:rsidRPr="00FF09F8" w:rsidRDefault="00FF09F8" w:rsidP="00FF09F8">
            <w:pPr>
              <w:tabs>
                <w:tab w:val="left" w:pos="142"/>
              </w:tabs>
              <w:suppressAutoHyphens/>
              <w:spacing w:after="0" w:line="240" w:lineRule="auto"/>
              <w:ind w:left="142"/>
              <w:rPr>
                <w:rFonts w:ascii="Century Gothic" w:eastAsia="Calibri" w:hAnsi="Century Gothic" w:cs="Century Gothic"/>
                <w:color w:val="4472C4"/>
                <w:sz w:val="6"/>
                <w:szCs w:val="18"/>
                <w:lang w:eastAsia="zh-CN"/>
              </w:rPr>
            </w:pPr>
            <w:r w:rsidRPr="00FF09F8">
              <w:rPr>
                <w:rFonts w:ascii="Calibri" w:eastAsia="Calibri" w:hAnsi="Calibri" w:cs="Calibri"/>
                <w:b/>
                <w:bCs/>
                <w:color w:val="4472C4"/>
                <w:lang w:eastAsia="zh-CN"/>
              </w:rPr>
              <w:t xml:space="preserve">2. Oświadczamy, iż posiadamy potwierdzenie/a (zaświadczenie/a) wydane od 2025r. przez akredytowane laboratorium żywnościowe, potwierdzające jakość codziennego zestawu żywieniowego w ramach danej diety szpitalnej </w:t>
            </w:r>
            <w:r w:rsidRPr="00FF09F8">
              <w:rPr>
                <w:rFonts w:ascii="Calibri" w:eastAsia="Calibri" w:hAnsi="Calibri" w:cs="Calibri"/>
                <w:b/>
                <w:bCs/>
                <w:i/>
                <w:color w:val="4472C4"/>
                <w:lang w:eastAsia="zh-CN"/>
              </w:rPr>
              <w:t>(1 dieta = 1 zaświadczenie) w ilości ………sztuk</w:t>
            </w:r>
            <w:r w:rsidRPr="00FF09F8">
              <w:rPr>
                <w:rFonts w:ascii="Century Gothic" w:eastAsia="Calibri" w:hAnsi="Century Gothic" w:cs="Century Gothic"/>
                <w:color w:val="4472C4"/>
                <w:sz w:val="18"/>
                <w:szCs w:val="18"/>
                <w:lang w:eastAsia="zh-CN"/>
              </w:rPr>
              <w:t>*</w:t>
            </w:r>
            <w:r w:rsidRPr="00FF09F8">
              <w:rPr>
                <w:rFonts w:ascii="Calibri" w:eastAsia="Calibri" w:hAnsi="Calibri" w:cs="Calibri"/>
                <w:i/>
                <w:color w:val="4472C4"/>
                <w:lang w:eastAsia="zh-CN"/>
              </w:rPr>
              <w:t>.</w:t>
            </w:r>
          </w:p>
          <w:p w14:paraId="7122FC8B" w14:textId="77777777" w:rsidR="00FF09F8" w:rsidRPr="00FF09F8" w:rsidRDefault="00FF09F8" w:rsidP="00FF09F8">
            <w:pPr>
              <w:tabs>
                <w:tab w:val="left" w:pos="142"/>
              </w:tabs>
              <w:suppressAutoHyphens/>
              <w:spacing w:after="0" w:line="240" w:lineRule="auto"/>
              <w:ind w:left="142"/>
              <w:jc w:val="both"/>
              <w:rPr>
                <w:rFonts w:ascii="Century Gothic" w:eastAsia="Calibri" w:hAnsi="Century Gothic" w:cs="Century Gothic"/>
                <w:color w:val="4472C4"/>
                <w:sz w:val="6"/>
                <w:szCs w:val="18"/>
                <w:lang w:eastAsia="zh-CN"/>
              </w:rPr>
            </w:pPr>
          </w:p>
          <w:p w14:paraId="663F584E"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i/>
                <w:color w:val="4472C4"/>
                <w:sz w:val="20"/>
                <w:szCs w:val="20"/>
                <w:lang w:eastAsia="zh-CN"/>
              </w:rPr>
            </w:pPr>
            <w:r w:rsidRPr="00FF09F8">
              <w:rPr>
                <w:rFonts w:ascii="Calibri" w:eastAsia="Calibri" w:hAnsi="Calibri" w:cs="Calibri"/>
                <w:color w:val="4472C4"/>
                <w:sz w:val="20"/>
                <w:szCs w:val="20"/>
                <w:highlight w:val="yellow"/>
                <w:lang w:eastAsia="zh-CN"/>
              </w:rPr>
              <w:t xml:space="preserve">* </w:t>
            </w:r>
            <w:r w:rsidRPr="00FF09F8">
              <w:rPr>
                <w:rFonts w:ascii="Calibri" w:eastAsia="Calibri" w:hAnsi="Calibri" w:cs="Calibri"/>
                <w:bCs/>
                <w:i/>
                <w:iCs/>
                <w:sz w:val="20"/>
                <w:szCs w:val="20"/>
                <w:highlight w:val="yellow"/>
                <w:lang w:eastAsia="zh-CN"/>
              </w:rPr>
              <w:t xml:space="preserve">Potwierdzenie/a należy </w:t>
            </w:r>
            <w:r w:rsidRPr="00FF09F8">
              <w:rPr>
                <w:rFonts w:ascii="Calibri" w:eastAsia="Calibri" w:hAnsi="Calibri" w:cs="Calibri"/>
                <w:bCs/>
                <w:i/>
                <w:iCs/>
                <w:color w:val="000000"/>
                <w:sz w:val="20"/>
                <w:szCs w:val="20"/>
                <w:highlight w:val="yellow"/>
                <w:lang w:eastAsia="pl-PL"/>
              </w:rPr>
              <w:t>złożyć wraz z ofertą. Zaświadczenia nie podlegają uzupełnieniu. W przypadku braku złożenia zaświadczeń wraz z ofertą Zamawiający przyzna 0pkt</w:t>
            </w:r>
            <w:r w:rsidRPr="00FF09F8">
              <w:rPr>
                <w:rFonts w:ascii="Calibri" w:eastAsia="Calibri" w:hAnsi="Calibri" w:cs="Calibri"/>
                <w:i/>
                <w:sz w:val="20"/>
                <w:szCs w:val="20"/>
                <w:highlight w:val="yellow"/>
                <w:lang w:eastAsia="zh-CN"/>
              </w:rPr>
              <w:t>.</w:t>
            </w:r>
          </w:p>
          <w:p w14:paraId="272B9343"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i/>
                <w:color w:val="4472C4"/>
                <w:sz w:val="20"/>
                <w:szCs w:val="20"/>
                <w:lang w:eastAsia="zh-CN"/>
              </w:rPr>
            </w:pPr>
          </w:p>
          <w:p w14:paraId="4DBD2C88" w14:textId="55231839" w:rsidR="00FF09F8" w:rsidRPr="00FF09F8" w:rsidRDefault="00FF09F8" w:rsidP="00FF09F8">
            <w:pPr>
              <w:tabs>
                <w:tab w:val="left" w:pos="142"/>
              </w:tabs>
              <w:suppressAutoHyphens/>
              <w:spacing w:after="0" w:line="240" w:lineRule="auto"/>
              <w:ind w:left="142"/>
              <w:jc w:val="both"/>
              <w:rPr>
                <w:rFonts w:ascii="Calibri" w:eastAsia="Calibri" w:hAnsi="Calibri" w:cs="Calibri"/>
                <w:bCs/>
                <w:i/>
                <w:iCs/>
                <w:color w:val="000000"/>
                <w:lang w:eastAsia="pl-PL"/>
              </w:rPr>
            </w:pPr>
            <w:r w:rsidRPr="00FF09F8">
              <w:rPr>
                <w:rFonts w:ascii="Calibri" w:eastAsia="Calibri" w:hAnsi="Calibri" w:cs="Tahoma"/>
                <w:i/>
                <w:color w:val="4472C4"/>
                <w:lang w:eastAsia="zh-CN"/>
              </w:rPr>
              <w:t>3</w:t>
            </w:r>
            <w:r w:rsidRPr="00FF09F8">
              <w:rPr>
                <w:rFonts w:ascii="Calibri" w:eastAsia="Calibri" w:hAnsi="Calibri" w:cs="Tahoma"/>
                <w:b/>
                <w:bCs/>
                <w:i/>
                <w:color w:val="4472C4"/>
                <w:lang w:eastAsia="zh-CN"/>
              </w:rPr>
              <w:t xml:space="preserve">. </w:t>
            </w:r>
            <w:r w:rsidRPr="00FF09F8">
              <w:rPr>
                <w:rFonts w:ascii="Calibri" w:eastAsia="Calibri" w:hAnsi="Calibri" w:cs="Calibri"/>
                <w:b/>
                <w:bCs/>
                <w:color w:val="4472C4"/>
                <w:lang w:eastAsia="zh-CN"/>
              </w:rPr>
              <w:t xml:space="preserve">Oświadczamy, iż posiadamy Certyfikat ISO 9001:2015 TAK / NIE </w:t>
            </w:r>
            <w:r w:rsidRPr="00FF09F8">
              <w:rPr>
                <w:rFonts w:ascii="Century Gothic" w:eastAsia="Calibri" w:hAnsi="Century Gothic" w:cs="Century Gothic"/>
                <w:b/>
                <w:bCs/>
                <w:color w:val="4472C4"/>
                <w:sz w:val="18"/>
                <w:szCs w:val="18"/>
                <w:lang w:eastAsia="zh-CN"/>
              </w:rPr>
              <w:t>*</w:t>
            </w:r>
          </w:p>
          <w:p w14:paraId="6D624A46"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b/>
                <w:bCs/>
                <w:i/>
                <w:iCs/>
                <w:color w:val="4472C4"/>
                <w:lang w:eastAsia="pl-PL"/>
              </w:rPr>
            </w:pPr>
            <w:r w:rsidRPr="00FF09F8">
              <w:rPr>
                <w:rFonts w:ascii="Calibri" w:eastAsia="Calibri" w:hAnsi="Calibri" w:cs="Calibri"/>
                <w:bCs/>
                <w:i/>
                <w:iCs/>
                <w:color w:val="000000"/>
                <w:lang w:eastAsia="pl-PL"/>
              </w:rPr>
              <w:t>*</w:t>
            </w:r>
            <w:r w:rsidRPr="00FF09F8">
              <w:rPr>
                <w:rFonts w:ascii="Calibri" w:eastAsia="Calibri" w:hAnsi="Calibri" w:cs="Calibri"/>
                <w:bCs/>
                <w:i/>
                <w:iCs/>
                <w:color w:val="000000"/>
                <w:sz w:val="20"/>
                <w:szCs w:val="20"/>
                <w:highlight w:val="yellow"/>
                <w:lang w:eastAsia="pl-PL"/>
              </w:rPr>
              <w:t>Certyfikat należy złożyć wraz z ofertą. Certyfikat nie podlega uzupełnieniu. W przypadku braku złożenia certyfikatu wraz z ofertą Zamawiający przyzna 0pkt.</w:t>
            </w:r>
          </w:p>
          <w:p w14:paraId="6EC85CB5"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b/>
                <w:bCs/>
                <w:i/>
                <w:iCs/>
                <w:color w:val="4472C4"/>
                <w:lang w:eastAsia="pl-PL"/>
              </w:rPr>
            </w:pPr>
          </w:p>
          <w:p w14:paraId="17998092"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bCs/>
                <w:i/>
                <w:iCs/>
                <w:color w:val="000000"/>
                <w:lang w:eastAsia="pl-PL"/>
              </w:rPr>
            </w:pPr>
            <w:r w:rsidRPr="00FF09F8">
              <w:rPr>
                <w:rFonts w:ascii="Calibri" w:eastAsia="Calibri" w:hAnsi="Calibri" w:cs="Calibri"/>
                <w:b/>
                <w:bCs/>
                <w:color w:val="4472C4"/>
                <w:lang w:eastAsia="zh-CN"/>
              </w:rPr>
              <w:t>4. Oświadczamy, iż posiadamy Certyfikat ISO 22000:2018 dla kuchni, w której będą przygotowywane posiłki dla Zamawiającego: TAK/ NIE *</w:t>
            </w:r>
          </w:p>
          <w:p w14:paraId="76E61B68" w14:textId="77777777" w:rsidR="00FF09F8" w:rsidRPr="00FF09F8" w:rsidRDefault="00FF09F8" w:rsidP="00FF09F8">
            <w:pPr>
              <w:tabs>
                <w:tab w:val="left" w:pos="142"/>
              </w:tabs>
              <w:suppressAutoHyphens/>
              <w:spacing w:after="0" w:line="240" w:lineRule="auto"/>
              <w:ind w:left="142"/>
              <w:jc w:val="both"/>
              <w:rPr>
                <w:rFonts w:ascii="Calibri" w:eastAsia="Calibri" w:hAnsi="Calibri" w:cs="Calibri"/>
                <w:bCs/>
                <w:i/>
                <w:iCs/>
                <w:color w:val="4472C4"/>
                <w:lang w:eastAsia="pl-PL"/>
              </w:rPr>
            </w:pPr>
            <w:r w:rsidRPr="00FF09F8">
              <w:rPr>
                <w:rFonts w:ascii="Calibri" w:eastAsia="Calibri" w:hAnsi="Calibri" w:cs="Calibri"/>
                <w:bCs/>
                <w:i/>
                <w:iCs/>
                <w:color w:val="000000"/>
                <w:lang w:eastAsia="pl-PL"/>
              </w:rPr>
              <w:t>*</w:t>
            </w:r>
            <w:r w:rsidRPr="00FF09F8">
              <w:rPr>
                <w:rFonts w:ascii="Calibri" w:eastAsia="Calibri" w:hAnsi="Calibri" w:cs="Calibri"/>
                <w:bCs/>
                <w:i/>
                <w:iCs/>
                <w:color w:val="000000"/>
                <w:sz w:val="20"/>
                <w:szCs w:val="20"/>
                <w:highlight w:val="yellow"/>
                <w:lang w:eastAsia="pl-PL"/>
              </w:rPr>
              <w:t>Certyfikat należy złożyć wraz z ofertą. Certyfikat nie podlega uzupełnieniu. W przypadku braku złożenia certyfikatu wraz z ofertą Zamawiający przyzna 0pkt.</w:t>
            </w:r>
          </w:p>
          <w:p w14:paraId="74B651B9" w14:textId="77777777" w:rsidR="00FF09F8" w:rsidRPr="00FF09F8" w:rsidRDefault="00FF09F8" w:rsidP="00FF09F8">
            <w:pPr>
              <w:tabs>
                <w:tab w:val="left" w:pos="1080"/>
              </w:tabs>
              <w:suppressAutoHyphens/>
              <w:spacing w:after="0" w:line="240" w:lineRule="auto"/>
              <w:jc w:val="both"/>
              <w:rPr>
                <w:rFonts w:ascii="Calibri" w:eastAsia="Calibri" w:hAnsi="Calibri" w:cs="Calibri"/>
                <w:bCs/>
                <w:i/>
                <w:iCs/>
                <w:color w:val="4472C4"/>
                <w:lang w:eastAsia="pl-PL"/>
              </w:rPr>
            </w:pPr>
          </w:p>
          <w:p w14:paraId="116A2A9C" w14:textId="46E58577" w:rsidR="00FF09F8" w:rsidRPr="00FF09F8" w:rsidRDefault="00FF09F8" w:rsidP="00FF09F8">
            <w:pPr>
              <w:tabs>
                <w:tab w:val="left" w:pos="1080"/>
              </w:tabs>
              <w:suppressAutoHyphens/>
              <w:spacing w:after="0" w:line="240" w:lineRule="auto"/>
              <w:jc w:val="both"/>
              <w:rPr>
                <w:rFonts w:ascii="Calibri" w:eastAsia="Calibri" w:hAnsi="Calibri" w:cs="Calibri"/>
                <w:iCs/>
                <w:sz w:val="16"/>
                <w:szCs w:val="16"/>
                <w:highlight w:val="yellow"/>
                <w:lang w:eastAsia="zh-CN"/>
              </w:rPr>
            </w:pPr>
            <w:r w:rsidRPr="00FF09F8">
              <w:rPr>
                <w:rFonts w:ascii="Calibri" w:eastAsia="Calibri" w:hAnsi="Calibri" w:cs="Calibri"/>
                <w:iCs/>
                <w:highlight w:val="yellow"/>
                <w:lang w:eastAsia="zh-CN"/>
              </w:rPr>
              <w:t xml:space="preserve">5. </w:t>
            </w:r>
            <w:r w:rsidRPr="00FF09F8">
              <w:rPr>
                <w:rFonts w:ascii="Calibri" w:eastAsia="Calibri" w:hAnsi="Calibri" w:cs="Calibri"/>
                <w:iCs/>
                <w:lang w:eastAsia="zh-CN"/>
              </w:rPr>
              <w:t xml:space="preserve">Oświadczamy, iż dysponujemy przynajmniej jedną kuchnią będącą w stanie przygotować co najmniej </w:t>
            </w:r>
            <w:r w:rsidR="00FA2B2F">
              <w:rPr>
                <w:rFonts w:ascii="Calibri" w:eastAsia="Calibri" w:hAnsi="Calibri" w:cs="Calibri"/>
                <w:b/>
                <w:bCs/>
                <w:iCs/>
                <w:lang w:eastAsia="zh-CN"/>
              </w:rPr>
              <w:t>5</w:t>
            </w:r>
            <w:r w:rsidRPr="00FF09F8">
              <w:rPr>
                <w:rFonts w:ascii="Calibri" w:eastAsia="Calibri" w:hAnsi="Calibri" w:cs="Calibri"/>
                <w:b/>
                <w:bCs/>
                <w:iCs/>
                <w:lang w:eastAsia="zh-CN"/>
              </w:rPr>
              <w:t>00</w:t>
            </w:r>
            <w:r w:rsidRPr="00FF09F8">
              <w:rPr>
                <w:rFonts w:ascii="Calibri" w:eastAsia="Calibri" w:hAnsi="Calibri" w:cs="Calibri"/>
                <w:iCs/>
                <w:lang w:eastAsia="zh-CN"/>
              </w:rPr>
              <w:t xml:space="preserve"> posiłków całodziennych </w:t>
            </w:r>
            <w:r w:rsidRPr="00FF09F8">
              <w:rPr>
                <w:rFonts w:ascii="Calibri" w:eastAsia="Calibri" w:hAnsi="Calibri" w:cs="Calibri"/>
                <w:lang w:eastAsia="zh-CN"/>
              </w:rPr>
              <w:t>znajdującej się na terenie miasta Łodzi lub nie dalej niż 10km od granic administracyjnych miasta Łodzi.</w:t>
            </w:r>
          </w:p>
          <w:p w14:paraId="30F154A6" w14:textId="77777777" w:rsidR="00FF09F8" w:rsidRPr="00FF09F8" w:rsidRDefault="00FF09F8" w:rsidP="00FF09F8">
            <w:pPr>
              <w:keepNext/>
              <w:tabs>
                <w:tab w:val="left" w:pos="7908"/>
              </w:tabs>
              <w:suppressAutoHyphens/>
              <w:autoSpaceDE w:val="0"/>
              <w:spacing w:after="0" w:line="240" w:lineRule="auto"/>
              <w:ind w:left="348" w:hanging="348"/>
              <w:jc w:val="both"/>
              <w:rPr>
                <w:rFonts w:ascii="Calibri" w:eastAsia="Calibri" w:hAnsi="Calibri" w:cs="Calibri"/>
                <w:iCs/>
                <w:sz w:val="16"/>
                <w:szCs w:val="16"/>
                <w:highlight w:val="yellow"/>
                <w:lang w:eastAsia="zh-CN"/>
              </w:rPr>
            </w:pPr>
          </w:p>
          <w:p w14:paraId="35494410" w14:textId="77777777" w:rsidR="00FF09F8" w:rsidRPr="00FF09F8" w:rsidRDefault="00FF09F8" w:rsidP="00CE36C8">
            <w:pPr>
              <w:numPr>
                <w:ilvl w:val="0"/>
                <w:numId w:val="5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FF09F8">
              <w:rPr>
                <w:rFonts w:ascii="Liberation Serif" w:eastAsia="NSimSun" w:hAnsi="Liberation Serif" w:cs="Arial"/>
                <w:bCs/>
                <w:kern w:val="3"/>
                <w:sz w:val="24"/>
                <w:szCs w:val="24"/>
                <w:lang w:eastAsia="zh-CN" w:bidi="hi-IN"/>
              </w:rPr>
              <w:t xml:space="preserve">Miejscem przygotowywania posiłków jest kuchnia będąca w dyspozycji Wykonawcy zlokalizowana </w:t>
            </w:r>
            <w:r w:rsidRPr="00FF09F8">
              <w:rPr>
                <w:rFonts w:ascii="Liberation Serif" w:eastAsia="NSimSun" w:hAnsi="Liberation Serif" w:cs="Arial"/>
                <w:bCs/>
                <w:kern w:val="3"/>
                <w:sz w:val="24"/>
                <w:szCs w:val="24"/>
                <w:lang w:eastAsia="zh-CN" w:bidi="hi-IN"/>
              </w:rPr>
              <w:br/>
              <w:t xml:space="preserve">w : </w:t>
            </w:r>
            <w:r w:rsidRPr="00FF09F8">
              <w:rPr>
                <w:rFonts w:ascii="Liberation Serif" w:eastAsia="NSimSun" w:hAnsi="Liberation Serif" w:cs="Arial"/>
                <w:bCs/>
                <w:kern w:val="3"/>
                <w:sz w:val="24"/>
                <w:szCs w:val="24"/>
                <w:shd w:val="clear" w:color="auto" w:fill="FFFF00"/>
                <w:lang w:eastAsia="zh-CN" w:bidi="hi-IN"/>
              </w:rPr>
              <w:t>……………………………………………………</w:t>
            </w:r>
          </w:p>
          <w:p w14:paraId="56C4F8E5" w14:textId="77777777" w:rsidR="00FF09F8" w:rsidRPr="00FF09F8" w:rsidRDefault="00FF09F8" w:rsidP="00CE36C8">
            <w:pPr>
              <w:numPr>
                <w:ilvl w:val="0"/>
                <w:numId w:val="51"/>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FF09F8">
              <w:rPr>
                <w:rFonts w:ascii="Liberation Serif" w:eastAsia="NSimSun" w:hAnsi="Liberation Serif" w:cs="Arial"/>
                <w:bCs/>
                <w:kern w:val="3"/>
                <w:sz w:val="24"/>
                <w:szCs w:val="24"/>
                <w:lang w:eastAsia="zh-CN" w:bidi="hi-IN"/>
              </w:rPr>
              <w:t xml:space="preserve">Miejscem zastępczym realizacji usługi będącej przedmiotem niniejszej umowy w sytuacji awarii i zdarzeń, które uniemożliwiają Wykonawcy realizację usługi w miejscu wskazanym w ust. 5 jest; </w:t>
            </w:r>
            <w:r w:rsidRPr="00FF09F8">
              <w:rPr>
                <w:rFonts w:ascii="Liberation Serif" w:eastAsia="NSimSun" w:hAnsi="Liberation Serif" w:cs="Arial"/>
                <w:bCs/>
                <w:kern w:val="3"/>
                <w:sz w:val="24"/>
                <w:szCs w:val="24"/>
                <w:shd w:val="clear" w:color="auto" w:fill="FFFF00"/>
                <w:lang w:eastAsia="zh-CN" w:bidi="hi-IN"/>
              </w:rPr>
              <w:t>……………………………………………</w:t>
            </w:r>
          </w:p>
          <w:p w14:paraId="5D8D5649" w14:textId="77777777" w:rsidR="00FF09F8" w:rsidRPr="00FF09F8" w:rsidRDefault="00FF09F8" w:rsidP="00FF09F8">
            <w:pPr>
              <w:tabs>
                <w:tab w:val="left" w:pos="720"/>
              </w:tabs>
              <w:suppressAutoHyphens/>
              <w:spacing w:after="0" w:line="240" w:lineRule="auto"/>
              <w:ind w:left="3600"/>
              <w:rPr>
                <w:rFonts w:ascii="Calibri" w:eastAsia="Calibri" w:hAnsi="Calibri" w:cs="Calibri"/>
                <w:sz w:val="16"/>
                <w:szCs w:val="16"/>
                <w:highlight w:val="yellow"/>
                <w:lang w:eastAsia="zh-CN"/>
              </w:rPr>
            </w:pPr>
          </w:p>
          <w:p w14:paraId="12341A58" w14:textId="77777777" w:rsidR="00FF09F8" w:rsidRPr="00FF09F8" w:rsidRDefault="00FF09F8" w:rsidP="00FF09F8">
            <w:pPr>
              <w:suppressAutoHyphens/>
              <w:spacing w:after="0" w:line="240" w:lineRule="auto"/>
              <w:ind w:left="284"/>
              <w:jc w:val="both"/>
              <w:rPr>
                <w:rFonts w:ascii="Calibri" w:eastAsia="Calibri" w:hAnsi="Calibri" w:cs="Calibri"/>
                <w:b/>
                <w:iCs/>
                <w:sz w:val="16"/>
                <w:szCs w:val="16"/>
                <w:highlight w:val="yellow"/>
                <w:lang w:eastAsia="zh-CN"/>
              </w:rPr>
            </w:pPr>
            <w:r w:rsidRPr="00FF09F8">
              <w:rPr>
                <w:rFonts w:ascii="Calibri" w:eastAsia="Calibri" w:hAnsi="Calibri" w:cs="Calibri"/>
                <w:sz w:val="16"/>
                <w:szCs w:val="16"/>
                <w:highlight w:val="yellow"/>
                <w:lang w:val="de-DE" w:eastAsia="zh-CN"/>
              </w:rPr>
              <w:t>6</w:t>
            </w:r>
            <w:r w:rsidRPr="00FF09F8">
              <w:rPr>
                <w:rFonts w:ascii="Calibri" w:eastAsia="Calibri" w:hAnsi="Calibri" w:cs="Calibri"/>
                <w:iCs/>
                <w:lang w:eastAsia="zh-CN"/>
              </w:rPr>
              <w:t>. Oświadczamy, iż jesteśmy w stanie zapewnić transport posiłków w warunkach i w czasie pozwalającym na zachowanie wysokiej jakości i odpowiedniej temperatury posiłków, zgodnie z wymaganiami określonymi w niniejszym dokumencie.</w:t>
            </w:r>
          </w:p>
          <w:p w14:paraId="73E3640D" w14:textId="77777777" w:rsidR="00FF09F8" w:rsidRPr="00FF09F8" w:rsidRDefault="00FF09F8" w:rsidP="00FF09F8">
            <w:pPr>
              <w:suppressAutoHyphens/>
              <w:spacing w:after="0" w:line="240" w:lineRule="auto"/>
              <w:ind w:left="284" w:hanging="486"/>
              <w:rPr>
                <w:rFonts w:ascii="Calibri" w:eastAsia="Calibri" w:hAnsi="Calibri" w:cs="Calibri"/>
                <w:b/>
                <w:iCs/>
                <w:sz w:val="16"/>
                <w:szCs w:val="16"/>
                <w:highlight w:val="yellow"/>
                <w:lang w:eastAsia="zh-CN"/>
              </w:rPr>
            </w:pPr>
          </w:p>
          <w:p w14:paraId="75824EDD" w14:textId="77777777" w:rsidR="00FF09F8" w:rsidRPr="00FF09F8" w:rsidRDefault="00FF09F8" w:rsidP="00FF09F8">
            <w:pPr>
              <w:suppressAutoHyphens/>
              <w:spacing w:after="0" w:line="240" w:lineRule="auto"/>
              <w:ind w:left="284"/>
              <w:jc w:val="both"/>
              <w:rPr>
                <w:rFonts w:ascii="Calibri" w:eastAsia="Calibri" w:hAnsi="Calibri" w:cs="Calibri"/>
                <w:b/>
                <w:iCs/>
                <w:sz w:val="16"/>
                <w:szCs w:val="16"/>
                <w:lang w:eastAsia="zh-CN"/>
              </w:rPr>
            </w:pPr>
            <w:r w:rsidRPr="00FF09F8">
              <w:rPr>
                <w:rFonts w:ascii="Calibri" w:eastAsia="Calibri" w:hAnsi="Calibri" w:cs="Calibri"/>
                <w:b/>
                <w:iCs/>
                <w:sz w:val="16"/>
                <w:szCs w:val="16"/>
                <w:highlight w:val="yellow"/>
                <w:lang w:eastAsia="zh-CN"/>
              </w:rPr>
              <w:t xml:space="preserve">7. </w:t>
            </w:r>
            <w:r w:rsidRPr="00FF09F8">
              <w:rPr>
                <w:rFonts w:ascii="Calibri" w:eastAsia="Calibri" w:hAnsi="Calibri" w:cs="Calibri"/>
                <w:iCs/>
                <w:lang w:eastAsia="zh-CN"/>
              </w:rPr>
              <w:t>Oświadczamy, iż wyposażenie posiadanych kuchni spełnia najnowsze standardy (wszystkie meble ze stali kwasoodpornej, piece konwekcyjne, naczynia i wkłady ze stali kwasoodpornej)</w:t>
            </w:r>
          </w:p>
          <w:p w14:paraId="23187623" w14:textId="77777777" w:rsidR="00FF09F8" w:rsidRPr="00FF09F8" w:rsidRDefault="00FF09F8" w:rsidP="00FF09F8">
            <w:pPr>
              <w:suppressAutoHyphens/>
              <w:spacing w:after="0" w:line="240" w:lineRule="auto"/>
              <w:ind w:left="284" w:hanging="284"/>
              <w:jc w:val="both"/>
              <w:rPr>
                <w:rFonts w:ascii="Calibri" w:eastAsia="Calibri" w:hAnsi="Calibri" w:cs="Calibri"/>
                <w:b/>
                <w:iCs/>
                <w:sz w:val="16"/>
                <w:szCs w:val="16"/>
                <w:lang w:eastAsia="zh-CN"/>
              </w:rPr>
            </w:pPr>
          </w:p>
          <w:p w14:paraId="7C78EE4F" w14:textId="77777777" w:rsidR="00FF09F8" w:rsidRPr="00FF09F8" w:rsidRDefault="00FF09F8" w:rsidP="00FF09F8">
            <w:pPr>
              <w:suppressAutoHyphens/>
              <w:spacing w:after="0" w:line="240" w:lineRule="auto"/>
              <w:ind w:left="284"/>
              <w:jc w:val="both"/>
              <w:rPr>
                <w:rFonts w:ascii="Calibri" w:eastAsia="Calibri" w:hAnsi="Calibri" w:cs="Calibri"/>
                <w:b/>
                <w:iCs/>
                <w:sz w:val="16"/>
                <w:szCs w:val="16"/>
                <w:highlight w:val="yellow"/>
                <w:lang w:eastAsia="zh-CN"/>
              </w:rPr>
            </w:pPr>
            <w:r w:rsidRPr="00FF09F8">
              <w:rPr>
                <w:rFonts w:ascii="Calibri" w:eastAsia="Calibri" w:hAnsi="Calibri" w:cs="Calibri"/>
                <w:b/>
                <w:iCs/>
                <w:sz w:val="16"/>
                <w:szCs w:val="16"/>
                <w:lang w:eastAsia="zh-CN"/>
              </w:rPr>
              <w:t xml:space="preserve">8. </w:t>
            </w:r>
            <w:r w:rsidRPr="00FF09F8">
              <w:rPr>
                <w:rFonts w:ascii="Calibri" w:eastAsia="Calibri" w:hAnsi="Calibri" w:cs="Calibri"/>
                <w:iCs/>
                <w:lang w:eastAsia="zh-CN"/>
              </w:rPr>
              <w:t>Oświadczamy, iż posiadamy wdrożony i udokumentowany system HACCP, Dobrej Praktyki Produkcyjnej (GMP) oraz Dobrej Praktyki Higienicznej (GHP).</w:t>
            </w:r>
          </w:p>
          <w:p w14:paraId="465B457C" w14:textId="77777777" w:rsidR="00FF09F8" w:rsidRPr="00FF09F8" w:rsidRDefault="00FF09F8" w:rsidP="00FF09F8">
            <w:pPr>
              <w:suppressAutoHyphens/>
              <w:spacing w:after="0" w:line="240" w:lineRule="auto"/>
              <w:ind w:left="284" w:hanging="284"/>
              <w:jc w:val="both"/>
              <w:rPr>
                <w:rFonts w:ascii="Calibri" w:eastAsia="Calibri" w:hAnsi="Calibri" w:cs="Calibri"/>
                <w:b/>
                <w:iCs/>
                <w:sz w:val="16"/>
                <w:szCs w:val="16"/>
                <w:highlight w:val="yellow"/>
                <w:lang w:eastAsia="zh-CN"/>
              </w:rPr>
            </w:pPr>
          </w:p>
          <w:p w14:paraId="36857865" w14:textId="77777777" w:rsidR="00FF09F8" w:rsidRPr="00FF09F8" w:rsidRDefault="00FF09F8" w:rsidP="00FF09F8">
            <w:pPr>
              <w:tabs>
                <w:tab w:val="left" w:pos="486"/>
              </w:tabs>
              <w:suppressAutoHyphens/>
              <w:spacing w:after="0" w:line="240" w:lineRule="auto"/>
              <w:ind w:left="284"/>
              <w:jc w:val="both"/>
              <w:rPr>
                <w:rFonts w:ascii="Calibri" w:eastAsia="Calibri" w:hAnsi="Calibri" w:cs="Calibri"/>
                <w:b/>
                <w:sz w:val="16"/>
                <w:szCs w:val="16"/>
                <w:lang w:eastAsia="zh-CN"/>
              </w:rPr>
            </w:pPr>
            <w:r w:rsidRPr="00FF09F8">
              <w:rPr>
                <w:rFonts w:ascii="Calibri" w:eastAsia="Calibri" w:hAnsi="Calibri" w:cs="Calibri"/>
                <w:b/>
                <w:iCs/>
                <w:sz w:val="16"/>
                <w:szCs w:val="16"/>
                <w:highlight w:val="yellow"/>
                <w:lang w:eastAsia="zh-CN"/>
              </w:rPr>
              <w:t xml:space="preserve">9. </w:t>
            </w:r>
            <w:r w:rsidRPr="00FF09F8">
              <w:rPr>
                <w:rFonts w:ascii="Calibri" w:eastAsia="Calibri" w:hAnsi="Calibri" w:cs="Calibri"/>
                <w:lang w:eastAsia="zh-CN"/>
              </w:rPr>
              <w:t xml:space="preserve">Oświadczamy, iż personel, który zatrudniony będzie przy świadczeniu usługi dotyczącej żywienia pacjentów Szpitala, zaznajomiony jest z przepisami związanymi z realizacją usługi i właściwym sposobem wykonania swoich obowiązków. Jednocześnie oświadczamy, iż pracownicy zatrudnieni przy świadczeniu usługi będącej przedmiotem postępowania przetargowego posiadają stosowne kwalifikacje zawodowe oraz zezwolenia, które są wymagane przepisami prawa w odniesieniu do wykonywania czynności związanych z przygotowaniem i dystrybucją posiłków. </w:t>
            </w:r>
          </w:p>
          <w:p w14:paraId="39688612" w14:textId="77777777" w:rsidR="00FF09F8" w:rsidRPr="00FF09F8" w:rsidRDefault="00FF09F8" w:rsidP="00FF09F8">
            <w:pPr>
              <w:tabs>
                <w:tab w:val="left" w:pos="3600"/>
              </w:tabs>
              <w:suppressAutoHyphens/>
              <w:spacing w:after="0" w:line="240" w:lineRule="auto"/>
              <w:ind w:left="284"/>
              <w:jc w:val="both"/>
              <w:rPr>
                <w:rFonts w:ascii="Calibri" w:eastAsia="Calibri" w:hAnsi="Calibri" w:cs="Calibri"/>
                <w:b/>
                <w:sz w:val="16"/>
                <w:szCs w:val="16"/>
                <w:lang w:eastAsia="zh-CN"/>
              </w:rPr>
            </w:pPr>
          </w:p>
          <w:p w14:paraId="4C243581" w14:textId="79EC3009" w:rsidR="006F5CAC" w:rsidRPr="006F5CAC" w:rsidRDefault="00FF09F8" w:rsidP="00FF09F8">
            <w:pPr>
              <w:widowControl w:val="0"/>
              <w:tabs>
                <w:tab w:val="left" w:pos="304"/>
              </w:tabs>
              <w:spacing w:after="0" w:line="240" w:lineRule="auto"/>
              <w:jc w:val="both"/>
              <w:rPr>
                <w:rFonts w:ascii="Calibri" w:eastAsia="Calibri" w:hAnsi="Calibri" w:cs="Calibri"/>
              </w:rPr>
            </w:pPr>
            <w:r w:rsidRPr="00FF09F8">
              <w:rPr>
                <w:rFonts w:ascii="Calibri" w:eastAsia="Calibri" w:hAnsi="Calibri" w:cs="Calibri"/>
                <w:b/>
                <w:sz w:val="16"/>
                <w:szCs w:val="16"/>
                <w:lang w:eastAsia="zh-CN"/>
              </w:rPr>
              <w:t xml:space="preserve">10. </w:t>
            </w:r>
            <w:r w:rsidRPr="00FF09F8">
              <w:rPr>
                <w:rFonts w:ascii="Calibri" w:eastAsia="Calibri" w:hAnsi="Calibri" w:cs="Calibri"/>
                <w:lang w:eastAsia="zh-CN"/>
              </w:rPr>
              <w:t xml:space="preserve">Oświadczamy, iż </w:t>
            </w:r>
            <w:r w:rsidRPr="00FF09F8">
              <w:rPr>
                <w:rFonts w:ascii="Calibri" w:eastAsia="Calibri" w:hAnsi="Calibri" w:cs="Calibri"/>
                <w:b/>
                <w:color w:val="FF0000"/>
                <w:lang w:eastAsia="zh-CN"/>
              </w:rPr>
              <w:t>wyrażamy zgodę/nie wyrażamy zgody*</w:t>
            </w:r>
            <w:r w:rsidRPr="00FF09F8">
              <w:rPr>
                <w:rFonts w:ascii="Calibri" w:eastAsia="Calibri" w:hAnsi="Calibri" w:cs="Calibri"/>
                <w:lang w:eastAsia="zh-CN"/>
              </w:rPr>
              <w:t xml:space="preserve"> na wizytację miejsca przygotowywania posiłków przez uprawnionych przedstawicieli Zamawiającego przed rozstrzygnięciem postępowania przetargowego.</w:t>
            </w:r>
          </w:p>
        </w:tc>
      </w:tr>
      <w:tr w:rsidR="006F5CAC" w:rsidRPr="006F5CAC" w14:paraId="738A18F6" w14:textId="77777777" w:rsidTr="009A1CE5">
        <w:trPr>
          <w:trHeight w:val="867"/>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4C66109D" w14:textId="77777777" w:rsidR="006F5CAC" w:rsidRPr="006F5CAC" w:rsidRDefault="006F5CAC" w:rsidP="006F5CAC">
            <w:pPr>
              <w:spacing w:after="0" w:line="240" w:lineRule="auto"/>
              <w:ind w:left="81"/>
              <w:jc w:val="both"/>
              <w:rPr>
                <w:rFonts w:ascii="Calibri" w:eastAsia="Times New Roman" w:hAnsi="Calibri" w:cs="Calibri"/>
                <w:b/>
                <w:lang w:eastAsia="ar-SA"/>
              </w:rPr>
            </w:pPr>
            <w:r w:rsidRPr="006F5CAC">
              <w:rPr>
                <w:rFonts w:ascii="Calibri" w:eastAsia="Times New Roman" w:hAnsi="Calibri" w:cs="Calibri"/>
                <w:b/>
                <w:lang w:eastAsia="ar-SA"/>
              </w:rPr>
              <w:t>III. OŚWIADCZAMY, ŻE:</w:t>
            </w:r>
          </w:p>
          <w:p w14:paraId="029829D6"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w cenie naszej oferty zostały uwzględnione wszystkie koszty wykonania zamówienia.</w:t>
            </w:r>
          </w:p>
          <w:p w14:paraId="22899F35"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Zapoznałem (liśmy) się i w pełni oraz bez żadnych zastrzeżeń akceptujemy treść Specyfikacji Warunków Zamówienia, wraz z wyjaśnieniami i zmianami i nie wnosimy do niej zastrzeżeń oraz przyjmuję(</w:t>
            </w:r>
            <w:proofErr w:type="spellStart"/>
            <w:r w:rsidRPr="006F5CAC">
              <w:rPr>
                <w:rFonts w:ascii="Calibri" w:eastAsia="Times New Roman" w:hAnsi="Calibri" w:cs="Calibri"/>
                <w:lang w:eastAsia="pl-PL"/>
              </w:rPr>
              <w:t>emy</w:t>
            </w:r>
            <w:proofErr w:type="spellEnd"/>
            <w:r w:rsidRPr="006F5CAC">
              <w:rPr>
                <w:rFonts w:ascii="Calibri" w:eastAsia="Times New Roman" w:hAnsi="Calibri" w:cs="Calibri"/>
                <w:lang w:eastAsia="pl-PL"/>
              </w:rPr>
              <w:t>) warunki w niej zawarte oraz zobowiązuje (my) się do realizacji usługi na zasadach określonych w treści Załącznika nr 2 do SWZ – Szczegółowe warunki wykonywania usługi ochrony obiektów, osób i mienia.</w:t>
            </w:r>
          </w:p>
          <w:p w14:paraId="14AD6B08"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Uważamy się za związanych niniejszą ofertą na okres podany w SWZ.</w:t>
            </w:r>
          </w:p>
          <w:p w14:paraId="5BEFD3EB"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W przypadku uznania mojej(naszej) oferty za najkorzystniejszą zobowiązuję(</w:t>
            </w:r>
            <w:proofErr w:type="spellStart"/>
            <w:r w:rsidRPr="006F5CAC">
              <w:rPr>
                <w:rFonts w:ascii="Calibri" w:eastAsia="Times New Roman" w:hAnsi="Calibri" w:cs="Calibri"/>
                <w:lang w:eastAsia="pl-PL"/>
              </w:rPr>
              <w:t>emy</w:t>
            </w:r>
            <w:proofErr w:type="spellEnd"/>
            <w:r w:rsidRPr="006F5CAC">
              <w:rPr>
                <w:rFonts w:ascii="Calibri" w:eastAsia="Times New Roman" w:hAnsi="Calibri" w:cs="Calibri"/>
                <w:lang w:eastAsia="pl-PL"/>
              </w:rPr>
              <w:t>) się zawrzeć umowę sporządzoną na podstawie wzoru stanowiącego załącznik do SWZ, z uwzględnieniem zmian wprowadzonych w trakcie trwania postępowania.</w:t>
            </w:r>
          </w:p>
          <w:p w14:paraId="1AA1B930"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 xml:space="preserve">Składam(y) niniejszą ofertę </w:t>
            </w:r>
            <w:r w:rsidRPr="006F5CAC">
              <w:rPr>
                <w:rFonts w:ascii="Calibri" w:eastAsia="Times New Roman" w:hAnsi="Calibri" w:cs="Calibri"/>
                <w:b/>
                <w:color w:val="FF0000"/>
                <w:sz w:val="24"/>
                <w:szCs w:val="24"/>
                <w:lang w:eastAsia="pl-PL"/>
              </w:rPr>
              <w:t xml:space="preserve">we własnym imieniu / jako Wykonawcy wspólnie ubiegający się </w:t>
            </w:r>
            <w:r w:rsidRPr="006F5CAC">
              <w:rPr>
                <w:rFonts w:ascii="Calibri" w:eastAsia="Times New Roman" w:hAnsi="Calibri" w:cs="Calibri"/>
                <w:b/>
                <w:color w:val="FF0000"/>
                <w:sz w:val="24"/>
                <w:szCs w:val="24"/>
                <w:lang w:eastAsia="pl-PL"/>
              </w:rPr>
              <w:br/>
              <w:t>o udzielenie zamówienia</w:t>
            </w:r>
            <w:r w:rsidRPr="006F5CAC">
              <w:rPr>
                <w:rFonts w:ascii="Calibri" w:eastAsia="Times New Roman" w:hAnsi="Calibri" w:cs="Calibri"/>
                <w:b/>
                <w:color w:val="FF0000"/>
                <w:sz w:val="24"/>
                <w:szCs w:val="24"/>
                <w:vertAlign w:val="superscript"/>
                <w:lang w:eastAsia="pl-PL"/>
              </w:rPr>
              <w:t>*</w:t>
            </w:r>
            <w:r w:rsidRPr="006F5CAC">
              <w:rPr>
                <w:rFonts w:ascii="Calibri" w:eastAsia="Times New Roman" w:hAnsi="Calibri" w:cs="Calibri"/>
                <w:color w:val="FF0000"/>
                <w:sz w:val="24"/>
                <w:szCs w:val="24"/>
                <w:vertAlign w:val="superscript"/>
                <w:lang w:eastAsia="pl-PL"/>
              </w:rPr>
              <w:t xml:space="preserve"> </w:t>
            </w:r>
            <w:r w:rsidRPr="006F5CAC">
              <w:rPr>
                <w:rFonts w:ascii="Calibri" w:eastAsia="Times New Roman" w:hAnsi="Calibri" w:cs="Calibri"/>
                <w:color w:val="FF0000"/>
                <w:sz w:val="24"/>
                <w:szCs w:val="24"/>
                <w:lang w:eastAsia="pl-PL"/>
              </w:rPr>
              <w:t xml:space="preserve">- </w:t>
            </w:r>
            <w:r w:rsidRPr="006F5CAC">
              <w:rPr>
                <w:rFonts w:ascii="Calibri" w:eastAsia="Times New Roman" w:hAnsi="Calibri" w:cs="Calibri"/>
                <w:lang w:eastAsia="pl-PL"/>
              </w:rPr>
              <w:t xml:space="preserve">oświadczamy, że będziemy odpowiadać solidarnie za wykonanie niniejszego zamówienia; </w:t>
            </w:r>
          </w:p>
          <w:p w14:paraId="494A1F9C"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 xml:space="preserve">Oferta </w:t>
            </w:r>
            <w:r w:rsidRPr="006F5CAC">
              <w:rPr>
                <w:rFonts w:ascii="Calibri" w:eastAsia="Times New Roman" w:hAnsi="Calibri" w:cs="Calibri"/>
                <w:b/>
                <w:color w:val="FF0000"/>
                <w:sz w:val="24"/>
                <w:szCs w:val="24"/>
                <w:lang w:eastAsia="pl-PL"/>
              </w:rPr>
              <w:t>nie</w:t>
            </w:r>
            <w:r w:rsidRPr="006F5CAC">
              <w:rPr>
                <w:rFonts w:ascii="Calibri" w:eastAsia="Times New Roman" w:hAnsi="Calibri" w:cs="Calibri"/>
                <w:color w:val="FF0000"/>
                <w:sz w:val="24"/>
                <w:szCs w:val="24"/>
                <w:lang w:eastAsia="pl-PL"/>
              </w:rPr>
              <w:t xml:space="preserve"> </w:t>
            </w:r>
            <w:r w:rsidRPr="006F5CAC">
              <w:rPr>
                <w:rFonts w:ascii="Calibri" w:eastAsia="Times New Roman" w:hAnsi="Calibri" w:cs="Calibri"/>
                <w:b/>
                <w:color w:val="FF0000"/>
                <w:sz w:val="24"/>
                <w:szCs w:val="24"/>
                <w:lang w:eastAsia="pl-PL"/>
              </w:rPr>
              <w:t>zawiera/zawiera*</w:t>
            </w:r>
            <w:r w:rsidRPr="006F5CAC">
              <w:rPr>
                <w:rFonts w:ascii="Calibri" w:eastAsia="Times New Roman" w:hAnsi="Calibri" w:cs="Calibri"/>
                <w:color w:val="FF0000"/>
                <w:sz w:val="24"/>
                <w:szCs w:val="24"/>
                <w:lang w:eastAsia="pl-PL"/>
              </w:rPr>
              <w:t xml:space="preserve"> </w:t>
            </w:r>
            <w:r w:rsidRPr="002E7BD8">
              <w:rPr>
                <w:rFonts w:ascii="Calibri" w:eastAsia="Times New Roman" w:hAnsi="Calibri" w:cs="Calibri"/>
                <w:b/>
                <w:bCs/>
                <w:color w:val="FF0000"/>
                <w:sz w:val="24"/>
                <w:szCs w:val="24"/>
                <w:lang w:eastAsia="pl-PL"/>
              </w:rPr>
              <w:t>informacji/-e stanowiących/-e</w:t>
            </w:r>
            <w:r w:rsidRPr="002E7BD8">
              <w:rPr>
                <w:rFonts w:ascii="Calibri" w:eastAsia="Times New Roman" w:hAnsi="Calibri" w:cs="Calibri"/>
                <w:color w:val="FF0000"/>
                <w:lang w:eastAsia="pl-PL"/>
              </w:rPr>
              <w:t xml:space="preserve"> </w:t>
            </w:r>
            <w:r w:rsidRPr="006F5CAC">
              <w:rPr>
                <w:rFonts w:ascii="Calibri" w:eastAsia="Times New Roman" w:hAnsi="Calibri" w:cs="Calibri"/>
                <w:lang w:eastAsia="pl-PL"/>
              </w:rPr>
              <w:t>tajemnicę przedsiębiorstwa w rozumieniu przepisów o zwalczaniu nieuczciwej konkurencji. Uzasadnienie zastrzeżenia w/w informacji jako tajemnicy przedsiębiorstwa zostało załączone do oferty. W przypadku braku wskazania jednej z opcji Zamawiający przyjmie, że oferta nie zawiera informacji stanowiących tajemnicę przedsiębiorstwa.</w:t>
            </w:r>
          </w:p>
          <w:p w14:paraId="3BAB6DDA"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 xml:space="preserve">Oświadczamy, że jeżeli w okresie związania ofertą nastąpią jakiekolwiek znaczące zmiany w sytuacji przedstawionej w naszych dokumentach przesłanych do Zamawiającego, natychmiast poinformujemy o nich Zamawiającego. </w:t>
            </w:r>
          </w:p>
          <w:p w14:paraId="3AA2174B" w14:textId="77777777" w:rsidR="006F5CAC" w:rsidRPr="006F5CAC" w:rsidRDefault="006F5CAC" w:rsidP="00584A62">
            <w:pPr>
              <w:widowControl w:val="0"/>
              <w:numPr>
                <w:ilvl w:val="1"/>
                <w:numId w:val="11"/>
              </w:numPr>
              <w:spacing w:after="0" w:line="240" w:lineRule="auto"/>
              <w:ind w:left="350" w:hanging="350"/>
              <w:jc w:val="both"/>
              <w:rPr>
                <w:rFonts w:ascii="Calibri" w:eastAsia="Times New Roman" w:hAnsi="Calibri" w:cs="Calibri"/>
                <w:lang w:eastAsia="pl-PL"/>
              </w:rPr>
            </w:pPr>
            <w:r w:rsidRPr="006F5CAC">
              <w:rPr>
                <w:rFonts w:ascii="Calibri" w:eastAsia="Times New Roman" w:hAnsi="Calibri" w:cs="Calibri"/>
                <w:lang w:eastAsia="pl-PL"/>
              </w:rPr>
              <w:t xml:space="preserve">Osobą upoważnioną do podpisania umowy jest: ....................................... </w:t>
            </w:r>
          </w:p>
          <w:p w14:paraId="77645C94" w14:textId="77777777" w:rsidR="006F5CAC" w:rsidRPr="006F5CAC" w:rsidRDefault="006F5CAC" w:rsidP="00584A62">
            <w:pPr>
              <w:numPr>
                <w:ilvl w:val="1"/>
                <w:numId w:val="11"/>
              </w:numPr>
              <w:tabs>
                <w:tab w:val="left" w:pos="339"/>
                <w:tab w:val="left" w:pos="1800"/>
              </w:tabs>
              <w:spacing w:after="0" w:line="240" w:lineRule="auto"/>
              <w:ind w:left="350" w:hanging="350"/>
              <w:jc w:val="both"/>
              <w:rPr>
                <w:rFonts w:ascii="Calibri" w:eastAsia="Times New Roman" w:hAnsi="Calibri" w:cs="Calibri"/>
                <w:bCs/>
                <w:lang w:eastAsia="pl-PL"/>
              </w:rPr>
            </w:pPr>
            <w:r w:rsidRPr="006F5CAC">
              <w:rPr>
                <w:rFonts w:ascii="Calibri" w:eastAsia="Times New Roman" w:hAnsi="Calibri" w:cs="Calibri"/>
                <w:b/>
                <w:bCs/>
                <w:lang w:eastAsia="pl-PL"/>
              </w:rPr>
              <w:t xml:space="preserve">Wykonawca oświadcza, iż jest: </w:t>
            </w:r>
            <w:r w:rsidRPr="006F5CAC">
              <w:rPr>
                <w:rFonts w:ascii="Calibri" w:eastAsia="Times New Roman" w:hAnsi="Calibri" w:cs="Calibri"/>
                <w:b/>
                <w:i/>
                <w:lang w:eastAsia="pl-PL"/>
              </w:rPr>
              <w:t>*</w:t>
            </w:r>
          </w:p>
          <w:p w14:paraId="60408CC7" w14:textId="77777777" w:rsidR="006F5CAC" w:rsidRPr="006F5CAC" w:rsidRDefault="006F5CAC" w:rsidP="00584A62">
            <w:pPr>
              <w:widowControl w:val="0"/>
              <w:numPr>
                <w:ilvl w:val="0"/>
                <w:numId w:val="18"/>
              </w:numPr>
              <w:spacing w:after="0" w:line="240" w:lineRule="auto"/>
              <w:ind w:left="622" w:hanging="283"/>
              <w:jc w:val="both"/>
              <w:rPr>
                <w:rFonts w:ascii="Calibri" w:eastAsia="Times New Roman" w:hAnsi="Calibri" w:cs="Calibri"/>
                <w:i/>
                <w:iCs/>
                <w:lang w:eastAsia="pl-PL"/>
              </w:rPr>
            </w:pPr>
            <w:r w:rsidRPr="006F5CAC">
              <w:rPr>
                <w:rFonts w:ascii="Calibri" w:eastAsia="Times New Roman" w:hAnsi="Calibri" w:cs="Calibri"/>
                <w:b/>
                <w:bCs/>
                <w:lang w:eastAsia="pl-PL"/>
              </w:rPr>
              <w:t xml:space="preserve">mikroprzedsiębiorstwem </w:t>
            </w:r>
            <w:r w:rsidRPr="006F5CAC">
              <w:rPr>
                <w:rFonts w:ascii="Calibri" w:eastAsia="Times New Roman" w:hAnsi="Calibri" w:cs="Calibri"/>
                <w:bCs/>
                <w:lang w:eastAsia="pl-PL"/>
              </w:rPr>
              <w:t>(</w:t>
            </w:r>
            <w:r w:rsidRPr="006F5CAC">
              <w:rPr>
                <w:rFonts w:ascii="Calibri" w:eastAsia="Times New Roman" w:hAnsi="Calibri" w:cs="Calibri"/>
                <w:i/>
                <w:iCs/>
                <w:lang w:eastAsia="pl-PL"/>
              </w:rPr>
              <w:t>"W kategorii MŚP, mikroprzedsiębiorstwo definiuje się jako przedsiębiorstwo zatrudniające</w:t>
            </w:r>
            <w:r w:rsidRPr="006F5CAC">
              <w:rPr>
                <w:rFonts w:ascii="Calibri" w:eastAsia="Times New Roman" w:hAnsi="Calibri" w:cs="Calibri"/>
                <w:lang w:eastAsia="pl-PL"/>
              </w:rPr>
              <w:t xml:space="preserve">    </w:t>
            </w:r>
            <w:r w:rsidRPr="006F5CAC">
              <w:rPr>
                <w:rFonts w:ascii="Calibri" w:eastAsia="Times New Roman" w:hAnsi="Calibri" w:cs="Calibri"/>
                <w:i/>
                <w:iCs/>
                <w:lang w:eastAsia="pl-PL"/>
              </w:rPr>
              <w:t>mniej niż 10 osób i którego obrót roczny i/lub roczna suma bilansowa nie przekracza 2 mln EUR.")</w:t>
            </w:r>
          </w:p>
          <w:p w14:paraId="2765A79B" w14:textId="77777777" w:rsidR="006F5CAC" w:rsidRPr="006F5CAC" w:rsidRDefault="006F5CAC" w:rsidP="00584A62">
            <w:pPr>
              <w:widowControl w:val="0"/>
              <w:numPr>
                <w:ilvl w:val="0"/>
                <w:numId w:val="18"/>
              </w:numPr>
              <w:spacing w:after="0" w:line="240" w:lineRule="auto"/>
              <w:ind w:left="622" w:hanging="283"/>
              <w:jc w:val="both"/>
              <w:rPr>
                <w:rFonts w:ascii="Calibri" w:eastAsia="Times New Roman" w:hAnsi="Calibri" w:cs="Calibri"/>
                <w:i/>
                <w:iCs/>
                <w:lang w:eastAsia="pl-PL"/>
              </w:rPr>
            </w:pPr>
            <w:r w:rsidRPr="006F5CAC">
              <w:rPr>
                <w:rFonts w:ascii="Calibri" w:eastAsia="Times New Roman" w:hAnsi="Calibri" w:cs="Calibri"/>
                <w:b/>
                <w:bCs/>
                <w:lang w:eastAsia="pl-PL"/>
              </w:rPr>
              <w:t xml:space="preserve">małym przedsiębiorstwem </w:t>
            </w:r>
            <w:r w:rsidRPr="006F5CAC">
              <w:rPr>
                <w:rFonts w:ascii="Calibri" w:eastAsia="Times New Roman" w:hAnsi="Calibri" w:cs="Calibri"/>
                <w:bCs/>
                <w:lang w:eastAsia="pl-PL"/>
              </w:rPr>
              <w:t>(</w:t>
            </w:r>
            <w:r w:rsidRPr="006F5CAC">
              <w:rPr>
                <w:rFonts w:ascii="Calibri" w:eastAsia="Times New Roman" w:hAnsi="Calibri" w:cs="Calibri"/>
                <w:i/>
                <w:iCs/>
                <w:lang w:eastAsia="pl-PL"/>
              </w:rPr>
              <w:t>"W kategorii MŚP, małe przedsiębiorstwo definiuje się jako przedsiębiorstwo zatrudniające</w:t>
            </w:r>
            <w:r w:rsidRPr="006F5CAC">
              <w:rPr>
                <w:rFonts w:ascii="Calibri" w:eastAsia="Times New Roman" w:hAnsi="Calibri" w:cs="Calibri"/>
                <w:lang w:eastAsia="pl-PL"/>
              </w:rPr>
              <w:t xml:space="preserve"> </w:t>
            </w:r>
            <w:r w:rsidRPr="006F5CAC">
              <w:rPr>
                <w:rFonts w:ascii="Calibri" w:eastAsia="Times New Roman" w:hAnsi="Calibri" w:cs="Calibri"/>
                <w:i/>
                <w:iCs/>
                <w:lang w:eastAsia="pl-PL"/>
              </w:rPr>
              <w:t>mniej niż 50 osób i którego obrót roczny i/lub roczna suma bilansowa nie przekracza 10 mln EUR.")</w:t>
            </w:r>
          </w:p>
          <w:p w14:paraId="01DB9BB6" w14:textId="77777777" w:rsidR="006F5CAC" w:rsidRPr="006F5CAC" w:rsidRDefault="006F5CAC" w:rsidP="00584A62">
            <w:pPr>
              <w:widowControl w:val="0"/>
              <w:numPr>
                <w:ilvl w:val="0"/>
                <w:numId w:val="18"/>
              </w:numPr>
              <w:spacing w:after="0" w:line="240" w:lineRule="auto"/>
              <w:ind w:left="622" w:hanging="283"/>
              <w:jc w:val="both"/>
              <w:rPr>
                <w:rFonts w:ascii="Calibri" w:eastAsia="Times New Roman" w:hAnsi="Calibri" w:cs="Calibri"/>
                <w:i/>
                <w:iCs/>
                <w:lang w:eastAsia="pl-PL"/>
              </w:rPr>
            </w:pPr>
            <w:r w:rsidRPr="006F5CAC">
              <w:rPr>
                <w:rFonts w:ascii="Calibri" w:eastAsia="Times New Roman" w:hAnsi="Calibri" w:cs="Calibri"/>
                <w:b/>
                <w:bCs/>
                <w:lang w:eastAsia="pl-PL"/>
              </w:rPr>
              <w:t xml:space="preserve">średnim przedsiębiorstwem </w:t>
            </w:r>
            <w:r w:rsidRPr="006F5CAC">
              <w:rPr>
                <w:rFonts w:ascii="Calibri" w:eastAsia="Times New Roman" w:hAnsi="Calibri" w:cs="Calibri"/>
                <w:bCs/>
                <w:lang w:eastAsia="pl-PL"/>
              </w:rPr>
              <w:t>(</w:t>
            </w:r>
            <w:r w:rsidRPr="006F5CAC">
              <w:rPr>
                <w:rFonts w:ascii="Calibri" w:eastAsia="Times New Roman" w:hAnsi="Calibri" w:cs="Calibri"/>
                <w:i/>
                <w:iCs/>
                <w:lang w:eastAsia="pl-PL"/>
              </w:rPr>
              <w:t>"W kategorii MŚP, średnie przedsiębiorstwo definiuje się jako przedsiębiorstwo zatrudniające</w:t>
            </w:r>
            <w:r w:rsidRPr="006F5CAC">
              <w:rPr>
                <w:rFonts w:ascii="Calibri" w:eastAsia="Times New Roman" w:hAnsi="Calibri" w:cs="Calibri"/>
                <w:lang w:eastAsia="pl-PL"/>
              </w:rPr>
              <w:t xml:space="preserve"> </w:t>
            </w:r>
            <w:r w:rsidRPr="006F5CAC">
              <w:rPr>
                <w:rFonts w:ascii="Calibri" w:eastAsia="Times New Roman" w:hAnsi="Calibri" w:cs="Calibri"/>
                <w:i/>
                <w:iCs/>
                <w:lang w:eastAsia="pl-PL"/>
              </w:rPr>
              <w:t>mniej niż 250 osób i którego obrót roczny nie przekracza 50 mln EUR lub roczna suma bilansowa nie przekracza</w:t>
            </w:r>
            <w:r w:rsidRPr="006F5CAC">
              <w:rPr>
                <w:rFonts w:ascii="Calibri" w:eastAsia="Times New Roman" w:hAnsi="Calibri" w:cs="Calibri"/>
                <w:lang w:eastAsia="pl-PL"/>
              </w:rPr>
              <w:t xml:space="preserve"> </w:t>
            </w:r>
            <w:r w:rsidRPr="006F5CAC">
              <w:rPr>
                <w:rFonts w:ascii="Calibri" w:eastAsia="Times New Roman" w:hAnsi="Calibri" w:cs="Calibri"/>
                <w:i/>
                <w:iCs/>
                <w:lang w:eastAsia="pl-PL"/>
              </w:rPr>
              <w:t>43 mln EUR.”)</w:t>
            </w:r>
          </w:p>
          <w:p w14:paraId="60F143A5" w14:textId="77777777" w:rsidR="006F5CAC" w:rsidRPr="006F5CAC" w:rsidRDefault="006F5CAC" w:rsidP="00584A62">
            <w:pPr>
              <w:numPr>
                <w:ilvl w:val="0"/>
                <w:numId w:val="18"/>
              </w:numPr>
              <w:spacing w:after="0" w:line="240" w:lineRule="auto"/>
              <w:ind w:left="622" w:hanging="283"/>
              <w:jc w:val="both"/>
              <w:rPr>
                <w:rFonts w:ascii="Calibri" w:eastAsia="Times New Roman" w:hAnsi="Calibri" w:cs="Calibri"/>
                <w:b/>
                <w:bCs/>
                <w:lang w:eastAsia="pl-PL"/>
              </w:rPr>
            </w:pPr>
            <w:r w:rsidRPr="006F5CAC">
              <w:rPr>
                <w:rFonts w:ascii="Calibri" w:eastAsia="Times New Roman" w:hAnsi="Calibri" w:cs="Calibri"/>
                <w:b/>
                <w:bCs/>
                <w:lang w:eastAsia="pl-PL"/>
              </w:rPr>
              <w:t>dużym przedsiębiorstwem</w:t>
            </w:r>
          </w:p>
          <w:p w14:paraId="22BD096E" w14:textId="77777777" w:rsidR="006F5CAC" w:rsidRPr="006F5CAC" w:rsidRDefault="006F5CAC" w:rsidP="00584A62">
            <w:pPr>
              <w:widowControl w:val="0"/>
              <w:numPr>
                <w:ilvl w:val="0"/>
                <w:numId w:val="18"/>
              </w:numPr>
              <w:spacing w:after="0" w:line="240" w:lineRule="auto"/>
              <w:ind w:left="622" w:hanging="283"/>
              <w:jc w:val="both"/>
              <w:rPr>
                <w:rFonts w:ascii="Calibri" w:eastAsia="Calibri" w:hAnsi="Calibri" w:cs="Calibri"/>
              </w:rPr>
            </w:pPr>
            <w:r w:rsidRPr="006F5CAC">
              <w:rPr>
                <w:rFonts w:ascii="Calibri" w:eastAsia="Calibri" w:hAnsi="Calibri" w:cs="Calibri"/>
                <w:b/>
              </w:rPr>
              <w:t xml:space="preserve">osobą fizyczną </w:t>
            </w:r>
            <w:r w:rsidRPr="006F5CAC">
              <w:rPr>
                <w:rFonts w:ascii="Calibri" w:eastAsia="Calibri" w:hAnsi="Calibri" w:cs="Calibri"/>
              </w:rPr>
              <w:t>prowadzącą jednoosobową działalność gospodarczą</w:t>
            </w:r>
          </w:p>
          <w:p w14:paraId="491F8E70" w14:textId="77777777" w:rsidR="006F5CAC" w:rsidRPr="006F5CAC" w:rsidRDefault="006F5CAC" w:rsidP="00584A62">
            <w:pPr>
              <w:widowControl w:val="0"/>
              <w:numPr>
                <w:ilvl w:val="0"/>
                <w:numId w:val="18"/>
              </w:numPr>
              <w:spacing w:after="0" w:line="240" w:lineRule="auto"/>
              <w:ind w:left="622" w:hanging="283"/>
              <w:jc w:val="both"/>
              <w:rPr>
                <w:rFonts w:ascii="Calibri" w:eastAsia="Calibri" w:hAnsi="Calibri" w:cs="Calibri"/>
              </w:rPr>
            </w:pPr>
            <w:r w:rsidRPr="006F5CAC">
              <w:rPr>
                <w:rFonts w:ascii="Calibri" w:eastAsia="Calibri" w:hAnsi="Calibri" w:cs="Calibri"/>
                <w:b/>
              </w:rPr>
              <w:t>osobą fizyczną</w:t>
            </w:r>
            <w:r w:rsidRPr="006F5CAC">
              <w:rPr>
                <w:rFonts w:ascii="Calibri" w:eastAsia="Calibri" w:hAnsi="Calibri" w:cs="Calibri"/>
              </w:rPr>
              <w:t xml:space="preserve"> nieprowadzącą działalności gospodarczej</w:t>
            </w:r>
          </w:p>
          <w:p w14:paraId="5AA8317B" w14:textId="77777777" w:rsidR="006F5CAC" w:rsidRPr="006F5CAC" w:rsidRDefault="006F5CAC" w:rsidP="00584A62">
            <w:pPr>
              <w:widowControl w:val="0"/>
              <w:numPr>
                <w:ilvl w:val="0"/>
                <w:numId w:val="18"/>
              </w:numPr>
              <w:overflowPunct w:val="0"/>
              <w:autoSpaceDE w:val="0"/>
              <w:autoSpaceDN w:val="0"/>
              <w:adjustRightInd w:val="0"/>
              <w:spacing w:after="0" w:line="240" w:lineRule="auto"/>
              <w:ind w:left="622" w:hanging="283"/>
              <w:jc w:val="both"/>
              <w:rPr>
                <w:rFonts w:ascii="Calibri" w:eastAsia="Calibri" w:hAnsi="Calibri" w:cs="Calibri"/>
              </w:rPr>
            </w:pPr>
            <w:r w:rsidRPr="006F5CAC">
              <w:rPr>
                <w:rFonts w:ascii="Calibri" w:eastAsia="Calibri" w:hAnsi="Calibri" w:cs="Calibri"/>
              </w:rPr>
              <w:t>inny rodzaj ___________________________________________________________________________</w:t>
            </w:r>
          </w:p>
          <w:p w14:paraId="017F30E0" w14:textId="77777777" w:rsidR="006F5CAC" w:rsidRPr="006F5CAC" w:rsidRDefault="006F5CAC" w:rsidP="006F5CAC">
            <w:pPr>
              <w:widowControl w:val="0"/>
              <w:spacing w:after="0" w:line="240" w:lineRule="auto"/>
              <w:jc w:val="both"/>
              <w:rPr>
                <w:rFonts w:ascii="Calibri" w:eastAsia="Times New Roman" w:hAnsi="Calibri" w:cs="Calibri"/>
                <w:i/>
                <w:lang w:eastAsia="pl-PL"/>
              </w:rPr>
            </w:pPr>
            <w:r w:rsidRPr="006F5CAC">
              <w:rPr>
                <w:rFonts w:ascii="Calibri" w:eastAsia="Times New Roman" w:hAnsi="Calibri" w:cs="Calibri"/>
                <w:b/>
                <w:bCs/>
                <w:lang w:eastAsia="pl-PL"/>
              </w:rPr>
              <w:t xml:space="preserve">WIELKOŚĆ PRZEDSIĘBIORSTWA </w:t>
            </w:r>
            <w:r w:rsidRPr="006F5CAC">
              <w:rPr>
                <w:rFonts w:ascii="Calibri" w:eastAsia="Times New Roman" w:hAnsi="Calibri" w:cs="Calibri"/>
                <w:i/>
                <w:lang w:eastAsia="pl-PL"/>
              </w:rPr>
              <w:t>(w rozumieniu zalecenia Komisji 2003/361/WE z dnia 6 maja 2003 r. dotyczącego definicji mikroprzedsiębiorstw oraz małych i średnich przedsiębiorstw (tekst mający znaczenie dla EOG), Dz. U. L 124 z 20.5.2003, str. 36-41)</w:t>
            </w:r>
          </w:p>
          <w:p w14:paraId="3CDF5B2E" w14:textId="77777777" w:rsidR="006F5CAC" w:rsidRPr="006F5CAC" w:rsidRDefault="006F5CAC" w:rsidP="00584A62">
            <w:pPr>
              <w:numPr>
                <w:ilvl w:val="0"/>
                <w:numId w:val="20"/>
              </w:numPr>
              <w:spacing w:after="0" w:line="240" w:lineRule="auto"/>
              <w:ind w:left="346" w:hanging="425"/>
              <w:rPr>
                <w:rFonts w:ascii="Calibri" w:eastAsia="Times New Roman" w:hAnsi="Calibri" w:cs="Calibri"/>
                <w:color w:val="000000"/>
                <w:lang w:eastAsia="pl-PL"/>
              </w:rPr>
            </w:pPr>
            <w:r w:rsidRPr="006F5CAC">
              <w:rPr>
                <w:rFonts w:ascii="Calibri" w:eastAsia="Times New Roman" w:hAnsi="Calibri" w:cs="Calibri"/>
                <w:lang w:eastAsia="pl-PL"/>
              </w:rPr>
              <w:t>Oświadczamy, że jesteśmy świadomy odpowiedzialności karnej związanej ze składaniem fałszywych oświadczeń.</w:t>
            </w:r>
          </w:p>
          <w:p w14:paraId="5FB9BCBA" w14:textId="77777777" w:rsidR="006F5CAC" w:rsidRPr="006F5CAC" w:rsidRDefault="006F5CAC" w:rsidP="006F5CAC">
            <w:pPr>
              <w:widowControl w:val="0"/>
              <w:spacing w:after="0" w:line="240" w:lineRule="auto"/>
              <w:jc w:val="both"/>
              <w:rPr>
                <w:rFonts w:ascii="Calibri" w:eastAsia="Times New Roman" w:hAnsi="Calibri" w:cs="Calibri"/>
                <w:highlight w:val="yellow"/>
                <w:lang w:eastAsia="pl-PL"/>
              </w:rPr>
            </w:pPr>
            <w:r w:rsidRPr="006F5CAC">
              <w:rPr>
                <w:rFonts w:ascii="Calibri" w:eastAsia="Times New Roman" w:hAnsi="Calibri" w:cs="Calibri"/>
                <w:b/>
                <w:i/>
                <w:lang w:eastAsia="pl-PL"/>
              </w:rPr>
              <w:t>*</w:t>
            </w:r>
            <w:r w:rsidRPr="006F5CAC">
              <w:rPr>
                <w:rFonts w:ascii="Calibri" w:eastAsia="Times New Roman" w:hAnsi="Calibri" w:cs="Calibri"/>
                <w:i/>
                <w:lang w:eastAsia="pl-PL"/>
              </w:rPr>
              <w:t>należy skreślić niewłaściwy wariant</w:t>
            </w:r>
          </w:p>
        </w:tc>
      </w:tr>
      <w:tr w:rsidR="006F5CAC" w:rsidRPr="006F5CAC" w14:paraId="390E78E7" w14:textId="77777777" w:rsidTr="009A1CE5">
        <w:trPr>
          <w:trHeight w:val="540"/>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13EC9D11" w14:textId="77777777" w:rsidR="006F5CAC" w:rsidRPr="006F5CAC" w:rsidRDefault="006F5CAC" w:rsidP="006F5CAC">
            <w:pPr>
              <w:spacing w:after="0" w:line="240" w:lineRule="auto"/>
              <w:rPr>
                <w:rFonts w:ascii="Calibri" w:eastAsia="Times New Roman" w:hAnsi="Calibri" w:cs="Calibri"/>
                <w:b/>
                <w:lang w:eastAsia="ar-SA"/>
              </w:rPr>
            </w:pPr>
            <w:r w:rsidRPr="006F5CAC">
              <w:rPr>
                <w:rFonts w:ascii="Calibri" w:eastAsia="Times New Roman" w:hAnsi="Calibri" w:cs="Calibri"/>
                <w:b/>
                <w:lang w:eastAsia="ar-SA"/>
              </w:rPr>
              <w:t xml:space="preserve">IV. POWSTANIE U ZAMAWIAJĄCEGO OBOWIĄZKU PODATKOWEGO W VAT – dotyczy wykonawcy spoza terytorium </w:t>
            </w:r>
            <w:r w:rsidRPr="006F5CAC">
              <w:rPr>
                <w:rFonts w:ascii="Calibri" w:eastAsia="Times New Roman" w:hAnsi="Calibri" w:cs="Calibri"/>
                <w:b/>
                <w:lang w:val="x-none" w:eastAsia="ar-SA"/>
              </w:rPr>
              <w:t>Rzeczpospolit</w:t>
            </w:r>
            <w:r w:rsidRPr="006F5CAC">
              <w:rPr>
                <w:rFonts w:ascii="Calibri" w:eastAsia="Times New Roman" w:hAnsi="Calibri" w:cs="Calibri"/>
                <w:b/>
                <w:lang w:eastAsia="ar-SA"/>
              </w:rPr>
              <w:t>ej</w:t>
            </w:r>
            <w:r w:rsidRPr="006F5CAC">
              <w:rPr>
                <w:rFonts w:ascii="Calibri" w:eastAsia="Times New Roman" w:hAnsi="Calibri" w:cs="Calibri"/>
                <w:b/>
                <w:lang w:val="x-none" w:eastAsia="ar-SA"/>
              </w:rPr>
              <w:t xml:space="preserve"> Polsk</w:t>
            </w:r>
            <w:r w:rsidRPr="006F5CAC">
              <w:rPr>
                <w:rFonts w:ascii="Calibri" w:eastAsia="Times New Roman" w:hAnsi="Calibri" w:cs="Calibri"/>
                <w:b/>
                <w:lang w:eastAsia="ar-SA"/>
              </w:rPr>
              <w:t>iej.</w:t>
            </w:r>
          </w:p>
          <w:p w14:paraId="775246DA" w14:textId="77777777" w:rsidR="006F5CAC" w:rsidRPr="006F5CAC" w:rsidRDefault="006F5CAC" w:rsidP="006F5CAC">
            <w:pPr>
              <w:spacing w:after="0" w:line="240" w:lineRule="auto"/>
              <w:rPr>
                <w:rFonts w:ascii="Calibri" w:eastAsia="Times New Roman" w:hAnsi="Calibri" w:cs="Calibri"/>
                <w:b/>
                <w:lang w:eastAsia="ar-SA"/>
              </w:rPr>
            </w:pPr>
          </w:p>
          <w:p w14:paraId="2A750372" w14:textId="77777777" w:rsidR="006F5CAC" w:rsidRPr="006F5CAC" w:rsidRDefault="006F5CAC" w:rsidP="006F5CAC">
            <w:pPr>
              <w:spacing w:after="0" w:line="240" w:lineRule="auto"/>
              <w:ind w:left="64"/>
              <w:jc w:val="both"/>
              <w:rPr>
                <w:rFonts w:ascii="Calibri" w:eastAsia="Times New Roman" w:hAnsi="Calibri" w:cs="Calibri"/>
                <w:lang w:eastAsia="ar-SA"/>
              </w:rPr>
            </w:pPr>
            <w:r w:rsidRPr="006F5CAC">
              <w:rPr>
                <w:rFonts w:ascii="Calibri" w:eastAsia="Times New Roman" w:hAnsi="Calibri" w:cs="Calibri"/>
                <w:lang w:eastAsia="ar-SA"/>
              </w:rPr>
              <w:t xml:space="preserve">Oświadczamy, że wybór oferty </w:t>
            </w:r>
            <w:r w:rsidRPr="006F5CAC">
              <w:rPr>
                <w:rFonts w:ascii="Calibri" w:eastAsia="Times New Roman" w:hAnsi="Calibri" w:cs="Calibri"/>
                <w:b/>
                <w:lang w:eastAsia="ar-SA"/>
              </w:rPr>
              <w:t>nie będzie/ będzie*</w:t>
            </w:r>
            <w:r w:rsidRPr="006F5CAC">
              <w:rPr>
                <w:rFonts w:ascii="Calibri" w:eastAsia="Times New Roman" w:hAnsi="Calibri" w:cs="Calibri"/>
                <w:lang w:eastAsia="ar-SA"/>
              </w:rPr>
              <w:t xml:space="preserve"> prowadził do powstania u Zamawiającego obowiązku podatkowego w VAT (ustawa z dnia 09.04.2015 r. o zmianie ustawy o podatku od towarów i usług oraz ustawy Prawo zamówień publicznych). W przypadku powstania u Zamawiającego obowiązku podatkowego w VAT informacja winna wskazywać: nazwę (rodzaj) dostawy, której świadczenie będzie prowadzić do powstania obowiązku podatkowego oraz wartość tej dostawy bez kwoty podatku.</w:t>
            </w:r>
          </w:p>
          <w:p w14:paraId="6611F5C4" w14:textId="77777777" w:rsidR="006F5CAC" w:rsidRDefault="006F5CAC" w:rsidP="006F5CAC">
            <w:pPr>
              <w:spacing w:after="0" w:line="240" w:lineRule="auto"/>
              <w:jc w:val="both"/>
              <w:rPr>
                <w:rFonts w:ascii="Calibri" w:eastAsia="Times New Roman" w:hAnsi="Calibri" w:cs="Calibri"/>
                <w:lang w:eastAsia="ar-SA"/>
              </w:rPr>
            </w:pPr>
          </w:p>
          <w:p w14:paraId="241A869B" w14:textId="77777777" w:rsidR="00561D22" w:rsidRPr="006F5CAC" w:rsidRDefault="00561D22" w:rsidP="006F5CAC">
            <w:pPr>
              <w:spacing w:after="0" w:line="240" w:lineRule="auto"/>
              <w:jc w:val="both"/>
              <w:rPr>
                <w:rFonts w:ascii="Calibri" w:eastAsia="Times New Roman" w:hAnsi="Calibri" w:cs="Calibri"/>
                <w:lang w:eastAsia="ar-SA"/>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5274"/>
              <w:gridCol w:w="2556"/>
              <w:gridCol w:w="1560"/>
            </w:tblGrid>
            <w:tr w:rsidR="006F5CAC" w:rsidRPr="006F5CAC" w14:paraId="516024A8" w14:textId="77777777" w:rsidTr="009A1CE5">
              <w:trPr>
                <w:jc w:val="center"/>
              </w:trPr>
              <w:tc>
                <w:tcPr>
                  <w:tcW w:w="605" w:type="dxa"/>
                  <w:tcBorders>
                    <w:top w:val="single" w:sz="4" w:space="0" w:color="auto"/>
                    <w:left w:val="single" w:sz="4" w:space="0" w:color="auto"/>
                    <w:bottom w:val="single" w:sz="4" w:space="0" w:color="auto"/>
                    <w:right w:val="single" w:sz="4" w:space="0" w:color="auto"/>
                  </w:tcBorders>
                  <w:vAlign w:val="center"/>
                  <w:hideMark/>
                </w:tcPr>
                <w:p w14:paraId="5A0E59BC" w14:textId="77777777" w:rsidR="006F5CAC" w:rsidRPr="006F5CAC" w:rsidRDefault="006F5CAC" w:rsidP="006F5CAC">
                  <w:pPr>
                    <w:spacing w:after="0" w:line="240" w:lineRule="auto"/>
                    <w:ind w:left="64"/>
                    <w:jc w:val="both"/>
                    <w:rPr>
                      <w:rFonts w:ascii="Calibri" w:eastAsia="Times New Roman" w:hAnsi="Calibri" w:cs="Calibri"/>
                      <w:lang w:eastAsia="ar-SA"/>
                    </w:rPr>
                  </w:pPr>
                  <w:r w:rsidRPr="006F5CAC">
                    <w:rPr>
                      <w:rFonts w:ascii="Calibri" w:eastAsia="Times New Roman" w:hAnsi="Calibri" w:cs="Calibri"/>
                      <w:lang w:eastAsia="ar-SA"/>
                    </w:rPr>
                    <w:t>Lp.</w:t>
                  </w:r>
                </w:p>
              </w:tc>
              <w:tc>
                <w:tcPr>
                  <w:tcW w:w="5274" w:type="dxa"/>
                  <w:tcBorders>
                    <w:top w:val="single" w:sz="4" w:space="0" w:color="auto"/>
                    <w:left w:val="single" w:sz="4" w:space="0" w:color="auto"/>
                    <w:bottom w:val="single" w:sz="4" w:space="0" w:color="auto"/>
                    <w:right w:val="single" w:sz="4" w:space="0" w:color="auto"/>
                  </w:tcBorders>
                  <w:vAlign w:val="center"/>
                  <w:hideMark/>
                </w:tcPr>
                <w:p w14:paraId="739572F6" w14:textId="77777777" w:rsidR="006F5CAC" w:rsidRPr="006F5CAC" w:rsidRDefault="006F5CAC" w:rsidP="006F5CAC">
                  <w:pPr>
                    <w:spacing w:after="0" w:line="240" w:lineRule="auto"/>
                    <w:ind w:left="64"/>
                    <w:jc w:val="center"/>
                    <w:rPr>
                      <w:rFonts w:ascii="Calibri" w:eastAsia="Times New Roman" w:hAnsi="Calibri" w:cs="Calibri"/>
                      <w:lang w:eastAsia="ar-SA"/>
                    </w:rPr>
                  </w:pPr>
                  <w:r w:rsidRPr="006F5CAC">
                    <w:rPr>
                      <w:rFonts w:ascii="Calibri" w:eastAsia="Times New Roman" w:hAnsi="Calibri" w:cs="Calibri"/>
                      <w:lang w:eastAsia="ar-SA"/>
                    </w:rPr>
                    <w:t>Nazwa (rodzaj) towaru, którego dostawa będzie prowadzić do powstania obowiązku podatkowego u Zamawiającego</w:t>
                  </w:r>
                </w:p>
              </w:tc>
              <w:tc>
                <w:tcPr>
                  <w:tcW w:w="2556" w:type="dxa"/>
                  <w:tcBorders>
                    <w:top w:val="single" w:sz="4" w:space="0" w:color="auto"/>
                    <w:left w:val="single" w:sz="4" w:space="0" w:color="auto"/>
                    <w:bottom w:val="single" w:sz="4" w:space="0" w:color="auto"/>
                    <w:right w:val="single" w:sz="4" w:space="0" w:color="auto"/>
                  </w:tcBorders>
                  <w:vAlign w:val="center"/>
                  <w:hideMark/>
                </w:tcPr>
                <w:p w14:paraId="47683643" w14:textId="77777777" w:rsidR="006F5CAC" w:rsidRPr="006F5CAC" w:rsidRDefault="006F5CAC" w:rsidP="006F5CAC">
                  <w:pPr>
                    <w:spacing w:after="0" w:line="240" w:lineRule="auto"/>
                    <w:ind w:left="64"/>
                    <w:jc w:val="center"/>
                    <w:rPr>
                      <w:rFonts w:ascii="Calibri" w:eastAsia="Times New Roman" w:hAnsi="Calibri" w:cs="Calibri"/>
                      <w:lang w:eastAsia="ar-SA"/>
                    </w:rPr>
                  </w:pPr>
                  <w:r w:rsidRPr="006F5CAC">
                    <w:rPr>
                      <w:rFonts w:ascii="Calibri" w:eastAsia="Times New Roman" w:hAnsi="Calibri" w:cs="Calibri"/>
                      <w:lang w:eastAsia="ar-SA"/>
                    </w:rPr>
                    <w:t>Wartość towaru</w:t>
                  </w:r>
                </w:p>
                <w:p w14:paraId="03F67B97" w14:textId="77777777" w:rsidR="006F5CAC" w:rsidRPr="006F5CAC" w:rsidRDefault="006F5CAC" w:rsidP="006F5CAC">
                  <w:pPr>
                    <w:spacing w:after="0" w:line="240" w:lineRule="auto"/>
                    <w:ind w:left="64"/>
                    <w:jc w:val="center"/>
                    <w:rPr>
                      <w:rFonts w:ascii="Calibri" w:eastAsia="Times New Roman" w:hAnsi="Calibri" w:cs="Calibri"/>
                      <w:lang w:eastAsia="ar-SA"/>
                    </w:rPr>
                  </w:pPr>
                  <w:r w:rsidRPr="006F5CAC">
                    <w:rPr>
                      <w:rFonts w:ascii="Calibri" w:eastAsia="Times New Roman" w:hAnsi="Calibri" w:cs="Calibri"/>
                      <w:lang w:eastAsia="ar-SA"/>
                    </w:rPr>
                    <w:t>bez kwoty podatku VAT</w:t>
                  </w:r>
                </w:p>
                <w:p w14:paraId="21EFFBC4" w14:textId="77777777" w:rsidR="006F5CAC" w:rsidRPr="006F5CAC" w:rsidRDefault="006F5CAC" w:rsidP="006F5CAC">
                  <w:pPr>
                    <w:spacing w:after="0" w:line="240" w:lineRule="auto"/>
                    <w:ind w:left="64"/>
                    <w:jc w:val="center"/>
                    <w:rPr>
                      <w:rFonts w:ascii="Calibri" w:eastAsia="Times New Roman" w:hAnsi="Calibri" w:cs="Calibri"/>
                      <w:lang w:eastAsia="ar-SA"/>
                    </w:rPr>
                  </w:pPr>
                </w:p>
              </w:tc>
              <w:tc>
                <w:tcPr>
                  <w:tcW w:w="1560" w:type="dxa"/>
                  <w:tcBorders>
                    <w:top w:val="single" w:sz="4" w:space="0" w:color="auto"/>
                    <w:left w:val="single" w:sz="4" w:space="0" w:color="auto"/>
                    <w:bottom w:val="single" w:sz="4" w:space="0" w:color="auto"/>
                    <w:right w:val="single" w:sz="4" w:space="0" w:color="auto"/>
                  </w:tcBorders>
                  <w:vAlign w:val="center"/>
                </w:tcPr>
                <w:p w14:paraId="0E9A529E" w14:textId="77777777" w:rsidR="006F5CAC" w:rsidRPr="006F5CAC" w:rsidRDefault="006F5CAC" w:rsidP="006F5CAC">
                  <w:pPr>
                    <w:spacing w:after="0" w:line="240" w:lineRule="auto"/>
                    <w:ind w:left="64"/>
                    <w:jc w:val="center"/>
                    <w:rPr>
                      <w:rFonts w:ascii="Calibri" w:eastAsia="Times New Roman" w:hAnsi="Calibri" w:cs="Calibri"/>
                      <w:lang w:eastAsia="ar-SA"/>
                    </w:rPr>
                  </w:pPr>
                  <w:r w:rsidRPr="006F5CAC">
                    <w:rPr>
                      <w:rFonts w:ascii="Calibri" w:eastAsia="Times New Roman" w:hAnsi="Calibri" w:cs="Calibri"/>
                      <w:lang w:eastAsia="ar-SA"/>
                    </w:rPr>
                    <w:t>Stawka podatku VAT</w:t>
                  </w:r>
                </w:p>
              </w:tc>
            </w:tr>
            <w:tr w:rsidR="006F5CAC" w:rsidRPr="006F5CAC" w14:paraId="3A8548ED" w14:textId="77777777" w:rsidTr="009A1CE5">
              <w:trPr>
                <w:trHeight w:val="261"/>
                <w:jc w:val="center"/>
              </w:trPr>
              <w:tc>
                <w:tcPr>
                  <w:tcW w:w="605" w:type="dxa"/>
                  <w:tcBorders>
                    <w:top w:val="single" w:sz="4" w:space="0" w:color="auto"/>
                    <w:left w:val="single" w:sz="4" w:space="0" w:color="auto"/>
                    <w:bottom w:val="single" w:sz="4" w:space="0" w:color="auto"/>
                    <w:right w:val="single" w:sz="4" w:space="0" w:color="auto"/>
                  </w:tcBorders>
                  <w:hideMark/>
                </w:tcPr>
                <w:p w14:paraId="706B0FC7" w14:textId="77777777" w:rsidR="006F5CAC" w:rsidRPr="006F5CAC" w:rsidRDefault="006F5CAC" w:rsidP="006F5CAC">
                  <w:pPr>
                    <w:spacing w:after="0" w:line="240" w:lineRule="auto"/>
                    <w:ind w:left="64"/>
                    <w:jc w:val="both"/>
                    <w:rPr>
                      <w:rFonts w:ascii="Calibri" w:eastAsia="Times New Roman" w:hAnsi="Calibri" w:cs="Calibri"/>
                      <w:lang w:eastAsia="ar-SA"/>
                    </w:rPr>
                  </w:pPr>
                  <w:r w:rsidRPr="006F5CAC">
                    <w:rPr>
                      <w:rFonts w:ascii="Calibri" w:eastAsia="Times New Roman" w:hAnsi="Calibri" w:cs="Calibri"/>
                      <w:lang w:eastAsia="ar-SA"/>
                    </w:rPr>
                    <w:t>1.</w:t>
                  </w:r>
                </w:p>
              </w:tc>
              <w:tc>
                <w:tcPr>
                  <w:tcW w:w="5274" w:type="dxa"/>
                  <w:tcBorders>
                    <w:top w:val="single" w:sz="4" w:space="0" w:color="auto"/>
                    <w:left w:val="single" w:sz="4" w:space="0" w:color="auto"/>
                    <w:bottom w:val="single" w:sz="4" w:space="0" w:color="auto"/>
                    <w:right w:val="single" w:sz="4" w:space="0" w:color="auto"/>
                  </w:tcBorders>
                </w:tcPr>
                <w:p w14:paraId="564941D3" w14:textId="77777777" w:rsidR="006F5CAC" w:rsidRPr="006F5CAC" w:rsidRDefault="006F5CAC" w:rsidP="006F5CAC">
                  <w:pPr>
                    <w:spacing w:after="0" w:line="240" w:lineRule="auto"/>
                    <w:ind w:left="64"/>
                    <w:jc w:val="both"/>
                    <w:rPr>
                      <w:rFonts w:ascii="Calibri" w:eastAsia="Times New Roman" w:hAnsi="Calibri" w:cs="Calibri"/>
                      <w:lang w:eastAsia="ar-SA"/>
                    </w:rPr>
                  </w:pPr>
                </w:p>
              </w:tc>
              <w:tc>
                <w:tcPr>
                  <w:tcW w:w="2556" w:type="dxa"/>
                  <w:tcBorders>
                    <w:top w:val="single" w:sz="4" w:space="0" w:color="auto"/>
                    <w:left w:val="single" w:sz="4" w:space="0" w:color="auto"/>
                    <w:bottom w:val="single" w:sz="4" w:space="0" w:color="auto"/>
                    <w:right w:val="single" w:sz="4" w:space="0" w:color="auto"/>
                  </w:tcBorders>
                </w:tcPr>
                <w:p w14:paraId="536F114B" w14:textId="77777777" w:rsidR="006F5CAC" w:rsidRPr="006F5CAC" w:rsidRDefault="006F5CAC" w:rsidP="006F5CAC">
                  <w:pPr>
                    <w:spacing w:after="0" w:line="240" w:lineRule="auto"/>
                    <w:ind w:left="64"/>
                    <w:jc w:val="both"/>
                    <w:rPr>
                      <w:rFonts w:ascii="Calibri" w:eastAsia="Times New Roman" w:hAnsi="Calibri"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66F75BAF" w14:textId="77777777" w:rsidR="006F5CAC" w:rsidRPr="006F5CAC" w:rsidRDefault="006F5CAC" w:rsidP="006F5CAC">
                  <w:pPr>
                    <w:spacing w:after="0" w:line="240" w:lineRule="auto"/>
                    <w:ind w:left="64"/>
                    <w:jc w:val="both"/>
                    <w:rPr>
                      <w:rFonts w:ascii="Calibri" w:eastAsia="Times New Roman" w:hAnsi="Calibri" w:cs="Calibri"/>
                      <w:lang w:eastAsia="ar-SA"/>
                    </w:rPr>
                  </w:pPr>
                </w:p>
              </w:tc>
            </w:tr>
          </w:tbl>
          <w:p w14:paraId="264B8BB5" w14:textId="77777777" w:rsidR="006F5CAC" w:rsidRPr="006F5CAC" w:rsidRDefault="006F5CAC" w:rsidP="006F5CAC">
            <w:pPr>
              <w:spacing w:after="0" w:line="240" w:lineRule="auto"/>
              <w:jc w:val="both"/>
              <w:rPr>
                <w:rFonts w:ascii="Calibri" w:eastAsia="Times New Roman" w:hAnsi="Calibri" w:cs="Calibri"/>
                <w:lang w:eastAsia="ar-SA"/>
              </w:rPr>
            </w:pPr>
          </w:p>
          <w:p w14:paraId="3B3B6FE7" w14:textId="77777777" w:rsidR="006F5CAC" w:rsidRPr="006F5CAC" w:rsidRDefault="006F5CAC" w:rsidP="006F5CAC">
            <w:pPr>
              <w:spacing w:after="0" w:line="240" w:lineRule="auto"/>
              <w:jc w:val="both"/>
              <w:rPr>
                <w:rFonts w:ascii="Calibri" w:eastAsia="Times New Roman" w:hAnsi="Calibri" w:cs="Calibri"/>
                <w:lang w:eastAsia="ar-SA"/>
              </w:rPr>
            </w:pPr>
            <w:r w:rsidRPr="006F5CAC">
              <w:rPr>
                <w:rFonts w:ascii="Calibri" w:eastAsia="Times New Roman" w:hAnsi="Calibri" w:cs="Calibri"/>
                <w:lang w:eastAsia="ar-SA"/>
              </w:rPr>
              <w:t xml:space="preserve">Uwaga niezaznaczenie przez wykonawcę powyższej informacji i nie wypełnienie tabeli rozumiane będzie przez zamawiającego, jako informacja o tym, że wybór oferty wykonawcy nie będzie prowadzić do powstania u zamawiającego obowiązku podatkowego. </w:t>
            </w:r>
          </w:p>
          <w:p w14:paraId="7240BFE4" w14:textId="77777777" w:rsidR="006F5CAC" w:rsidRPr="006F5CAC" w:rsidRDefault="006F5CAC" w:rsidP="006F5CAC">
            <w:pPr>
              <w:spacing w:after="0" w:line="240" w:lineRule="auto"/>
              <w:jc w:val="both"/>
              <w:rPr>
                <w:rFonts w:ascii="Calibri" w:eastAsia="Times New Roman" w:hAnsi="Calibri" w:cs="Calibri"/>
                <w:highlight w:val="yellow"/>
                <w:lang w:eastAsia="ar-SA"/>
              </w:rPr>
            </w:pPr>
            <w:r w:rsidRPr="006F5CAC">
              <w:rPr>
                <w:rFonts w:ascii="Calibri" w:eastAsia="Times New Roman" w:hAnsi="Calibri" w:cs="Calibri"/>
                <w:i/>
                <w:lang w:eastAsia="pl-PL"/>
              </w:rPr>
              <w:t>*należy skreślić niewłaściwy wariant</w:t>
            </w:r>
          </w:p>
        </w:tc>
      </w:tr>
      <w:tr w:rsidR="006F5CAC" w:rsidRPr="006F5CAC" w14:paraId="4B7A8D60" w14:textId="77777777" w:rsidTr="009A1CE5">
        <w:trPr>
          <w:trHeight w:val="1042"/>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7B40FF1F" w14:textId="77777777" w:rsidR="006F5CAC" w:rsidRPr="006F5CAC" w:rsidRDefault="006F5CAC" w:rsidP="006F5CAC">
            <w:pPr>
              <w:spacing w:after="0" w:line="240" w:lineRule="auto"/>
              <w:jc w:val="both"/>
              <w:rPr>
                <w:rFonts w:ascii="Calibri" w:eastAsia="Times New Roman" w:hAnsi="Calibri" w:cs="Calibri"/>
                <w:b/>
                <w:lang w:eastAsia="ar-SA"/>
              </w:rPr>
            </w:pPr>
            <w:r w:rsidRPr="006F5CAC">
              <w:rPr>
                <w:rFonts w:ascii="Calibri" w:eastAsia="Times New Roman" w:hAnsi="Calibri" w:cs="Calibri"/>
                <w:b/>
                <w:lang w:eastAsia="ar-SA"/>
              </w:rPr>
              <w:t xml:space="preserve">V. MECHANIZAM PODZIELONEJ PŁATNOŚCI – dotyczy wykonawcy z terytorium </w:t>
            </w:r>
            <w:r w:rsidRPr="006F5CAC">
              <w:rPr>
                <w:rFonts w:ascii="Calibri" w:eastAsia="Times New Roman" w:hAnsi="Calibri" w:cs="Calibri"/>
                <w:b/>
                <w:lang w:val="x-none" w:eastAsia="ar-SA"/>
              </w:rPr>
              <w:t>Rzeczpospolit</w:t>
            </w:r>
            <w:r w:rsidRPr="006F5CAC">
              <w:rPr>
                <w:rFonts w:ascii="Calibri" w:eastAsia="Times New Roman" w:hAnsi="Calibri" w:cs="Calibri"/>
                <w:b/>
                <w:lang w:eastAsia="ar-SA"/>
              </w:rPr>
              <w:t>ej</w:t>
            </w:r>
            <w:r w:rsidRPr="006F5CAC">
              <w:rPr>
                <w:rFonts w:ascii="Calibri" w:eastAsia="Times New Roman" w:hAnsi="Calibri" w:cs="Calibri"/>
                <w:b/>
                <w:lang w:val="x-none" w:eastAsia="ar-SA"/>
              </w:rPr>
              <w:t xml:space="preserve"> Polsk</w:t>
            </w:r>
            <w:r w:rsidRPr="006F5CAC">
              <w:rPr>
                <w:rFonts w:ascii="Calibri" w:eastAsia="Times New Roman" w:hAnsi="Calibri" w:cs="Calibri"/>
                <w:b/>
                <w:lang w:eastAsia="ar-SA"/>
              </w:rPr>
              <w:t>iej</w:t>
            </w:r>
          </w:p>
          <w:p w14:paraId="078833DD" w14:textId="77777777" w:rsidR="006F5CAC" w:rsidRPr="006F5CAC" w:rsidRDefault="006F5CAC" w:rsidP="006F5CAC">
            <w:pPr>
              <w:spacing w:after="0" w:line="240" w:lineRule="auto"/>
              <w:rPr>
                <w:rFonts w:ascii="Calibri" w:eastAsia="Times New Roman" w:hAnsi="Calibri" w:cs="Calibri"/>
                <w:b/>
                <w:lang w:eastAsia="ar-SA"/>
              </w:rPr>
            </w:pPr>
          </w:p>
          <w:p w14:paraId="0F3A5278" w14:textId="77777777" w:rsidR="006F5CAC" w:rsidRPr="006F5CAC" w:rsidRDefault="006F5CAC" w:rsidP="006F5CAC">
            <w:pPr>
              <w:spacing w:after="0" w:line="240" w:lineRule="auto"/>
              <w:jc w:val="both"/>
              <w:rPr>
                <w:rFonts w:ascii="Calibri" w:eastAsia="Times New Roman" w:hAnsi="Calibri" w:cs="Calibri"/>
                <w:highlight w:val="yellow"/>
                <w:lang w:eastAsia="ar-SA"/>
              </w:rPr>
            </w:pPr>
            <w:r w:rsidRPr="006F5CAC">
              <w:rPr>
                <w:rFonts w:ascii="Calibri" w:eastAsia="Times New Roman" w:hAnsi="Calibri" w:cs="Calibri"/>
                <w:lang w:eastAsia="ar-SA"/>
              </w:rPr>
              <w:t xml:space="preserve">Wykonawca oświadcza, że wyraża zgodę na dokonywanie przez Zamawiającego płatności w systemie podzielonej płatności tzw. </w:t>
            </w:r>
            <w:proofErr w:type="spellStart"/>
            <w:r w:rsidRPr="006F5CAC">
              <w:rPr>
                <w:rFonts w:ascii="Calibri" w:eastAsia="Times New Roman" w:hAnsi="Calibri" w:cs="Calibri"/>
                <w:lang w:eastAsia="ar-SA"/>
              </w:rPr>
              <w:t>split</w:t>
            </w:r>
            <w:proofErr w:type="spellEnd"/>
            <w:r w:rsidRPr="006F5CAC">
              <w:rPr>
                <w:rFonts w:ascii="Calibri" w:eastAsia="Times New Roman" w:hAnsi="Calibri" w:cs="Calibri"/>
                <w:lang w:eastAsia="ar-SA"/>
              </w:rPr>
              <w:t xml:space="preserve"> </w:t>
            </w:r>
            <w:proofErr w:type="spellStart"/>
            <w:r w:rsidRPr="006F5CAC">
              <w:rPr>
                <w:rFonts w:ascii="Calibri" w:eastAsia="Times New Roman" w:hAnsi="Calibri" w:cs="Calibri"/>
                <w:lang w:eastAsia="ar-SA"/>
              </w:rPr>
              <w:t>payment</w:t>
            </w:r>
            <w:proofErr w:type="spellEnd"/>
            <w:r w:rsidRPr="006F5CAC">
              <w:rPr>
                <w:rFonts w:ascii="Calibri" w:eastAsia="Times New Roman" w:hAnsi="Calibri" w:cs="Calibri"/>
                <w:lang w:eastAsia="ar-SA"/>
              </w:rPr>
              <w:t>.</w:t>
            </w:r>
          </w:p>
        </w:tc>
      </w:tr>
      <w:tr w:rsidR="006F5CAC" w:rsidRPr="006F5CAC" w14:paraId="0CA14BA2" w14:textId="77777777" w:rsidTr="009A1CE5">
        <w:trPr>
          <w:trHeight w:val="606"/>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378E762A" w14:textId="77777777" w:rsidR="006F5CAC" w:rsidRPr="006F5CAC" w:rsidRDefault="006F5CAC" w:rsidP="006F5CAC">
            <w:pPr>
              <w:spacing w:after="0" w:line="240" w:lineRule="auto"/>
              <w:ind w:left="491" w:hanging="491"/>
              <w:jc w:val="both"/>
              <w:rPr>
                <w:rFonts w:ascii="Calibri" w:eastAsia="Times New Roman" w:hAnsi="Calibri" w:cs="Calibri"/>
                <w:b/>
                <w:lang w:eastAsia="ar-SA"/>
              </w:rPr>
            </w:pPr>
            <w:r w:rsidRPr="006F5CAC">
              <w:rPr>
                <w:rFonts w:ascii="Calibri" w:eastAsia="Times New Roman" w:hAnsi="Calibri" w:cs="Calibri"/>
                <w:b/>
                <w:lang w:eastAsia="ar-SA"/>
              </w:rPr>
              <w:t xml:space="preserve">VI. OŚWIADCZENIE WYKONAWCY – </w:t>
            </w:r>
            <w:r w:rsidRPr="006F5CAC">
              <w:rPr>
                <w:rFonts w:ascii="Calibri" w:eastAsia="Times New Roman" w:hAnsi="Calibri" w:cs="Calibri"/>
                <w:b/>
                <w:u w:val="single"/>
                <w:lang w:eastAsia="ar-SA"/>
              </w:rPr>
              <w:t xml:space="preserve">dotyczy tylko Wykonawców wspólnie ubiegających się </w:t>
            </w:r>
            <w:r w:rsidRPr="006F5CAC">
              <w:rPr>
                <w:rFonts w:ascii="Calibri" w:eastAsia="Times New Roman" w:hAnsi="Calibri" w:cs="Calibri"/>
                <w:b/>
                <w:u w:val="single"/>
                <w:lang w:eastAsia="ar-SA"/>
              </w:rPr>
              <w:br/>
              <w:t>o udzielenie zamówienia</w:t>
            </w:r>
            <w:r w:rsidRPr="006F5CAC">
              <w:rPr>
                <w:rFonts w:ascii="Calibri" w:eastAsia="Times New Roman" w:hAnsi="Calibri" w:cs="Calibri"/>
                <w:b/>
                <w:lang w:eastAsia="ar-SA"/>
              </w:rPr>
              <w:t xml:space="preserve"> /konsorcjum/ (art. 117 ust. 4 Ustawy </w:t>
            </w:r>
            <w:proofErr w:type="spellStart"/>
            <w:r w:rsidRPr="006F5CAC">
              <w:rPr>
                <w:rFonts w:ascii="Calibri" w:eastAsia="Times New Roman" w:hAnsi="Calibri" w:cs="Calibri"/>
                <w:b/>
                <w:lang w:eastAsia="ar-SA"/>
              </w:rPr>
              <w:t>Pzp</w:t>
            </w:r>
            <w:proofErr w:type="spellEnd"/>
            <w:r w:rsidRPr="006F5CAC">
              <w:rPr>
                <w:rFonts w:ascii="Calibri" w:eastAsia="Times New Roman" w:hAnsi="Calibri" w:cs="Calibri"/>
                <w:b/>
                <w:lang w:eastAsia="ar-SA"/>
              </w:rPr>
              <w:t xml:space="preserve">).  </w:t>
            </w:r>
          </w:p>
          <w:p w14:paraId="6F57FE60" w14:textId="77777777" w:rsidR="006F5CAC" w:rsidRPr="006F5CAC" w:rsidRDefault="006F5CAC" w:rsidP="006F5CAC">
            <w:pPr>
              <w:spacing w:after="0" w:line="240" w:lineRule="auto"/>
              <w:rPr>
                <w:rFonts w:ascii="Calibri" w:eastAsia="Times New Roman" w:hAnsi="Calibri" w:cs="Calibri"/>
                <w:b/>
                <w:lang w:eastAsia="ar-SA"/>
              </w:rPr>
            </w:pPr>
          </w:p>
          <w:p w14:paraId="1DC68FE7" w14:textId="206523F7" w:rsidR="006F5CAC" w:rsidRPr="006F5CAC" w:rsidRDefault="006F5CAC" w:rsidP="006F5CAC">
            <w:pPr>
              <w:spacing w:after="0" w:line="240" w:lineRule="auto"/>
              <w:jc w:val="both"/>
              <w:rPr>
                <w:rFonts w:ascii="Calibri" w:eastAsia="Times New Roman" w:hAnsi="Calibri" w:cs="Calibri"/>
                <w:lang w:eastAsia="ar-SA"/>
              </w:rPr>
            </w:pPr>
            <w:r w:rsidRPr="006F5CAC">
              <w:rPr>
                <w:rFonts w:ascii="Calibri" w:eastAsia="Times New Roman" w:hAnsi="Calibri" w:cs="Calibri"/>
                <w:lang w:eastAsia="ar-SA"/>
              </w:rPr>
              <w:t xml:space="preserve">Oświadczamy, że </w:t>
            </w:r>
            <w:r w:rsidRPr="006F5CAC">
              <w:rPr>
                <w:rFonts w:ascii="Calibri" w:eastAsia="Times New Roman" w:hAnsi="Calibri" w:cs="Calibri"/>
                <w:i/>
                <w:lang w:eastAsia="ar-SA"/>
              </w:rPr>
              <w:t>usługi</w:t>
            </w:r>
            <w:r w:rsidRPr="006F5CAC">
              <w:rPr>
                <w:rFonts w:ascii="Calibri" w:eastAsia="Times New Roman" w:hAnsi="Calibri" w:cs="Calibri"/>
                <w:lang w:eastAsia="ar-SA"/>
              </w:rPr>
              <w:t xml:space="preserve"> będące przedmiotem niniejszego postępowania wykonają poszczególni Wykonawcy w następującym podziale/zakresie:</w:t>
            </w:r>
          </w:p>
          <w:p w14:paraId="658B6177" w14:textId="77777777" w:rsidR="006F5CAC" w:rsidRPr="006F5CAC" w:rsidRDefault="006F5CAC" w:rsidP="006F5CAC">
            <w:pPr>
              <w:spacing w:after="0" w:line="240" w:lineRule="auto"/>
              <w:rPr>
                <w:rFonts w:ascii="Calibri" w:eastAsia="Times New Roman" w:hAnsi="Calibri" w:cs="Calibri"/>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4811"/>
            </w:tblGrid>
            <w:tr w:rsidR="006F5CAC" w:rsidRPr="006F5CAC" w14:paraId="3A3D083F" w14:textId="77777777" w:rsidTr="009A1CE5">
              <w:trPr>
                <w:jc w:val="center"/>
              </w:trPr>
              <w:tc>
                <w:tcPr>
                  <w:tcW w:w="5228" w:type="dxa"/>
                  <w:tcBorders>
                    <w:top w:val="single" w:sz="4" w:space="0" w:color="auto"/>
                    <w:left w:val="single" w:sz="4" w:space="0" w:color="auto"/>
                    <w:bottom w:val="single" w:sz="4" w:space="0" w:color="auto"/>
                    <w:right w:val="single" w:sz="4" w:space="0" w:color="auto"/>
                  </w:tcBorders>
                  <w:hideMark/>
                </w:tcPr>
                <w:p w14:paraId="2F26F630" w14:textId="77777777" w:rsidR="006F5CAC" w:rsidRPr="006F5CAC" w:rsidRDefault="006F5CAC" w:rsidP="006F5CAC">
                  <w:pPr>
                    <w:spacing w:after="0" w:line="240" w:lineRule="auto"/>
                    <w:jc w:val="center"/>
                    <w:rPr>
                      <w:rFonts w:ascii="Calibri" w:eastAsia="Times New Roman" w:hAnsi="Calibri" w:cs="Calibri"/>
                      <w:b/>
                      <w:bCs/>
                      <w:lang w:eastAsia="pl-PL"/>
                    </w:rPr>
                  </w:pPr>
                  <w:r w:rsidRPr="006F5CAC">
                    <w:rPr>
                      <w:rFonts w:ascii="Calibri" w:eastAsia="Times New Roman" w:hAnsi="Calibri" w:cs="Calibri"/>
                      <w:b/>
                      <w:bCs/>
                      <w:lang w:eastAsia="pl-PL"/>
                    </w:rPr>
                    <w:t xml:space="preserve">Wykonawca wspólnie ubiegający się o zamówienie (nazwa wykonawcy) </w:t>
                  </w:r>
                </w:p>
              </w:tc>
              <w:tc>
                <w:tcPr>
                  <w:tcW w:w="4811" w:type="dxa"/>
                  <w:tcBorders>
                    <w:top w:val="single" w:sz="4" w:space="0" w:color="auto"/>
                    <w:left w:val="single" w:sz="4" w:space="0" w:color="auto"/>
                    <w:bottom w:val="single" w:sz="4" w:space="0" w:color="auto"/>
                    <w:right w:val="single" w:sz="4" w:space="0" w:color="auto"/>
                  </w:tcBorders>
                  <w:hideMark/>
                </w:tcPr>
                <w:p w14:paraId="04BF4EC1" w14:textId="23853386" w:rsidR="006F5CAC" w:rsidRPr="006F5CAC" w:rsidRDefault="006F5CAC" w:rsidP="006F5CAC">
                  <w:pPr>
                    <w:spacing w:after="0" w:line="240" w:lineRule="auto"/>
                    <w:jc w:val="center"/>
                    <w:rPr>
                      <w:rFonts w:ascii="Calibri" w:eastAsia="Times New Roman" w:hAnsi="Calibri" w:cs="Calibri"/>
                      <w:b/>
                      <w:bCs/>
                      <w:lang w:eastAsia="pl-PL"/>
                    </w:rPr>
                  </w:pPr>
                  <w:r w:rsidRPr="006F5CAC">
                    <w:rPr>
                      <w:rFonts w:ascii="Calibri" w:eastAsia="Times New Roman" w:hAnsi="Calibri" w:cs="Calibri"/>
                      <w:b/>
                      <w:bCs/>
                      <w:lang w:eastAsia="pl-PL"/>
                    </w:rPr>
                    <w:t xml:space="preserve">Rodzaj </w:t>
                  </w:r>
                  <w:r w:rsidR="00DC1652">
                    <w:rPr>
                      <w:rFonts w:ascii="Calibri" w:eastAsia="Times New Roman" w:hAnsi="Calibri" w:cs="Calibri"/>
                      <w:b/>
                      <w:bCs/>
                      <w:lang w:eastAsia="pl-PL"/>
                    </w:rPr>
                    <w:t>usług</w:t>
                  </w:r>
                  <w:r w:rsidRPr="006F5CAC">
                    <w:rPr>
                      <w:rFonts w:ascii="Calibri" w:eastAsia="Times New Roman" w:hAnsi="Calibri" w:cs="Calibri"/>
                      <w:b/>
                      <w:bCs/>
                      <w:lang w:eastAsia="pl-PL"/>
                    </w:rPr>
                    <w:t xml:space="preserve"> wykonywanych przez wykonawcę </w:t>
                  </w:r>
                </w:p>
              </w:tc>
            </w:tr>
            <w:tr w:rsidR="006F5CAC" w:rsidRPr="006F5CAC" w14:paraId="4DEB020A" w14:textId="77777777" w:rsidTr="009A1CE5">
              <w:trPr>
                <w:jc w:val="center"/>
              </w:trPr>
              <w:tc>
                <w:tcPr>
                  <w:tcW w:w="5228" w:type="dxa"/>
                  <w:tcBorders>
                    <w:top w:val="single" w:sz="4" w:space="0" w:color="auto"/>
                    <w:left w:val="single" w:sz="4" w:space="0" w:color="auto"/>
                    <w:bottom w:val="single" w:sz="4" w:space="0" w:color="auto"/>
                    <w:right w:val="single" w:sz="4" w:space="0" w:color="auto"/>
                  </w:tcBorders>
                </w:tcPr>
                <w:p w14:paraId="52723353" w14:textId="6D82A17B" w:rsidR="006F5CAC" w:rsidRPr="006F5CAC" w:rsidRDefault="006F5CAC" w:rsidP="00584A62">
                  <w:pPr>
                    <w:numPr>
                      <w:ilvl w:val="0"/>
                      <w:numId w:val="17"/>
                    </w:numPr>
                    <w:spacing w:after="0" w:line="240" w:lineRule="auto"/>
                    <w:ind w:left="388" w:hanging="283"/>
                    <w:rPr>
                      <w:rFonts w:ascii="Calibri" w:eastAsia="Times New Roman" w:hAnsi="Calibri" w:cs="Calibri"/>
                      <w:lang w:eastAsia="ar-SA"/>
                    </w:rPr>
                  </w:pPr>
                  <w:r w:rsidRPr="006F5CAC">
                    <w:rPr>
                      <w:rFonts w:ascii="Calibri" w:eastAsia="Times New Roman" w:hAnsi="Calibri" w:cs="Calibri"/>
                      <w:lang w:eastAsia="ar-SA"/>
                    </w:rPr>
                    <w:t>Wykonawca nr 1 /</w:t>
                  </w:r>
                  <w:r w:rsidR="00DC1652">
                    <w:rPr>
                      <w:rFonts w:ascii="Calibri" w:eastAsia="Times New Roman" w:hAnsi="Calibri" w:cs="Calibri"/>
                      <w:lang w:eastAsia="ar-SA"/>
                    </w:rPr>
                    <w:t xml:space="preserve">lider </w:t>
                  </w:r>
                  <w:r w:rsidRPr="006F5CAC">
                    <w:rPr>
                      <w:rFonts w:ascii="Calibri" w:eastAsia="Times New Roman" w:hAnsi="Calibri" w:cs="Calibri"/>
                      <w:lang w:eastAsia="ar-SA"/>
                    </w:rPr>
                    <w:t>konsorcj</w:t>
                  </w:r>
                  <w:r w:rsidR="00DC1652">
                    <w:rPr>
                      <w:rFonts w:ascii="Calibri" w:eastAsia="Times New Roman" w:hAnsi="Calibri" w:cs="Calibri"/>
                      <w:lang w:eastAsia="ar-SA"/>
                    </w:rPr>
                    <w:t>um</w:t>
                  </w:r>
                  <w:r w:rsidRPr="006F5CAC">
                    <w:rPr>
                      <w:rFonts w:ascii="Calibri" w:eastAsia="Times New Roman" w:hAnsi="Calibri" w:cs="Calibri"/>
                      <w:lang w:eastAsia="ar-SA"/>
                    </w:rPr>
                    <w:t>/</w:t>
                  </w:r>
                  <w:r w:rsidR="00DC1652">
                    <w:rPr>
                      <w:rFonts w:ascii="Calibri" w:eastAsia="Times New Roman" w:hAnsi="Calibri" w:cs="Calibri"/>
                      <w:lang w:eastAsia="ar-SA"/>
                    </w:rPr>
                    <w:t xml:space="preserve">konsorcjant </w:t>
                  </w:r>
                  <w:r w:rsidRPr="006F5CAC">
                    <w:rPr>
                      <w:rFonts w:ascii="Calibri" w:eastAsia="Times New Roman" w:hAnsi="Calibri" w:cs="Calibri"/>
                      <w:lang w:eastAsia="ar-SA"/>
                    </w:rPr>
                    <w:t>……………………</w:t>
                  </w:r>
                  <w:r w:rsidR="00DC1652">
                    <w:rPr>
                      <w:rFonts w:ascii="Calibri" w:eastAsia="Times New Roman" w:hAnsi="Calibri" w:cs="Calibri"/>
                      <w:lang w:eastAsia="ar-SA"/>
                    </w:rPr>
                    <w:t>…………………………………..</w:t>
                  </w:r>
                </w:p>
              </w:tc>
              <w:tc>
                <w:tcPr>
                  <w:tcW w:w="4811" w:type="dxa"/>
                  <w:tcBorders>
                    <w:top w:val="single" w:sz="4" w:space="0" w:color="auto"/>
                    <w:left w:val="single" w:sz="4" w:space="0" w:color="auto"/>
                    <w:bottom w:val="single" w:sz="4" w:space="0" w:color="auto"/>
                    <w:right w:val="single" w:sz="4" w:space="0" w:color="auto"/>
                  </w:tcBorders>
                </w:tcPr>
                <w:p w14:paraId="0227DA36" w14:textId="77777777" w:rsidR="006F5CAC" w:rsidRPr="006F5CAC" w:rsidRDefault="006F5CAC" w:rsidP="006F5CAC">
                  <w:pPr>
                    <w:spacing w:after="0" w:line="240" w:lineRule="auto"/>
                    <w:jc w:val="center"/>
                    <w:rPr>
                      <w:rFonts w:ascii="Calibri" w:eastAsia="Times New Roman" w:hAnsi="Calibri" w:cs="Calibri"/>
                      <w:b/>
                      <w:bCs/>
                      <w:lang w:eastAsia="pl-PL"/>
                    </w:rPr>
                  </w:pPr>
                </w:p>
              </w:tc>
            </w:tr>
            <w:tr w:rsidR="006F5CAC" w:rsidRPr="006F5CAC" w14:paraId="096612C1" w14:textId="77777777" w:rsidTr="009A1CE5">
              <w:trPr>
                <w:jc w:val="center"/>
              </w:trPr>
              <w:tc>
                <w:tcPr>
                  <w:tcW w:w="5228" w:type="dxa"/>
                  <w:tcBorders>
                    <w:top w:val="single" w:sz="4" w:space="0" w:color="auto"/>
                    <w:left w:val="single" w:sz="4" w:space="0" w:color="auto"/>
                    <w:bottom w:val="single" w:sz="4" w:space="0" w:color="auto"/>
                    <w:right w:val="single" w:sz="4" w:space="0" w:color="auto"/>
                  </w:tcBorders>
                </w:tcPr>
                <w:p w14:paraId="4BBA0ADB" w14:textId="77777777" w:rsidR="006F5CAC" w:rsidRPr="006F5CAC" w:rsidRDefault="006F5CAC" w:rsidP="00584A62">
                  <w:pPr>
                    <w:numPr>
                      <w:ilvl w:val="0"/>
                      <w:numId w:val="17"/>
                    </w:numPr>
                    <w:spacing w:after="0" w:line="240" w:lineRule="auto"/>
                    <w:ind w:left="388" w:hanging="283"/>
                    <w:rPr>
                      <w:rFonts w:ascii="Calibri" w:eastAsia="Times New Roman" w:hAnsi="Calibri" w:cs="Calibri"/>
                      <w:lang w:eastAsia="ar-SA"/>
                    </w:rPr>
                  </w:pPr>
                  <w:r w:rsidRPr="006F5CAC">
                    <w:rPr>
                      <w:rFonts w:ascii="Calibri" w:eastAsia="Times New Roman" w:hAnsi="Calibri" w:cs="Calibri"/>
                      <w:lang w:eastAsia="ar-SA"/>
                    </w:rPr>
                    <w:t>Wykonawca nr 2 /konsorcjant/……………..………</w:t>
                  </w:r>
                </w:p>
              </w:tc>
              <w:tc>
                <w:tcPr>
                  <w:tcW w:w="4811" w:type="dxa"/>
                  <w:tcBorders>
                    <w:top w:val="single" w:sz="4" w:space="0" w:color="auto"/>
                    <w:left w:val="single" w:sz="4" w:space="0" w:color="auto"/>
                    <w:bottom w:val="single" w:sz="4" w:space="0" w:color="auto"/>
                    <w:right w:val="single" w:sz="4" w:space="0" w:color="auto"/>
                  </w:tcBorders>
                </w:tcPr>
                <w:p w14:paraId="3B3F6081" w14:textId="77777777" w:rsidR="006F5CAC" w:rsidRPr="006F5CAC" w:rsidRDefault="006F5CAC" w:rsidP="006F5CAC">
                  <w:pPr>
                    <w:spacing w:after="0" w:line="240" w:lineRule="auto"/>
                    <w:jc w:val="center"/>
                    <w:rPr>
                      <w:rFonts w:ascii="Calibri" w:eastAsia="Times New Roman" w:hAnsi="Calibri" w:cs="Calibri"/>
                      <w:b/>
                      <w:bCs/>
                      <w:lang w:eastAsia="pl-PL"/>
                    </w:rPr>
                  </w:pPr>
                </w:p>
              </w:tc>
            </w:tr>
            <w:tr w:rsidR="006F5CAC" w:rsidRPr="006F5CAC" w14:paraId="011D1012" w14:textId="77777777" w:rsidTr="009A1CE5">
              <w:trPr>
                <w:jc w:val="center"/>
              </w:trPr>
              <w:tc>
                <w:tcPr>
                  <w:tcW w:w="5228" w:type="dxa"/>
                  <w:tcBorders>
                    <w:top w:val="single" w:sz="4" w:space="0" w:color="auto"/>
                    <w:left w:val="single" w:sz="4" w:space="0" w:color="auto"/>
                    <w:bottom w:val="single" w:sz="4" w:space="0" w:color="auto"/>
                    <w:right w:val="single" w:sz="4" w:space="0" w:color="auto"/>
                  </w:tcBorders>
                </w:tcPr>
                <w:p w14:paraId="2BEA1A15" w14:textId="77777777" w:rsidR="006F5CAC" w:rsidRPr="006F5CAC" w:rsidRDefault="006F5CAC" w:rsidP="00584A62">
                  <w:pPr>
                    <w:numPr>
                      <w:ilvl w:val="0"/>
                      <w:numId w:val="17"/>
                    </w:numPr>
                    <w:spacing w:after="0" w:line="240" w:lineRule="auto"/>
                    <w:ind w:left="388" w:hanging="283"/>
                    <w:rPr>
                      <w:rFonts w:ascii="Calibri" w:eastAsia="Times New Roman" w:hAnsi="Calibri" w:cs="Calibri"/>
                      <w:lang w:eastAsia="ar-SA"/>
                    </w:rPr>
                  </w:pPr>
                  <w:r w:rsidRPr="006F5CAC">
                    <w:rPr>
                      <w:rFonts w:ascii="Calibri" w:eastAsia="Times New Roman" w:hAnsi="Calibri" w:cs="Calibri"/>
                      <w:lang w:eastAsia="ar-SA"/>
                    </w:rPr>
                    <w:t>………………………………………………………………………..</w:t>
                  </w:r>
                </w:p>
              </w:tc>
              <w:tc>
                <w:tcPr>
                  <w:tcW w:w="4811" w:type="dxa"/>
                  <w:tcBorders>
                    <w:top w:val="single" w:sz="4" w:space="0" w:color="auto"/>
                    <w:left w:val="single" w:sz="4" w:space="0" w:color="auto"/>
                    <w:bottom w:val="single" w:sz="4" w:space="0" w:color="auto"/>
                    <w:right w:val="single" w:sz="4" w:space="0" w:color="auto"/>
                  </w:tcBorders>
                </w:tcPr>
                <w:p w14:paraId="4EF7524C" w14:textId="77777777" w:rsidR="006F5CAC" w:rsidRPr="006F5CAC" w:rsidRDefault="006F5CAC" w:rsidP="006F5CAC">
                  <w:pPr>
                    <w:spacing w:after="0" w:line="240" w:lineRule="auto"/>
                    <w:jc w:val="center"/>
                    <w:rPr>
                      <w:rFonts w:ascii="Calibri" w:eastAsia="Times New Roman" w:hAnsi="Calibri" w:cs="Calibri"/>
                      <w:b/>
                      <w:bCs/>
                      <w:lang w:eastAsia="pl-PL"/>
                    </w:rPr>
                  </w:pPr>
                </w:p>
              </w:tc>
            </w:tr>
          </w:tbl>
          <w:p w14:paraId="52FE2993" w14:textId="77777777" w:rsidR="006F5CAC" w:rsidRPr="006F5CAC" w:rsidRDefault="006F5CAC" w:rsidP="006F5CAC">
            <w:pPr>
              <w:spacing w:after="0" w:line="240" w:lineRule="auto"/>
              <w:rPr>
                <w:rFonts w:ascii="Calibri" w:eastAsia="Times New Roman" w:hAnsi="Calibri" w:cs="Calibri"/>
                <w:b/>
                <w:lang w:eastAsia="ar-SA"/>
              </w:rPr>
            </w:pPr>
          </w:p>
          <w:p w14:paraId="7B8DDE97" w14:textId="77777777" w:rsidR="006F5CAC" w:rsidRPr="006F5CAC" w:rsidRDefault="006F5CAC" w:rsidP="006F5CAC">
            <w:pPr>
              <w:spacing w:after="0" w:line="240" w:lineRule="auto"/>
              <w:jc w:val="both"/>
              <w:rPr>
                <w:rFonts w:ascii="Calibri" w:eastAsia="Times New Roman" w:hAnsi="Calibri" w:cs="Calibri"/>
                <w:b/>
                <w:highlight w:val="yellow"/>
                <w:lang w:eastAsia="ar-SA"/>
              </w:rPr>
            </w:pPr>
            <w:r w:rsidRPr="006F5CAC">
              <w:rPr>
                <w:rFonts w:ascii="Calibri" w:eastAsia="Times New Roman" w:hAnsi="Calibri" w:cs="Calibri"/>
                <w:i/>
                <w:lang w:eastAsia="pl-PL"/>
              </w:rPr>
              <w:t>*należy skreślić niewłaściwy wariant</w:t>
            </w:r>
          </w:p>
        </w:tc>
      </w:tr>
      <w:tr w:rsidR="006F5CAC" w:rsidRPr="006F5CAC" w14:paraId="46C6DE86" w14:textId="77777777" w:rsidTr="009A1CE5">
        <w:trPr>
          <w:trHeight w:val="548"/>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22DF343C" w14:textId="77777777" w:rsidR="006F5CAC" w:rsidRPr="006F5CAC" w:rsidRDefault="006F5CAC" w:rsidP="006F5CAC">
            <w:pPr>
              <w:spacing w:after="0" w:line="240" w:lineRule="auto"/>
              <w:rPr>
                <w:rFonts w:ascii="Calibri" w:eastAsia="Times New Roman" w:hAnsi="Calibri" w:cs="Calibri"/>
                <w:b/>
                <w:lang w:eastAsia="ar-SA"/>
              </w:rPr>
            </w:pPr>
            <w:r w:rsidRPr="006F5CAC">
              <w:rPr>
                <w:rFonts w:ascii="Calibri" w:eastAsia="Times New Roman" w:hAnsi="Calibri" w:cs="Calibri"/>
                <w:b/>
                <w:lang w:eastAsia="ar-SA"/>
              </w:rPr>
              <w:t>VII. PODWYKONAWCY:</w:t>
            </w:r>
          </w:p>
          <w:p w14:paraId="67E3A5FB" w14:textId="77777777" w:rsidR="006F5CAC" w:rsidRPr="006F5CAC" w:rsidRDefault="006F5CAC" w:rsidP="006F5CAC">
            <w:pPr>
              <w:spacing w:after="0" w:line="240" w:lineRule="auto"/>
              <w:rPr>
                <w:rFonts w:ascii="Calibri" w:eastAsia="Times New Roman" w:hAnsi="Calibri" w:cs="Calibri"/>
                <w:b/>
                <w:lang w:eastAsia="ar-SA"/>
              </w:rPr>
            </w:pPr>
          </w:p>
          <w:p w14:paraId="23637344" w14:textId="77777777" w:rsidR="006F5CAC" w:rsidRPr="006F5CAC" w:rsidRDefault="006F5CAC" w:rsidP="006F5CAC">
            <w:pPr>
              <w:spacing w:after="0" w:line="240" w:lineRule="auto"/>
              <w:jc w:val="both"/>
              <w:rPr>
                <w:rFonts w:ascii="Calibri" w:eastAsia="Times New Roman" w:hAnsi="Calibri" w:cs="Calibri"/>
                <w:lang w:eastAsia="pl-PL"/>
              </w:rPr>
            </w:pPr>
            <w:r w:rsidRPr="006F5CAC">
              <w:rPr>
                <w:rFonts w:ascii="Calibri" w:eastAsia="Times New Roman" w:hAnsi="Calibri" w:cs="Calibri"/>
                <w:lang w:eastAsia="pl-PL"/>
              </w:rPr>
              <w:t>Oświadczamy, że zamierzamy powierzyć następujące części zamówienia podwykonawcom i jednocześnie podajemy nazwy (firmy) podwykonawców*:</w:t>
            </w:r>
          </w:p>
          <w:p w14:paraId="3949AC74" w14:textId="77777777" w:rsidR="006F5CAC" w:rsidRPr="006F5CAC" w:rsidRDefault="006F5CAC" w:rsidP="00584A62">
            <w:pPr>
              <w:numPr>
                <w:ilvl w:val="0"/>
                <w:numId w:val="12"/>
              </w:numPr>
              <w:tabs>
                <w:tab w:val="left" w:pos="348"/>
              </w:tabs>
              <w:spacing w:after="0" w:line="240" w:lineRule="auto"/>
              <w:ind w:left="491" w:hanging="131"/>
              <w:rPr>
                <w:rFonts w:ascii="Calibri" w:eastAsia="Times New Roman" w:hAnsi="Calibri" w:cs="Calibri"/>
                <w:lang w:eastAsia="pl-PL"/>
              </w:rPr>
            </w:pPr>
            <w:r w:rsidRPr="006F5CAC">
              <w:rPr>
                <w:rFonts w:ascii="Calibri" w:eastAsia="Times New Roman" w:hAnsi="Calibri" w:cs="Calibri"/>
                <w:lang w:eastAsia="pl-PL"/>
              </w:rPr>
              <w:t>Część zamówienia: ....................................................................................................................................</w:t>
            </w:r>
          </w:p>
          <w:p w14:paraId="5A69B32F" w14:textId="77777777" w:rsidR="006F5CAC" w:rsidRPr="006F5CAC" w:rsidRDefault="006F5CAC" w:rsidP="00584A62">
            <w:pPr>
              <w:numPr>
                <w:ilvl w:val="0"/>
                <w:numId w:val="12"/>
              </w:numPr>
              <w:tabs>
                <w:tab w:val="left" w:pos="348"/>
              </w:tabs>
              <w:spacing w:after="0" w:line="240" w:lineRule="auto"/>
              <w:ind w:left="491" w:hanging="131"/>
              <w:jc w:val="both"/>
              <w:rPr>
                <w:rFonts w:ascii="Calibri" w:eastAsia="Times New Roman" w:hAnsi="Calibri" w:cs="Calibri"/>
                <w:lang w:eastAsia="pl-PL"/>
              </w:rPr>
            </w:pPr>
            <w:r w:rsidRPr="006F5CAC">
              <w:rPr>
                <w:rFonts w:ascii="Calibri" w:eastAsia="Times New Roman" w:hAnsi="Calibri" w:cs="Calibri"/>
                <w:lang w:eastAsia="pl-PL"/>
              </w:rPr>
              <w:t xml:space="preserve">W przypadku powierzenia części zamówienia podwykonawcy udział % podwykonawcy w całości zamówienia wynosi: ____________% </w:t>
            </w:r>
          </w:p>
          <w:p w14:paraId="240BF222" w14:textId="77777777" w:rsidR="006F5CAC" w:rsidRPr="006F5CAC" w:rsidRDefault="006F5CAC" w:rsidP="00584A62">
            <w:pPr>
              <w:numPr>
                <w:ilvl w:val="0"/>
                <w:numId w:val="12"/>
              </w:numPr>
              <w:tabs>
                <w:tab w:val="left" w:pos="348"/>
              </w:tabs>
              <w:spacing w:after="0" w:line="240" w:lineRule="auto"/>
              <w:ind w:left="491" w:hanging="131"/>
              <w:rPr>
                <w:rFonts w:ascii="Calibri" w:eastAsia="Times New Roman" w:hAnsi="Calibri" w:cs="Calibri"/>
                <w:lang w:eastAsia="pl-PL"/>
              </w:rPr>
            </w:pPr>
            <w:r w:rsidRPr="006F5CAC">
              <w:rPr>
                <w:rFonts w:ascii="Calibri" w:eastAsia="Times New Roman" w:hAnsi="Calibri" w:cs="Calibri"/>
                <w:lang w:eastAsia="pl-PL"/>
              </w:rPr>
              <w:t>Nazwa (firma) podwykonawcy: .........................................................................................................</w:t>
            </w:r>
          </w:p>
          <w:p w14:paraId="7954D6F1" w14:textId="77777777" w:rsidR="006F5CAC" w:rsidRPr="006F5CAC" w:rsidRDefault="006F5CAC" w:rsidP="006F5CAC">
            <w:pPr>
              <w:spacing w:after="0" w:line="240" w:lineRule="auto"/>
              <w:ind w:left="34"/>
              <w:jc w:val="both"/>
              <w:rPr>
                <w:rFonts w:ascii="Calibri" w:eastAsia="Times New Roman" w:hAnsi="Calibri" w:cs="Calibri"/>
                <w:highlight w:val="yellow"/>
                <w:lang w:eastAsia="pl-PL"/>
              </w:rPr>
            </w:pPr>
            <w:r w:rsidRPr="006F5CAC">
              <w:rPr>
                <w:rFonts w:ascii="Calibri" w:eastAsia="Times New Roman" w:hAnsi="Calibri" w:cs="Calibri"/>
                <w:i/>
                <w:lang w:eastAsia="pl-PL"/>
              </w:rPr>
              <w:t>*Jeżeli wykonawca nie poda tych informacji to Zamawiający przyjmie, że wykonawca nie zamierza powierzać żadnej części zamówienia podwykonawcy.</w:t>
            </w:r>
          </w:p>
        </w:tc>
      </w:tr>
      <w:tr w:rsidR="006F5CAC" w:rsidRPr="006F5CAC" w14:paraId="050C0754" w14:textId="77777777" w:rsidTr="009A1CE5">
        <w:trPr>
          <w:trHeight w:val="1266"/>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5653A800" w14:textId="77777777" w:rsidR="006F5CAC" w:rsidRPr="006F5CAC" w:rsidRDefault="006F5CAC" w:rsidP="006F5CAC">
            <w:pPr>
              <w:suppressAutoHyphens/>
              <w:spacing w:after="0" w:line="240" w:lineRule="auto"/>
              <w:jc w:val="both"/>
              <w:rPr>
                <w:rFonts w:ascii="Calibri" w:eastAsia="Times New Roman" w:hAnsi="Calibri" w:cs="Calibri"/>
                <w:b/>
                <w:lang w:eastAsia="ar-SA"/>
              </w:rPr>
            </w:pPr>
            <w:r w:rsidRPr="006F5CAC">
              <w:rPr>
                <w:rFonts w:ascii="Calibri" w:eastAsia="Times New Roman" w:hAnsi="Calibri" w:cs="Calibri"/>
                <w:b/>
                <w:lang w:eastAsia="ar-SA"/>
              </w:rPr>
              <w:t>VIII. OŚWIADCZENIE WYKONAWCY W ZAKRESIE WYPEŁNIENIA OBOWIĄZKÓW INFORMACYJNYCH PRZEWIDZIANYCH W ART. 13 LUB ART. 14 RODO</w:t>
            </w:r>
          </w:p>
          <w:p w14:paraId="6260E25D" w14:textId="77777777" w:rsidR="006F5CAC" w:rsidRPr="006F5CAC" w:rsidRDefault="006F5CAC" w:rsidP="006F5CAC">
            <w:pPr>
              <w:suppressAutoHyphens/>
              <w:spacing w:after="0" w:line="240" w:lineRule="auto"/>
              <w:ind w:left="450"/>
              <w:jc w:val="both"/>
              <w:rPr>
                <w:rFonts w:ascii="Calibri" w:eastAsia="Times New Roman" w:hAnsi="Calibri" w:cs="Calibri"/>
                <w:lang w:eastAsia="ar-SA"/>
              </w:rPr>
            </w:pPr>
          </w:p>
          <w:p w14:paraId="39D8E5DF" w14:textId="77777777" w:rsidR="006F5CAC" w:rsidRPr="006F5CAC" w:rsidRDefault="006F5CAC" w:rsidP="006F5CAC">
            <w:pPr>
              <w:suppressAutoHyphens/>
              <w:spacing w:after="0" w:line="240" w:lineRule="auto"/>
              <w:ind w:left="64"/>
              <w:jc w:val="both"/>
              <w:rPr>
                <w:rFonts w:ascii="Calibri" w:eastAsia="Times New Roman" w:hAnsi="Calibri" w:cs="Calibri"/>
                <w:b/>
                <w:lang w:eastAsia="ar-SA"/>
              </w:rPr>
            </w:pPr>
            <w:r w:rsidRPr="006F5CAC">
              <w:rPr>
                <w:rFonts w:ascii="Calibri" w:eastAsia="Times New Roman" w:hAnsi="Calibri" w:cs="Calibri"/>
                <w:lang w:eastAsia="ar-SA"/>
              </w:rPr>
              <w:t>Oświadczam, że wypełniłem obowiązki informacyjne przewidziane w art. 13 lub art. 14 RODO</w:t>
            </w:r>
            <w:r w:rsidRPr="006F5CAC">
              <w:rPr>
                <w:rFonts w:ascii="Calibri" w:eastAsia="Times New Roman" w:hAnsi="Calibri" w:cs="Calibri"/>
                <w:vertAlign w:val="superscript"/>
                <w:lang w:eastAsia="ar-SA"/>
              </w:rPr>
              <w:t>1</w:t>
            </w:r>
            <w:r w:rsidRPr="006F5CAC">
              <w:rPr>
                <w:rFonts w:ascii="Calibri" w:eastAsia="Times New Roman" w:hAnsi="Calibri" w:cs="Calibri"/>
                <w:lang w:eastAsia="ar-SA"/>
              </w:rPr>
              <w:t>) wobec osób fizycznych, od których dane osobowe bezpośrednio lub pośrednio pozyskałem w celu ubiegania się o udzielenie zamówienia publicznego w niniejszym postępowaniu –</w:t>
            </w:r>
            <w:r w:rsidRPr="006F5CAC">
              <w:rPr>
                <w:rFonts w:ascii="Calibri" w:eastAsia="Times New Roman" w:hAnsi="Calibri" w:cs="Calibri"/>
                <w:b/>
                <w:lang w:eastAsia="ar-SA"/>
              </w:rPr>
              <w:t xml:space="preserve"> DOTYCZY / NIE DOTYCZY*</w:t>
            </w:r>
          </w:p>
          <w:p w14:paraId="50F77EEB" w14:textId="77777777" w:rsidR="006F5CAC" w:rsidRPr="006F5CAC" w:rsidRDefault="006F5CAC" w:rsidP="006F5CAC">
            <w:pPr>
              <w:suppressAutoHyphens/>
              <w:spacing w:after="0" w:line="240" w:lineRule="auto"/>
              <w:ind w:left="64"/>
              <w:rPr>
                <w:rFonts w:ascii="Calibri" w:eastAsia="Times New Roman" w:hAnsi="Calibri" w:cs="Calibri"/>
                <w:b/>
                <w:lang w:eastAsia="ar-SA"/>
              </w:rPr>
            </w:pPr>
          </w:p>
          <w:p w14:paraId="41CCCE38" w14:textId="77777777" w:rsidR="006F5CAC" w:rsidRPr="006F5CAC" w:rsidRDefault="006F5CAC" w:rsidP="006F5CAC">
            <w:pPr>
              <w:suppressAutoHyphens/>
              <w:spacing w:after="0" w:line="240" w:lineRule="auto"/>
              <w:ind w:left="64"/>
              <w:jc w:val="both"/>
              <w:rPr>
                <w:rFonts w:ascii="Calibri" w:eastAsia="Times New Roman" w:hAnsi="Calibri" w:cs="Calibri"/>
                <w:lang w:eastAsia="ar-SA"/>
              </w:rPr>
            </w:pPr>
            <w:r w:rsidRPr="006F5CAC">
              <w:rPr>
                <w:rFonts w:ascii="Calibri" w:eastAsia="Times New Roman" w:hAnsi="Calibri" w:cs="Calibri"/>
                <w:lang w:eastAsia="ar-SA"/>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91013CE" w14:textId="77777777" w:rsidR="006F5CAC" w:rsidRPr="006F5CAC" w:rsidRDefault="006F5CAC" w:rsidP="006F5CAC">
            <w:pPr>
              <w:suppressAutoHyphens/>
              <w:spacing w:after="0" w:line="240" w:lineRule="auto"/>
              <w:ind w:left="708"/>
              <w:rPr>
                <w:rFonts w:ascii="Calibri" w:eastAsia="Times New Roman" w:hAnsi="Calibri" w:cs="Calibri"/>
                <w:b/>
                <w:lang w:eastAsia="ar-SA"/>
              </w:rPr>
            </w:pPr>
          </w:p>
          <w:p w14:paraId="28D4C165" w14:textId="77777777" w:rsidR="006F5CAC" w:rsidRPr="006F5CAC" w:rsidRDefault="006F5CAC" w:rsidP="006F5CAC">
            <w:pPr>
              <w:spacing w:after="0" w:line="240" w:lineRule="auto"/>
              <w:rPr>
                <w:rFonts w:ascii="Calibri" w:eastAsia="Times New Roman" w:hAnsi="Calibri" w:cs="Calibri"/>
                <w:b/>
                <w:highlight w:val="yellow"/>
                <w:lang w:eastAsia="ar-SA"/>
              </w:rPr>
            </w:pPr>
            <w:r w:rsidRPr="006F5CAC">
              <w:rPr>
                <w:rFonts w:ascii="Calibri" w:eastAsia="Times New Roman" w:hAnsi="Calibri" w:cs="Calibri"/>
                <w:lang w:eastAsia="ar-SA"/>
              </w:rPr>
              <w:t xml:space="preserve">* </w:t>
            </w:r>
            <w:r w:rsidRPr="006F5CAC">
              <w:rPr>
                <w:rFonts w:ascii="Calibri" w:eastAsia="Times New Roman" w:hAnsi="Calibri" w:cs="Calibri"/>
                <w:i/>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 niepotrzebne skreślić</w:t>
            </w:r>
          </w:p>
        </w:tc>
      </w:tr>
      <w:tr w:rsidR="007D116D" w:rsidRPr="006F5CAC" w14:paraId="7D6A96F5" w14:textId="77777777" w:rsidTr="009A1CE5">
        <w:trPr>
          <w:trHeight w:val="1266"/>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7D2E3188"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r w:rsidRPr="007D116D">
              <w:rPr>
                <w:rFonts w:ascii="Calibri" w:eastAsia="Times New Roman" w:hAnsi="Calibri" w:cs="Calibri"/>
                <w:b/>
                <w:lang w:eastAsia="ar-SA"/>
              </w:rPr>
              <w:t>IX. Najem</w:t>
            </w:r>
          </w:p>
          <w:p w14:paraId="702F2A69"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r w:rsidRPr="007D116D">
              <w:rPr>
                <w:rFonts w:ascii="Calibri" w:eastAsia="Times New Roman" w:hAnsi="Calibri" w:cs="Calibri"/>
                <w:bCs/>
                <w:lang w:eastAsia="ar-SA"/>
              </w:rPr>
              <w:t xml:space="preserve">Proponujemy/nie proponujemy*  najem pomieszczeń  według stawki czynszu w wysokości netto </w:t>
            </w:r>
            <w:r w:rsidRPr="007D116D">
              <w:rPr>
                <w:rFonts w:ascii="Calibri" w:eastAsia="Times New Roman" w:hAnsi="Calibri" w:cs="Calibri"/>
                <w:b/>
                <w:lang w:eastAsia="ar-SA"/>
              </w:rPr>
              <w:t>16,00zł. Za 1/m²</w:t>
            </w:r>
            <w:r w:rsidRPr="007D116D">
              <w:rPr>
                <w:rFonts w:ascii="Calibri" w:eastAsia="Times New Roman" w:hAnsi="Calibri" w:cs="Calibri"/>
                <w:bCs/>
                <w:lang w:eastAsia="ar-SA"/>
              </w:rPr>
              <w:t xml:space="preserve"> na warunkach określonych we wzorze umowy </w:t>
            </w:r>
          </w:p>
          <w:p w14:paraId="5C7AEFA9"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p>
          <w:p w14:paraId="7349076D" w14:textId="77777777" w:rsidR="007D116D" w:rsidRPr="007D116D" w:rsidRDefault="007D116D" w:rsidP="007D116D">
            <w:pPr>
              <w:suppressAutoHyphens/>
              <w:spacing w:after="200" w:line="276" w:lineRule="auto"/>
              <w:rPr>
                <w:rFonts w:ascii="Calibri" w:eastAsia="Times New Roman" w:hAnsi="Calibri" w:cs="Calibri"/>
                <w:bCs/>
                <w:sz w:val="20"/>
                <w:szCs w:val="20"/>
                <w:lang w:eastAsia="ar-SA"/>
              </w:rPr>
            </w:pPr>
            <w:r w:rsidRPr="007D116D">
              <w:rPr>
                <w:rFonts w:ascii="Calibri" w:eastAsia="Calibri" w:hAnsi="Calibri" w:cs="Calibri"/>
                <w:lang w:eastAsia="zh-CN"/>
              </w:rPr>
              <w:t>Wykonawca oświadcza, że akceptuje warunki najmu pomieszczeń określone w Projekcie Umowy Najmu (Tom III SWZ) i uwzględnił związane z tym koszty w cenie oferty.</w:t>
            </w:r>
          </w:p>
          <w:p w14:paraId="53AEC30D"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r w:rsidRPr="007D116D">
              <w:rPr>
                <w:rFonts w:ascii="Calibri" w:eastAsia="Times New Roman" w:hAnsi="Calibri" w:cs="Calibri"/>
                <w:bCs/>
                <w:lang w:eastAsia="ar-SA"/>
              </w:rPr>
              <w:t>Osobą merytorycznie odpowiedzialną za realizację umowy ze strony Najemcy jest:</w:t>
            </w:r>
          </w:p>
          <w:p w14:paraId="727DBDA2"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p>
          <w:p w14:paraId="5CE0EFFA"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r w:rsidRPr="007D116D">
              <w:rPr>
                <w:rFonts w:ascii="Calibri" w:eastAsia="Times New Roman" w:hAnsi="Calibri" w:cs="Calibri"/>
                <w:bCs/>
                <w:lang w:eastAsia="ar-SA"/>
              </w:rPr>
              <w:t>pan/i ……...…………………………………….. tel. ………….., adres mailowy: ………………</w:t>
            </w:r>
          </w:p>
          <w:p w14:paraId="3C633B0A" w14:textId="77777777" w:rsidR="007D116D" w:rsidRPr="007D116D" w:rsidRDefault="007D116D" w:rsidP="007D116D">
            <w:pPr>
              <w:suppressAutoHyphens/>
              <w:spacing w:after="0" w:line="240" w:lineRule="auto"/>
              <w:jc w:val="both"/>
              <w:rPr>
                <w:rFonts w:ascii="Calibri" w:eastAsia="Times New Roman" w:hAnsi="Calibri" w:cs="Calibri"/>
                <w:bCs/>
                <w:lang w:eastAsia="ar-SA"/>
              </w:rPr>
            </w:pPr>
          </w:p>
          <w:p w14:paraId="130D39AE" w14:textId="45DCB3B7" w:rsidR="007D116D" w:rsidRPr="006F5CAC" w:rsidRDefault="007D116D" w:rsidP="007D116D">
            <w:pPr>
              <w:suppressAutoHyphens/>
              <w:spacing w:after="0" w:line="240" w:lineRule="auto"/>
              <w:jc w:val="both"/>
              <w:rPr>
                <w:rFonts w:ascii="Calibri" w:eastAsia="Times New Roman" w:hAnsi="Calibri" w:cs="Calibri"/>
                <w:b/>
                <w:lang w:eastAsia="ar-SA"/>
              </w:rPr>
            </w:pPr>
            <w:r w:rsidRPr="007D116D">
              <w:rPr>
                <w:rFonts w:ascii="Calibri" w:eastAsia="Times New Roman" w:hAnsi="Calibri" w:cs="Calibri"/>
                <w:bCs/>
                <w:lang w:eastAsia="ar-SA"/>
              </w:rPr>
              <w:t>*Niepotrzebne skreślić</w:t>
            </w:r>
          </w:p>
        </w:tc>
      </w:tr>
      <w:bookmarkEnd w:id="20"/>
    </w:tbl>
    <w:p w14:paraId="3981C781" w14:textId="77777777" w:rsidR="006F5CAC" w:rsidRPr="006F5CAC" w:rsidRDefault="006F5CAC" w:rsidP="006F5CAC">
      <w:pPr>
        <w:autoSpaceDE w:val="0"/>
        <w:autoSpaceDN w:val="0"/>
        <w:adjustRightInd w:val="0"/>
        <w:spacing w:after="0" w:line="240" w:lineRule="auto"/>
        <w:rPr>
          <w:rFonts w:ascii="Calibri" w:eastAsia="Calibri" w:hAnsi="Calibri" w:cs="Calibri"/>
          <w:color w:val="000000"/>
          <w:lang w:eastAsia="pl-PL"/>
        </w:rPr>
      </w:pPr>
    </w:p>
    <w:p w14:paraId="42CF7D39" w14:textId="77777777" w:rsidR="006F5CAC" w:rsidRPr="006F5CAC" w:rsidRDefault="006F5CAC" w:rsidP="006F5CAC">
      <w:pPr>
        <w:spacing w:after="0" w:line="240" w:lineRule="auto"/>
        <w:rPr>
          <w:rFonts w:ascii="Calibri" w:eastAsia="Times New Roman" w:hAnsi="Calibri" w:cs="Calibri"/>
          <w:b/>
          <w:i/>
          <w:color w:val="FF0000"/>
          <w:lang w:eastAsia="pl-PL"/>
        </w:rPr>
      </w:pPr>
    </w:p>
    <w:p w14:paraId="2D03D9FC" w14:textId="77777777" w:rsidR="006F5CAC" w:rsidRPr="006F5CAC" w:rsidRDefault="006F5CAC" w:rsidP="006F5CAC">
      <w:pPr>
        <w:tabs>
          <w:tab w:val="center" w:pos="4536"/>
          <w:tab w:val="right" w:pos="9072"/>
        </w:tabs>
        <w:spacing w:after="0" w:line="240" w:lineRule="auto"/>
        <w:jc w:val="right"/>
        <w:rPr>
          <w:rFonts w:ascii="Calibri" w:eastAsia="Times New Roman" w:hAnsi="Calibri" w:cs="Calibri"/>
          <w:b/>
          <w:i/>
          <w:color w:val="FF0000"/>
          <w:lang w:eastAsia="pl-PL"/>
        </w:rPr>
      </w:pPr>
      <w:r w:rsidRPr="006F5CAC">
        <w:rPr>
          <w:rFonts w:ascii="Calibri" w:eastAsia="Times New Roman" w:hAnsi="Calibri" w:cs="Calibri"/>
          <w:b/>
          <w:i/>
          <w:color w:val="FF0000"/>
          <w:lang w:eastAsia="pl-PL"/>
        </w:rPr>
        <w:t>Oświadczenie należy podpisać:</w:t>
      </w:r>
    </w:p>
    <w:p w14:paraId="07CE7011" w14:textId="77777777" w:rsidR="006F5CAC" w:rsidRPr="006F5CAC" w:rsidRDefault="006F5CAC" w:rsidP="006F5CAC">
      <w:pPr>
        <w:tabs>
          <w:tab w:val="center" w:pos="4536"/>
          <w:tab w:val="right" w:pos="9072"/>
        </w:tabs>
        <w:spacing w:after="0" w:line="240" w:lineRule="auto"/>
        <w:jc w:val="right"/>
        <w:rPr>
          <w:rFonts w:ascii="Calibri" w:eastAsia="Times New Roman" w:hAnsi="Calibri" w:cs="Calibri"/>
          <w:b/>
          <w:i/>
          <w:color w:val="FF0000"/>
          <w:lang w:eastAsia="pl-PL"/>
        </w:rPr>
      </w:pPr>
      <w:r w:rsidRPr="006F5CAC">
        <w:rPr>
          <w:rFonts w:ascii="Calibri" w:eastAsia="Times New Roman" w:hAnsi="Calibri" w:cs="Calibri"/>
          <w:b/>
          <w:i/>
          <w:color w:val="FF0000"/>
          <w:lang w:eastAsia="pl-PL"/>
        </w:rPr>
        <w:t xml:space="preserve"> kwalifikowanym podpisem elektronicznym/</w:t>
      </w:r>
    </w:p>
    <w:p w14:paraId="15ADF5A6" w14:textId="77777777" w:rsidR="006F5CAC" w:rsidRPr="006F5CAC" w:rsidRDefault="006F5CAC" w:rsidP="006F5CAC">
      <w:pPr>
        <w:tabs>
          <w:tab w:val="center" w:pos="4536"/>
          <w:tab w:val="right" w:pos="9072"/>
        </w:tabs>
        <w:spacing w:after="0" w:line="240" w:lineRule="auto"/>
        <w:jc w:val="right"/>
        <w:rPr>
          <w:rFonts w:ascii="Calibri" w:eastAsia="Calibri" w:hAnsi="Calibri" w:cs="Calibri"/>
          <w:b/>
          <w:color w:val="7030A0"/>
        </w:rPr>
      </w:pPr>
      <w:r w:rsidRPr="006F5CAC">
        <w:rPr>
          <w:rFonts w:ascii="Calibri" w:eastAsia="Times New Roman" w:hAnsi="Calibri" w:cs="Calibri"/>
          <w:b/>
          <w:i/>
          <w:color w:val="FF0000"/>
          <w:lang w:eastAsia="pl-PL"/>
        </w:rPr>
        <w:t>podpisem zaufanym/podpisem osobistym</w:t>
      </w:r>
    </w:p>
    <w:p w14:paraId="7A95A42A" w14:textId="3A9375DD" w:rsidR="006F5CAC" w:rsidRPr="006F5CAC" w:rsidRDefault="006F5CAC" w:rsidP="00AC03DE">
      <w:pPr>
        <w:tabs>
          <w:tab w:val="center" w:pos="4536"/>
          <w:tab w:val="right" w:pos="9072"/>
        </w:tabs>
        <w:spacing w:after="0" w:line="240" w:lineRule="auto"/>
        <w:jc w:val="right"/>
        <w:rPr>
          <w:rFonts w:ascii="Calibri" w:eastAsia="Times New Roman" w:hAnsi="Calibri" w:cs="Calibri"/>
          <w:lang w:eastAsia="zh-CN"/>
        </w:rPr>
      </w:pPr>
      <w:r w:rsidRPr="006F5CAC">
        <w:rPr>
          <w:rFonts w:ascii="Calibri" w:eastAsia="Calibri" w:hAnsi="Calibri" w:cs="Calibri"/>
          <w:b/>
          <w:color w:val="7030A0"/>
        </w:rPr>
        <w:br w:type="page"/>
      </w:r>
      <w:r w:rsidR="00AC03DE" w:rsidRPr="005A2432">
        <w:rPr>
          <w:rFonts w:ascii="Calibri" w:eastAsia="Calibri" w:hAnsi="Calibri" w:cs="Calibri"/>
          <w:b/>
          <w:color w:val="7030A0"/>
        </w:rPr>
        <w:t xml:space="preserve"> </w:t>
      </w:r>
    </w:p>
    <w:p w14:paraId="7DA5DDBF" w14:textId="77777777" w:rsidR="006F5CAC" w:rsidRPr="006F5CAC" w:rsidRDefault="006F5CAC" w:rsidP="006F5CAC">
      <w:pPr>
        <w:tabs>
          <w:tab w:val="left" w:pos="1305"/>
        </w:tabs>
        <w:spacing w:after="0" w:line="256" w:lineRule="auto"/>
        <w:jc w:val="right"/>
        <w:rPr>
          <w:rFonts w:ascii="Calibri" w:eastAsia="Times New Roman" w:hAnsi="Calibri" w:cs="Calibri"/>
          <w:b/>
          <w:iCs/>
        </w:rPr>
      </w:pPr>
      <w:r w:rsidRPr="006F5CAC">
        <w:rPr>
          <w:rFonts w:ascii="Calibri" w:eastAsia="Times New Roman" w:hAnsi="Calibri" w:cs="Calibri"/>
          <w:b/>
          <w:iCs/>
        </w:rPr>
        <w:t>Załącznik nr 3 do SWZ</w:t>
      </w:r>
    </w:p>
    <w:p w14:paraId="5F38F1A7" w14:textId="62F1A1C2" w:rsidR="006F5CAC" w:rsidRPr="006F5CAC" w:rsidRDefault="006F5CAC" w:rsidP="006F5CAC">
      <w:pPr>
        <w:tabs>
          <w:tab w:val="left" w:pos="1305"/>
        </w:tabs>
        <w:spacing w:after="0" w:line="276" w:lineRule="auto"/>
        <w:jc w:val="right"/>
        <w:rPr>
          <w:rFonts w:ascii="Calibri" w:eastAsia="Times New Roman" w:hAnsi="Calibri" w:cs="Calibri"/>
          <w:b/>
          <w:bCs/>
          <w:lang w:eastAsia="pl-PL"/>
        </w:rPr>
      </w:pPr>
      <w:r w:rsidRPr="006F5CAC">
        <w:rPr>
          <w:rFonts w:ascii="Calibri" w:eastAsia="Times New Roman" w:hAnsi="Calibri" w:cs="Calibri"/>
          <w:b/>
          <w:iCs/>
        </w:rPr>
        <w:t xml:space="preserve">Nr sprawy: </w:t>
      </w:r>
      <w:r w:rsidR="00561D22">
        <w:rPr>
          <w:rFonts w:ascii="Calibri" w:eastAsia="Times New Roman" w:hAnsi="Calibri" w:cs="Calibri"/>
          <w:b/>
          <w:iCs/>
        </w:rPr>
        <w:t>NZP.271……….2026</w:t>
      </w:r>
    </w:p>
    <w:p w14:paraId="269B8AE1" w14:textId="77777777" w:rsidR="006F5CAC" w:rsidRPr="006F5CAC" w:rsidRDefault="006F5CAC" w:rsidP="006F5CAC">
      <w:pPr>
        <w:tabs>
          <w:tab w:val="left" w:pos="1305"/>
        </w:tabs>
        <w:spacing w:after="0" w:line="276" w:lineRule="auto"/>
        <w:jc w:val="right"/>
        <w:rPr>
          <w:rFonts w:ascii="Calibri" w:eastAsia="Arial" w:hAnsi="Calibri" w:cs="Calibri"/>
          <w:b/>
          <w:color w:val="000000"/>
          <w:lang w:eastAsia="pl-PL"/>
        </w:rPr>
      </w:pPr>
    </w:p>
    <w:p w14:paraId="382BB334" w14:textId="77777777" w:rsidR="006F5CAC" w:rsidRPr="006F5CAC" w:rsidRDefault="006F5CAC" w:rsidP="006F5CAC">
      <w:pPr>
        <w:spacing w:after="0" w:line="256" w:lineRule="auto"/>
        <w:ind w:left="5246" w:hanging="5246"/>
        <w:rPr>
          <w:rFonts w:ascii="Calibri" w:eastAsia="Calibri" w:hAnsi="Calibri" w:cs="Calibri"/>
          <w:b/>
        </w:rPr>
      </w:pPr>
      <w:r w:rsidRPr="006F5CAC">
        <w:rPr>
          <w:rFonts w:ascii="Calibri" w:eastAsia="Calibri" w:hAnsi="Calibri" w:cs="Calibri"/>
          <w:b/>
        </w:rPr>
        <w:t>Wykonawca:</w:t>
      </w:r>
    </w:p>
    <w:p w14:paraId="7F86A715" w14:textId="77777777" w:rsidR="006F5CAC" w:rsidRPr="006F5CAC" w:rsidRDefault="006F5CAC" w:rsidP="006F5CAC">
      <w:pPr>
        <w:spacing w:after="0" w:line="256" w:lineRule="auto"/>
        <w:ind w:right="5954"/>
        <w:rPr>
          <w:rFonts w:ascii="Calibri" w:eastAsia="Calibri" w:hAnsi="Calibri" w:cs="Calibri"/>
        </w:rPr>
      </w:pPr>
      <w:r w:rsidRPr="006F5CAC">
        <w:rPr>
          <w:rFonts w:ascii="Calibri" w:eastAsia="Calibri" w:hAnsi="Calibri" w:cs="Calibri"/>
        </w:rPr>
        <w:t>……………………………………</w:t>
      </w:r>
    </w:p>
    <w:p w14:paraId="6BC4BE9F" w14:textId="77777777" w:rsidR="006F5CAC" w:rsidRPr="006F5CAC" w:rsidRDefault="006F5CAC" w:rsidP="006F5CAC">
      <w:pPr>
        <w:spacing w:after="0" w:line="256" w:lineRule="auto"/>
        <w:ind w:right="5953"/>
        <w:rPr>
          <w:rFonts w:ascii="Calibri" w:eastAsia="Calibri" w:hAnsi="Calibri" w:cs="Calibri"/>
          <w:i/>
        </w:rPr>
      </w:pPr>
      <w:r w:rsidRPr="006F5CAC">
        <w:rPr>
          <w:rFonts w:ascii="Calibri" w:eastAsia="Calibri" w:hAnsi="Calibri" w:cs="Calibri"/>
          <w:i/>
        </w:rPr>
        <w:t>(pełna nazwa/firma, adres, w zależności od podmiotu: NIP/PESEL, KRS/</w:t>
      </w:r>
      <w:proofErr w:type="spellStart"/>
      <w:r w:rsidRPr="006F5CAC">
        <w:rPr>
          <w:rFonts w:ascii="Calibri" w:eastAsia="Calibri" w:hAnsi="Calibri" w:cs="Calibri"/>
          <w:i/>
        </w:rPr>
        <w:t>CEiDG</w:t>
      </w:r>
      <w:proofErr w:type="spellEnd"/>
      <w:r w:rsidRPr="006F5CAC">
        <w:rPr>
          <w:rFonts w:ascii="Calibri" w:eastAsia="Calibri" w:hAnsi="Calibri" w:cs="Calibri"/>
          <w:i/>
        </w:rPr>
        <w:t>)</w:t>
      </w:r>
    </w:p>
    <w:p w14:paraId="75D1CC79" w14:textId="77777777" w:rsidR="006F5CAC" w:rsidRPr="006F5CAC" w:rsidRDefault="006F5CAC" w:rsidP="006F5CAC">
      <w:pPr>
        <w:spacing w:after="0" w:line="256" w:lineRule="auto"/>
        <w:rPr>
          <w:rFonts w:ascii="Calibri" w:eastAsia="Calibri" w:hAnsi="Calibri" w:cs="Calibri"/>
          <w:u w:val="single"/>
        </w:rPr>
      </w:pPr>
    </w:p>
    <w:p w14:paraId="0C9E41C2" w14:textId="77777777" w:rsidR="006F5CAC" w:rsidRPr="006F5CAC" w:rsidRDefault="006F5CAC" w:rsidP="006F5CAC">
      <w:pPr>
        <w:spacing w:after="0" w:line="256" w:lineRule="auto"/>
        <w:rPr>
          <w:rFonts w:ascii="Calibri" w:eastAsia="Calibri" w:hAnsi="Calibri" w:cs="Calibri"/>
          <w:u w:val="single"/>
        </w:rPr>
      </w:pPr>
      <w:r w:rsidRPr="006F5CAC">
        <w:rPr>
          <w:rFonts w:ascii="Calibri" w:eastAsia="Calibri" w:hAnsi="Calibri" w:cs="Calibri"/>
          <w:u w:val="single"/>
        </w:rPr>
        <w:t>reprezentowany przez:</w:t>
      </w:r>
    </w:p>
    <w:p w14:paraId="2E4D766F" w14:textId="77777777" w:rsidR="006F5CAC" w:rsidRPr="006F5CAC" w:rsidRDefault="006F5CAC" w:rsidP="006F5CAC">
      <w:pPr>
        <w:spacing w:after="0" w:line="256" w:lineRule="auto"/>
        <w:ind w:right="5954"/>
        <w:rPr>
          <w:rFonts w:ascii="Calibri" w:eastAsia="Calibri" w:hAnsi="Calibri" w:cs="Calibri"/>
        </w:rPr>
      </w:pPr>
      <w:r w:rsidRPr="006F5CAC">
        <w:rPr>
          <w:rFonts w:ascii="Calibri" w:eastAsia="Calibri" w:hAnsi="Calibri" w:cs="Calibri"/>
        </w:rPr>
        <w:t>……………………………………</w:t>
      </w:r>
    </w:p>
    <w:p w14:paraId="6CC55AAF" w14:textId="77777777" w:rsidR="006F5CAC" w:rsidRPr="006F5CAC" w:rsidRDefault="006F5CAC" w:rsidP="006F5CAC">
      <w:pPr>
        <w:spacing w:after="0" w:line="256" w:lineRule="auto"/>
        <w:ind w:right="5953"/>
        <w:rPr>
          <w:rFonts w:ascii="Calibri" w:eastAsia="Calibri" w:hAnsi="Calibri" w:cs="Calibri"/>
          <w:i/>
        </w:rPr>
      </w:pPr>
      <w:r w:rsidRPr="006F5CAC">
        <w:rPr>
          <w:rFonts w:ascii="Calibri" w:eastAsia="Calibri" w:hAnsi="Calibri" w:cs="Calibri"/>
          <w:i/>
        </w:rPr>
        <w:t>(imię, nazwisko, stanowisko/podstawa do reprezentacji)</w:t>
      </w:r>
    </w:p>
    <w:p w14:paraId="6A34EE06" w14:textId="77777777" w:rsidR="006F5CAC" w:rsidRPr="006F5CAC" w:rsidRDefault="006F5CAC" w:rsidP="006F5CAC">
      <w:pPr>
        <w:spacing w:after="0" w:line="256" w:lineRule="auto"/>
        <w:rPr>
          <w:rFonts w:ascii="Calibri" w:eastAsia="Calibri" w:hAnsi="Calibri" w:cs="Calibri"/>
          <w:b/>
          <w:u w:val="single"/>
        </w:rPr>
      </w:pPr>
    </w:p>
    <w:p w14:paraId="0B9C3F2A" w14:textId="77777777" w:rsidR="006F5CAC" w:rsidRPr="006F5CAC" w:rsidRDefault="006F5CAC" w:rsidP="006F5CAC">
      <w:pPr>
        <w:spacing w:after="0" w:line="256" w:lineRule="auto"/>
        <w:jc w:val="center"/>
        <w:rPr>
          <w:rFonts w:ascii="Calibri" w:eastAsia="Calibri" w:hAnsi="Calibri" w:cs="Calibri"/>
          <w:b/>
          <w:u w:val="single"/>
        </w:rPr>
      </w:pPr>
      <w:r w:rsidRPr="006F5CAC">
        <w:rPr>
          <w:rFonts w:ascii="Calibri" w:eastAsia="Calibri" w:hAnsi="Calibri" w:cs="Calibri"/>
          <w:b/>
          <w:u w:val="single"/>
        </w:rPr>
        <w:t>Oświadczenia wykonawcy/wykonawcy wspólnie ubiegającego się o udzielenie zamówienia</w:t>
      </w:r>
    </w:p>
    <w:p w14:paraId="042FDFB7" w14:textId="77777777" w:rsidR="006F5CAC" w:rsidRPr="006F5CAC" w:rsidRDefault="006F5CAC" w:rsidP="006F5CAC">
      <w:pPr>
        <w:spacing w:line="256" w:lineRule="auto"/>
        <w:jc w:val="center"/>
        <w:rPr>
          <w:rFonts w:ascii="Calibri" w:eastAsia="Calibri" w:hAnsi="Calibri" w:cs="Calibri"/>
          <w:b/>
          <w:caps/>
          <w:u w:val="single"/>
        </w:rPr>
      </w:pPr>
      <w:r w:rsidRPr="006F5CAC">
        <w:rPr>
          <w:rFonts w:ascii="Calibri" w:eastAsia="Calibri" w:hAnsi="Calibri" w:cs="Calibri"/>
          <w:b/>
          <w:u w:val="single"/>
        </w:rPr>
        <w:t xml:space="preserve">UWZGLĘDNIAJĄCE PRZESŁANKI WYKLUCZENIA Z ART. 7 UST. 1 USTAWY </w:t>
      </w:r>
      <w:r w:rsidRPr="006F5CAC">
        <w:rPr>
          <w:rFonts w:ascii="Calibri" w:eastAsia="Calibri" w:hAnsi="Calibri" w:cs="Calibri"/>
          <w:b/>
          <w:caps/>
          <w:u w:val="single"/>
        </w:rPr>
        <w:t>o szczególnych rozwiązaniach w zakresie przeciwdziałania wspieraniu agresji na Ukrainę oraz służących ochronie bezpieczeństwa narodowego</w:t>
      </w:r>
    </w:p>
    <w:p w14:paraId="3BA61E76" w14:textId="77777777" w:rsidR="006F5CAC" w:rsidRPr="006F5CAC" w:rsidRDefault="006F5CAC" w:rsidP="006F5CAC">
      <w:pPr>
        <w:spacing w:after="0" w:line="256" w:lineRule="auto"/>
        <w:jc w:val="center"/>
        <w:rPr>
          <w:rFonts w:ascii="Calibri" w:eastAsia="Calibri" w:hAnsi="Calibri" w:cs="Calibri"/>
          <w:b/>
        </w:rPr>
      </w:pPr>
      <w:r w:rsidRPr="006F5CAC">
        <w:rPr>
          <w:rFonts w:ascii="Calibri" w:eastAsia="Calibri" w:hAnsi="Calibri" w:cs="Calibri"/>
          <w:b/>
        </w:rPr>
        <w:t xml:space="preserve">składane na podstawie art. 125 ust. 1 ustawy </w:t>
      </w:r>
      <w:proofErr w:type="spellStart"/>
      <w:r w:rsidRPr="006F5CAC">
        <w:rPr>
          <w:rFonts w:ascii="Calibri" w:eastAsia="Calibri" w:hAnsi="Calibri" w:cs="Calibri"/>
          <w:b/>
        </w:rPr>
        <w:t>Pzp</w:t>
      </w:r>
      <w:proofErr w:type="spellEnd"/>
      <w:r w:rsidRPr="006F5CAC">
        <w:rPr>
          <w:rFonts w:ascii="Calibri" w:eastAsia="Calibri" w:hAnsi="Calibri" w:cs="Calibri"/>
          <w:b/>
        </w:rPr>
        <w:t xml:space="preserve"> </w:t>
      </w:r>
    </w:p>
    <w:p w14:paraId="6EEB6A6F" w14:textId="77777777" w:rsidR="006F5CAC" w:rsidRPr="006F5CAC" w:rsidRDefault="006F5CAC" w:rsidP="006F5CAC">
      <w:pPr>
        <w:tabs>
          <w:tab w:val="left" w:pos="993"/>
        </w:tabs>
        <w:spacing w:after="0" w:line="256" w:lineRule="auto"/>
        <w:ind w:left="993" w:hanging="993"/>
        <w:jc w:val="both"/>
        <w:rPr>
          <w:rFonts w:ascii="Calibri" w:eastAsia="Calibri" w:hAnsi="Calibri" w:cs="Calibri"/>
          <w:b/>
        </w:rPr>
      </w:pPr>
    </w:p>
    <w:p w14:paraId="585F0ECC" w14:textId="57113F49" w:rsidR="006F5CAC" w:rsidRPr="006F5CAC" w:rsidRDefault="006F5CAC" w:rsidP="006F5CAC">
      <w:pPr>
        <w:autoSpaceDE w:val="0"/>
        <w:autoSpaceDN w:val="0"/>
        <w:adjustRightInd w:val="0"/>
        <w:spacing w:after="0" w:line="256" w:lineRule="auto"/>
        <w:ind w:left="851" w:hanging="851"/>
        <w:jc w:val="both"/>
        <w:rPr>
          <w:rFonts w:ascii="Calibri" w:eastAsia="Calibri" w:hAnsi="Calibri" w:cs="Calibri"/>
          <w:b/>
          <w:color w:val="C00000"/>
        </w:rPr>
      </w:pPr>
      <w:bookmarkStart w:id="22" w:name="_Hlk219969081"/>
      <w:r w:rsidRPr="006F5CAC">
        <w:rPr>
          <w:rFonts w:ascii="Calibri" w:eastAsia="Times New Roman" w:hAnsi="Calibri" w:cs="Calibri"/>
          <w:color w:val="000000"/>
        </w:rPr>
        <w:t xml:space="preserve">Dotyczy: </w:t>
      </w:r>
      <w:r w:rsidR="00E6134D">
        <w:rPr>
          <w:rFonts w:ascii="Calibri" w:eastAsia="Calibri" w:hAnsi="Calibri" w:cs="Calibri"/>
          <w:lang w:eastAsia="zh-CN"/>
        </w:rPr>
        <w:t>p</w:t>
      </w:r>
      <w:r w:rsidR="00E6134D" w:rsidRPr="00E0771F">
        <w:rPr>
          <w:rFonts w:ascii="Calibri" w:eastAsia="Calibri" w:hAnsi="Calibri" w:cs="Calibri"/>
          <w:lang w:eastAsia="zh-CN"/>
        </w:rPr>
        <w:t>ostępowani</w:t>
      </w:r>
      <w:r w:rsidR="00E6134D">
        <w:rPr>
          <w:rFonts w:ascii="Calibri" w:eastAsia="Calibri" w:hAnsi="Calibri" w:cs="Calibri"/>
          <w:lang w:eastAsia="zh-CN"/>
        </w:rPr>
        <w:t>a</w:t>
      </w:r>
      <w:r w:rsidR="00E6134D" w:rsidRPr="00E0771F">
        <w:rPr>
          <w:rFonts w:ascii="Calibri" w:eastAsia="Calibri" w:hAnsi="Calibri" w:cs="Calibri"/>
          <w:lang w:eastAsia="zh-CN"/>
        </w:rPr>
        <w:t xml:space="preserve"> o udzielenie zamówienia publicznego na usługę gastronomiczną w zakresie przygotowania i dystrybucji całodziennych posiłków dla pacjentów i uprawnionego personelu </w:t>
      </w:r>
      <w:r w:rsidR="00E6134D" w:rsidRPr="00E0771F">
        <w:rPr>
          <w:rFonts w:ascii="Calibri" w:eastAsia="Calibri" w:hAnsi="Calibri" w:cs="Calibri"/>
          <w:b/>
          <w:lang w:eastAsia="zh-CN"/>
        </w:rPr>
        <w:t xml:space="preserve"> </w:t>
      </w:r>
      <w:r w:rsidR="00E6134D" w:rsidRPr="00E0771F">
        <w:rPr>
          <w:rFonts w:ascii="Calibri" w:eastAsia="Calibri" w:hAnsi="Calibri" w:cs="Calibri"/>
          <w:lang w:eastAsia="zh-CN"/>
        </w:rPr>
        <w:t>Wojewódzkiego Wielospecjalistycznego Centrum Onkologii i Traumatologii im. M. Kopernika w Łodzi</w:t>
      </w:r>
      <w:r w:rsidR="00E6134D" w:rsidRPr="00E6134D">
        <w:rPr>
          <w:rFonts w:ascii="Calibri" w:eastAsia="Calibri" w:hAnsi="Calibri" w:cs="Calibri"/>
          <w:bCs/>
          <w:color w:val="000000"/>
          <w:lang w:eastAsia="pl-PL"/>
        </w:rPr>
        <w:t xml:space="preserve"> </w:t>
      </w:r>
      <w:r w:rsidR="00E6134D" w:rsidRPr="00E6134D">
        <w:rPr>
          <w:rFonts w:ascii="Calibri" w:eastAsia="Calibri" w:hAnsi="Calibri" w:cs="Calibri"/>
          <w:bCs/>
          <w:lang w:eastAsia="pl-PL"/>
        </w:rPr>
        <w:t>wartości nieprzekraczającej 750 000 EURO</w:t>
      </w:r>
      <w:r w:rsidR="00E6134D" w:rsidRPr="00E6134D">
        <w:rPr>
          <w:rFonts w:ascii="Calibri" w:eastAsia="Calibri" w:hAnsi="Calibri" w:cs="Calibri"/>
          <w:bCs/>
          <w:lang w:eastAsia="zh-CN"/>
        </w:rPr>
        <w:t xml:space="preserve"> .</w:t>
      </w:r>
    </w:p>
    <w:bookmarkEnd w:id="22"/>
    <w:p w14:paraId="51C7864B" w14:textId="77777777" w:rsidR="006F5CAC" w:rsidRPr="006F5CAC" w:rsidRDefault="006F5CAC" w:rsidP="006F5CAC">
      <w:pPr>
        <w:spacing w:after="0" w:line="256" w:lineRule="auto"/>
        <w:jc w:val="both"/>
        <w:rPr>
          <w:rFonts w:ascii="Calibri" w:eastAsia="Calibri" w:hAnsi="Calibri" w:cs="Calibri"/>
        </w:rPr>
      </w:pPr>
    </w:p>
    <w:p w14:paraId="6E77D172" w14:textId="77777777" w:rsidR="006F5CAC" w:rsidRPr="006F5CAC" w:rsidRDefault="006F5CAC" w:rsidP="006F5CAC">
      <w:pPr>
        <w:shd w:val="clear" w:color="auto" w:fill="BFBFBF"/>
        <w:spacing w:line="256" w:lineRule="auto"/>
        <w:rPr>
          <w:rFonts w:ascii="Calibri" w:eastAsia="Calibri" w:hAnsi="Calibri" w:cs="Calibri"/>
          <w:b/>
        </w:rPr>
      </w:pPr>
      <w:r w:rsidRPr="006F5CAC">
        <w:rPr>
          <w:rFonts w:ascii="Calibri" w:eastAsia="Calibri" w:hAnsi="Calibri" w:cs="Calibri"/>
          <w:b/>
        </w:rPr>
        <w:t>OŚWIADCZENIA DOTYCZĄCE PODSTAW WYKLUCZENIA:</w:t>
      </w:r>
    </w:p>
    <w:p w14:paraId="05AAF954" w14:textId="77777777" w:rsidR="006F5CAC" w:rsidRPr="006F5CAC" w:rsidRDefault="006F5CAC" w:rsidP="00584A62">
      <w:pPr>
        <w:numPr>
          <w:ilvl w:val="3"/>
          <w:numId w:val="29"/>
        </w:numPr>
        <w:spacing w:after="200" w:line="256" w:lineRule="auto"/>
        <w:ind w:left="567" w:hanging="567"/>
        <w:contextualSpacing/>
        <w:jc w:val="both"/>
        <w:rPr>
          <w:rFonts w:ascii="Calibri" w:eastAsia="Calibri" w:hAnsi="Calibri" w:cs="Calibri"/>
        </w:rPr>
      </w:pPr>
      <w:r w:rsidRPr="006F5CAC">
        <w:rPr>
          <w:rFonts w:ascii="Calibri" w:eastAsia="Calibri" w:hAnsi="Calibri" w:cs="Calibri"/>
        </w:rPr>
        <w:t xml:space="preserve">Oświadczam, że nie podlegam wykluczeniu z postępowania na podstawie art. 108 ust. 1 ustawy </w:t>
      </w:r>
      <w:proofErr w:type="spellStart"/>
      <w:r w:rsidRPr="006F5CAC">
        <w:rPr>
          <w:rFonts w:ascii="Calibri" w:eastAsia="Calibri" w:hAnsi="Calibri" w:cs="Calibri"/>
        </w:rPr>
        <w:t>Pzp</w:t>
      </w:r>
      <w:proofErr w:type="spellEnd"/>
      <w:r w:rsidRPr="006F5CAC">
        <w:rPr>
          <w:rFonts w:ascii="Calibri" w:eastAsia="Calibri" w:hAnsi="Calibri" w:cs="Calibri"/>
        </w:rPr>
        <w:t>.</w:t>
      </w:r>
    </w:p>
    <w:p w14:paraId="0B2BC92F" w14:textId="77777777" w:rsidR="006F5CAC" w:rsidRPr="006F5CAC" w:rsidRDefault="006F5CAC" w:rsidP="006F5CAC">
      <w:pPr>
        <w:spacing w:line="256" w:lineRule="auto"/>
        <w:ind w:left="567" w:hanging="567"/>
        <w:contextualSpacing/>
        <w:jc w:val="both"/>
        <w:rPr>
          <w:rFonts w:ascii="Calibri" w:eastAsia="Calibri" w:hAnsi="Calibri" w:cs="Calibri"/>
        </w:rPr>
      </w:pPr>
    </w:p>
    <w:p w14:paraId="29D1D65C" w14:textId="77777777" w:rsidR="006F5CAC" w:rsidRPr="006F5CAC" w:rsidRDefault="006F5CAC" w:rsidP="00584A62">
      <w:pPr>
        <w:numPr>
          <w:ilvl w:val="3"/>
          <w:numId w:val="29"/>
        </w:numPr>
        <w:spacing w:after="200" w:line="256" w:lineRule="auto"/>
        <w:ind w:left="567" w:hanging="567"/>
        <w:contextualSpacing/>
        <w:jc w:val="both"/>
        <w:rPr>
          <w:rFonts w:ascii="Calibri" w:eastAsia="Calibri" w:hAnsi="Calibri" w:cs="Calibri"/>
        </w:rPr>
      </w:pPr>
      <w:r w:rsidRPr="006F5CAC">
        <w:rPr>
          <w:rFonts w:ascii="Calibri" w:eastAsia="Calibri" w:hAnsi="Calibri" w:cs="Calibri"/>
        </w:rPr>
        <w:t xml:space="preserve">Oświadczam, że nie podlegam wykluczeniu z postępowania na podstawie art. 109 ust. 1 ustawy </w:t>
      </w:r>
      <w:proofErr w:type="spellStart"/>
      <w:r w:rsidRPr="006F5CAC">
        <w:rPr>
          <w:rFonts w:ascii="Calibri" w:eastAsia="Calibri" w:hAnsi="Calibri" w:cs="Calibri"/>
        </w:rPr>
        <w:t>Pzp</w:t>
      </w:r>
      <w:proofErr w:type="spellEnd"/>
      <w:r w:rsidRPr="006F5CAC">
        <w:rPr>
          <w:rFonts w:ascii="Calibri" w:eastAsia="Calibri" w:hAnsi="Calibri" w:cs="Calibri"/>
        </w:rPr>
        <w:t>.</w:t>
      </w:r>
    </w:p>
    <w:p w14:paraId="7219496E" w14:textId="77777777" w:rsidR="006F5CAC" w:rsidRPr="006F5CAC" w:rsidRDefault="006F5CAC" w:rsidP="006F5CAC">
      <w:pPr>
        <w:spacing w:line="256" w:lineRule="auto"/>
        <w:ind w:left="720"/>
        <w:contextualSpacing/>
        <w:jc w:val="both"/>
        <w:rPr>
          <w:rFonts w:ascii="Calibri" w:eastAsia="Calibri" w:hAnsi="Calibri" w:cs="Calibri"/>
          <w:color w:val="0070C0"/>
        </w:rPr>
      </w:pPr>
      <w:r w:rsidRPr="006F5CAC">
        <w:rPr>
          <w:rFonts w:ascii="Calibri" w:eastAsia="Calibri" w:hAnsi="Calibri" w:cs="Calibri"/>
          <w:color w:val="0070C0"/>
        </w:rPr>
        <w:t xml:space="preserve">[UWAGA: zastosować tylko wtedy, gdy zamawiający przewidział wykluczenie wykonawcy z postępowania na podstawie którejkolwiek z przesłanek z art. 109 ust. 1 ustawy </w:t>
      </w:r>
      <w:proofErr w:type="spellStart"/>
      <w:r w:rsidRPr="006F5CAC">
        <w:rPr>
          <w:rFonts w:ascii="Calibri" w:eastAsia="Calibri" w:hAnsi="Calibri" w:cs="Calibri"/>
          <w:color w:val="0070C0"/>
        </w:rPr>
        <w:t>Pzp</w:t>
      </w:r>
      <w:proofErr w:type="spellEnd"/>
      <w:r w:rsidRPr="006F5CAC">
        <w:rPr>
          <w:rFonts w:ascii="Calibri" w:eastAsia="Calibri" w:hAnsi="Calibri" w:cs="Calibri"/>
          <w:color w:val="0070C0"/>
        </w:rPr>
        <w:t>]</w:t>
      </w:r>
    </w:p>
    <w:p w14:paraId="4F230223" w14:textId="77777777" w:rsidR="006F5CAC" w:rsidRPr="006F5CAC" w:rsidRDefault="006F5CAC" w:rsidP="006F5CAC">
      <w:pPr>
        <w:spacing w:line="256" w:lineRule="auto"/>
        <w:ind w:left="720"/>
        <w:contextualSpacing/>
        <w:jc w:val="both"/>
        <w:rPr>
          <w:rFonts w:ascii="Calibri" w:eastAsia="Calibri" w:hAnsi="Calibri" w:cs="Calibri"/>
        </w:rPr>
      </w:pPr>
    </w:p>
    <w:p w14:paraId="0D15D840" w14:textId="77777777" w:rsidR="006F5CAC" w:rsidRPr="006F5CAC" w:rsidRDefault="006F5CAC" w:rsidP="00584A62">
      <w:pPr>
        <w:numPr>
          <w:ilvl w:val="3"/>
          <w:numId w:val="29"/>
        </w:numPr>
        <w:spacing w:after="200" w:line="256" w:lineRule="auto"/>
        <w:ind w:left="709" w:hanging="283"/>
        <w:contextualSpacing/>
        <w:jc w:val="both"/>
        <w:rPr>
          <w:rFonts w:ascii="Calibri" w:eastAsia="Calibri" w:hAnsi="Calibri" w:cs="Calibri"/>
        </w:rPr>
      </w:pPr>
      <w:r w:rsidRPr="006F5CAC">
        <w:rPr>
          <w:rFonts w:ascii="Calibri" w:eastAsia="Calibri" w:hAnsi="Calibri" w:cs="Calibri"/>
        </w:rPr>
        <w:t xml:space="preserve">Oświadczam, że zachodzą w stosunku do mnie podstawy wykluczenia z postępowania na podstawie art. …………. ustawy </w:t>
      </w:r>
      <w:proofErr w:type="spellStart"/>
      <w:r w:rsidRPr="006F5CAC">
        <w:rPr>
          <w:rFonts w:ascii="Calibri" w:eastAsia="Calibri" w:hAnsi="Calibri" w:cs="Calibri"/>
        </w:rPr>
        <w:t>Pzp</w:t>
      </w:r>
      <w:proofErr w:type="spellEnd"/>
      <w:r w:rsidRPr="006F5CAC">
        <w:rPr>
          <w:rFonts w:ascii="Calibri" w:eastAsia="Calibri" w:hAnsi="Calibri" w:cs="Calibri"/>
        </w:rPr>
        <w:t xml:space="preserve"> (podać mającą zastosowanie podstawę wykluczenia spośród wymienionych w art. 108 ust. 1 pkt 1, 2 i 5 lub art. 109 ust. 1 pkt 2-5 i 7-10 ustawy </w:t>
      </w:r>
      <w:proofErr w:type="spellStart"/>
      <w:r w:rsidRPr="006F5CAC">
        <w:rPr>
          <w:rFonts w:ascii="Calibri" w:eastAsia="Calibri" w:hAnsi="Calibri" w:cs="Calibri"/>
        </w:rPr>
        <w:t>Pzp</w:t>
      </w:r>
      <w:proofErr w:type="spellEnd"/>
      <w:r w:rsidRPr="006F5CAC">
        <w:rPr>
          <w:rFonts w:ascii="Calibri" w:eastAsia="Calibri" w:hAnsi="Calibri" w:cs="Calibri"/>
        </w:rPr>
        <w:t xml:space="preserve">). Jednocześnie oświadczam, że w związku z ww. okolicznością, na podstawie art. 110 ust. 2 ustawy </w:t>
      </w:r>
      <w:proofErr w:type="spellStart"/>
      <w:r w:rsidRPr="006F5CAC">
        <w:rPr>
          <w:rFonts w:ascii="Calibri" w:eastAsia="Calibri" w:hAnsi="Calibri" w:cs="Calibri"/>
        </w:rPr>
        <w:t>Pzp</w:t>
      </w:r>
      <w:proofErr w:type="spellEnd"/>
      <w:r w:rsidRPr="006F5CAC">
        <w:rPr>
          <w:rFonts w:ascii="Calibri" w:eastAsia="Calibri" w:hAnsi="Calibri" w:cs="Calibri"/>
        </w:rPr>
        <w:t xml:space="preserve"> podjąłem następujące środki naprawcze i zapobiegawcze: </w:t>
      </w:r>
    </w:p>
    <w:p w14:paraId="1A15D96F" w14:textId="77777777" w:rsidR="006F5CAC" w:rsidRPr="006F5CAC" w:rsidRDefault="006F5CAC" w:rsidP="006F5CAC">
      <w:pPr>
        <w:spacing w:line="256" w:lineRule="auto"/>
        <w:ind w:left="720"/>
        <w:contextualSpacing/>
        <w:jc w:val="both"/>
        <w:rPr>
          <w:rFonts w:ascii="Calibri" w:eastAsia="Calibri" w:hAnsi="Calibri" w:cs="Calibri"/>
          <w:color w:val="0070C0"/>
        </w:rPr>
      </w:pPr>
      <w:r w:rsidRPr="006F5CAC">
        <w:rPr>
          <w:rFonts w:ascii="Calibri" w:eastAsia="Calibri" w:hAnsi="Calibri" w:cs="Calibri"/>
          <w:color w:val="0070C0"/>
        </w:rPr>
        <w:t xml:space="preserve">[UWAGA: zastosować, gdy zachodzą przesłanki wykluczenia z art. 108 ust. 1 pkt 1, 2 i 5 lub art.109 ust.1 pkt 2-5 i 7-10 ustawy </w:t>
      </w:r>
      <w:proofErr w:type="spellStart"/>
      <w:r w:rsidRPr="006F5CAC">
        <w:rPr>
          <w:rFonts w:ascii="Calibri" w:eastAsia="Calibri" w:hAnsi="Calibri" w:cs="Calibri"/>
          <w:color w:val="0070C0"/>
        </w:rPr>
        <w:t>Pzp</w:t>
      </w:r>
      <w:proofErr w:type="spellEnd"/>
      <w:r w:rsidRPr="006F5CAC">
        <w:rPr>
          <w:rFonts w:ascii="Calibri" w:eastAsia="Calibri" w:hAnsi="Calibri" w:cs="Calibri"/>
          <w:color w:val="0070C0"/>
        </w:rPr>
        <w:t xml:space="preserve">, a wykonawca korzysta z procedury samooczyszczenia, o której mowa w art. 110 ust. 2 ustawy </w:t>
      </w:r>
      <w:proofErr w:type="spellStart"/>
      <w:r w:rsidRPr="006F5CAC">
        <w:rPr>
          <w:rFonts w:ascii="Calibri" w:eastAsia="Calibri" w:hAnsi="Calibri" w:cs="Calibri"/>
          <w:color w:val="0070C0"/>
        </w:rPr>
        <w:t>Pzp</w:t>
      </w:r>
      <w:proofErr w:type="spellEnd"/>
      <w:r w:rsidRPr="006F5CAC">
        <w:rPr>
          <w:rFonts w:ascii="Calibri" w:eastAsia="Calibri" w:hAnsi="Calibri" w:cs="Calibri"/>
          <w:color w:val="0070C0"/>
        </w:rPr>
        <w:t xml:space="preserve">] </w:t>
      </w:r>
    </w:p>
    <w:p w14:paraId="5343240E" w14:textId="77777777" w:rsidR="006F5CAC" w:rsidRPr="006F5CAC" w:rsidRDefault="006F5CAC" w:rsidP="006F5CAC">
      <w:pPr>
        <w:spacing w:line="256" w:lineRule="auto"/>
        <w:ind w:left="720"/>
        <w:contextualSpacing/>
        <w:jc w:val="both"/>
        <w:rPr>
          <w:rFonts w:ascii="Calibri" w:eastAsia="Calibri" w:hAnsi="Calibri" w:cs="Calibri"/>
        </w:rPr>
      </w:pPr>
      <w:r w:rsidRPr="006F5CAC">
        <w:rPr>
          <w:rFonts w:ascii="Calibri" w:eastAsia="Calibri" w:hAnsi="Calibri" w:cs="Calibri"/>
        </w:rPr>
        <w:t>…………………………………………………………………………………………………………………………………………………………</w:t>
      </w:r>
    </w:p>
    <w:p w14:paraId="51CB17C8" w14:textId="77777777" w:rsidR="006F5CAC" w:rsidRPr="006F5CAC" w:rsidRDefault="006F5CAC" w:rsidP="006F5CAC">
      <w:pPr>
        <w:spacing w:line="256" w:lineRule="auto"/>
        <w:ind w:left="720"/>
        <w:contextualSpacing/>
        <w:jc w:val="both"/>
        <w:rPr>
          <w:rFonts w:ascii="Calibri" w:eastAsia="Calibri" w:hAnsi="Calibri" w:cs="Calibri"/>
          <w:color w:val="0070C0"/>
        </w:rPr>
      </w:pPr>
    </w:p>
    <w:p w14:paraId="775C46AB" w14:textId="77777777" w:rsidR="006F5CAC" w:rsidRPr="006F5CAC" w:rsidRDefault="006F5CAC" w:rsidP="00584A62">
      <w:pPr>
        <w:numPr>
          <w:ilvl w:val="0"/>
          <w:numId w:val="35"/>
        </w:numPr>
        <w:spacing w:after="200" w:line="256" w:lineRule="auto"/>
        <w:jc w:val="both"/>
        <w:rPr>
          <w:rFonts w:ascii="Calibri" w:eastAsia="Calibri" w:hAnsi="Calibri" w:cs="Calibri"/>
          <w:color w:val="C00000"/>
        </w:rPr>
      </w:pPr>
      <w:r w:rsidRPr="006F5CAC">
        <w:rPr>
          <w:rFonts w:ascii="Calibri" w:eastAsia="Calibri" w:hAnsi="Calibri" w:cs="Calibri"/>
        </w:rPr>
        <w:t xml:space="preserve">Oświadczam, że nie zachodzą w stosunku do mnie przesłanki wykluczenia z postępowania na podstawie art. </w:t>
      </w:r>
      <w:r w:rsidRPr="006F5CAC">
        <w:rPr>
          <w:rFonts w:ascii="Calibri" w:eastAsia="Times New Roman" w:hAnsi="Calibri" w:cs="Calibri"/>
          <w:lang w:eastAsia="pl-PL"/>
        </w:rPr>
        <w:t xml:space="preserve">7 ust. 1 ustawy </w:t>
      </w:r>
      <w:r w:rsidRPr="006F5CAC">
        <w:rPr>
          <w:rFonts w:ascii="Calibri" w:eastAsia="Calibri" w:hAnsi="Calibri" w:cs="Calibri"/>
        </w:rPr>
        <w:t>z dnia 13 kwietnia 2022 r.</w:t>
      </w:r>
      <w:r w:rsidRPr="006F5CAC">
        <w:rPr>
          <w:rFonts w:ascii="Calibri" w:eastAsia="Calibri" w:hAnsi="Calibri" w:cs="Calibri"/>
          <w:i/>
          <w:iCs/>
        </w:rPr>
        <w:t xml:space="preserve"> </w:t>
      </w:r>
      <w:r w:rsidRPr="006F5CAC">
        <w:rPr>
          <w:rFonts w:ascii="Calibri" w:eastAsia="Calibri" w:hAnsi="Calibri" w:cs="Calibri"/>
          <w:i/>
          <w:iCs/>
          <w:color w:val="222222"/>
        </w:rPr>
        <w:t xml:space="preserve">o szczególnych rozwiązaniach w zakresie przeciwdziałania wspieraniu agresji na Ukrainę oraz służących ochronie bezpieczeństwa narodowego </w:t>
      </w:r>
      <w:r w:rsidRPr="006F5CAC">
        <w:rPr>
          <w:rFonts w:ascii="Calibri" w:eastAsia="Calibri" w:hAnsi="Calibri" w:cs="Calibri"/>
          <w:iCs/>
          <w:color w:val="222222"/>
        </w:rPr>
        <w:t>(</w:t>
      </w:r>
      <w:r w:rsidRPr="006F5CAC">
        <w:rPr>
          <w:rFonts w:ascii="Calibri" w:eastAsia="Calibri" w:hAnsi="Calibri" w:cs="Calibri"/>
          <w:color w:val="C00000"/>
        </w:rPr>
        <w:t>Dz. U. z 2025 r. poz. 514.</w:t>
      </w:r>
      <w:r w:rsidRPr="006F5CAC">
        <w:rPr>
          <w:rFonts w:ascii="Calibri" w:eastAsia="Calibri" w:hAnsi="Calibri" w:cs="Calibri"/>
          <w:iCs/>
          <w:color w:val="222222"/>
        </w:rPr>
        <w:t>)</w:t>
      </w:r>
      <w:r w:rsidRPr="006F5CAC">
        <w:rPr>
          <w:rFonts w:ascii="Calibri" w:eastAsia="Calibri" w:hAnsi="Calibri" w:cs="Calibri"/>
          <w:i/>
          <w:iCs/>
          <w:color w:val="222222"/>
          <w:vertAlign w:val="superscript"/>
        </w:rPr>
        <w:footnoteReference w:id="1"/>
      </w:r>
      <w:r w:rsidRPr="006F5CAC">
        <w:rPr>
          <w:rFonts w:ascii="Calibri" w:eastAsia="Calibri" w:hAnsi="Calibri" w:cs="Calibri"/>
          <w:i/>
          <w:iCs/>
          <w:color w:val="222222"/>
        </w:rPr>
        <w:t>.</w:t>
      </w:r>
      <w:r w:rsidRPr="006F5CAC">
        <w:rPr>
          <w:rFonts w:ascii="Calibri" w:eastAsia="Calibri" w:hAnsi="Calibri" w:cs="Calibri"/>
          <w:color w:val="222222"/>
        </w:rPr>
        <w:t xml:space="preserve"> </w:t>
      </w:r>
    </w:p>
    <w:p w14:paraId="2A10075B" w14:textId="77777777" w:rsidR="006F5CAC" w:rsidRPr="006F5CAC" w:rsidRDefault="006F5CAC" w:rsidP="006F5CAC">
      <w:pPr>
        <w:shd w:val="clear" w:color="auto" w:fill="BFBFBF"/>
        <w:spacing w:after="0" w:line="240" w:lineRule="auto"/>
        <w:ind w:left="720"/>
        <w:jc w:val="both"/>
        <w:rPr>
          <w:rFonts w:ascii="Calibri" w:eastAsia="Calibri" w:hAnsi="Calibri" w:cs="Calibri"/>
          <w:b/>
        </w:rPr>
      </w:pPr>
      <w:r w:rsidRPr="006F5CAC">
        <w:rPr>
          <w:rFonts w:ascii="Calibri" w:eastAsia="Calibri" w:hAnsi="Calibri" w:cs="Calibri"/>
          <w:b/>
        </w:rPr>
        <w:t>OŚWIADCZENIE DOTYCZĄCE WARUNKÓW UDZIAŁU W POSTĘPOWANIU:</w:t>
      </w:r>
    </w:p>
    <w:p w14:paraId="43F70400" w14:textId="77777777" w:rsidR="006F5CAC" w:rsidRPr="006F5CAC" w:rsidRDefault="006F5CAC" w:rsidP="006F5CAC">
      <w:pPr>
        <w:spacing w:after="0" w:line="240" w:lineRule="auto"/>
        <w:ind w:left="720"/>
        <w:jc w:val="both"/>
        <w:rPr>
          <w:rFonts w:ascii="Calibri" w:eastAsia="Calibri" w:hAnsi="Calibri" w:cs="Calibri"/>
        </w:rPr>
      </w:pPr>
      <w:bookmarkStart w:id="23" w:name="_Hlk99016333"/>
    </w:p>
    <w:p w14:paraId="76615AF3"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 xml:space="preserve">Oświadczam, że spełniam warunki udziału w postępowaniu określone przez zamawiającego w      …………..……………… </w:t>
      </w:r>
      <w:r w:rsidRPr="006F5CAC">
        <w:rPr>
          <w:rFonts w:ascii="Calibri" w:eastAsia="Calibri" w:hAnsi="Calibri" w:cs="Calibri"/>
          <w:i/>
        </w:rPr>
        <w:t>(wskazać dokument i właściwą jednostkę redakcyjną dokumentu, w której określono warunki udziału w postępowaniu)</w:t>
      </w:r>
      <w:r w:rsidRPr="006F5CAC">
        <w:rPr>
          <w:rFonts w:ascii="Calibri" w:eastAsia="Calibri" w:hAnsi="Calibri" w:cs="Calibri"/>
        </w:rPr>
        <w:t>.</w:t>
      </w:r>
      <w:bookmarkEnd w:id="23"/>
    </w:p>
    <w:p w14:paraId="0FEB0C26" w14:textId="77777777" w:rsidR="006F5CAC" w:rsidRPr="006F5CAC" w:rsidRDefault="006F5CAC" w:rsidP="006F5CAC">
      <w:pPr>
        <w:spacing w:after="0" w:line="240" w:lineRule="auto"/>
        <w:ind w:left="720"/>
        <w:jc w:val="both"/>
        <w:rPr>
          <w:rFonts w:ascii="Calibri" w:eastAsia="Calibri" w:hAnsi="Calibri" w:cs="Calibri"/>
          <w:color w:val="0070C0"/>
        </w:rPr>
      </w:pPr>
      <w:r w:rsidRPr="006F5CAC">
        <w:rPr>
          <w:rFonts w:ascii="Calibri" w:eastAsia="Calibri" w:hAnsi="Calibri" w:cs="Calibri"/>
          <w:color w:val="0070C0"/>
        </w:rPr>
        <w:t xml:space="preserve">[UWAGA: </w:t>
      </w:r>
      <w:r w:rsidRPr="006F5CAC">
        <w:rPr>
          <w:rFonts w:ascii="Calibri" w:eastAsia="Calibri" w:hAnsi="Calibri" w:cs="Calibri"/>
          <w:i/>
          <w:color w:val="0070C0"/>
        </w:rPr>
        <w:t>stosuje tylko wykonawca/ wykonawca wspólnie ubiegający się o zamówienie</w:t>
      </w:r>
      <w:r w:rsidRPr="006F5CAC">
        <w:rPr>
          <w:rFonts w:ascii="Calibri" w:eastAsia="Calibri" w:hAnsi="Calibri" w:cs="Calibri"/>
          <w:color w:val="0070C0"/>
        </w:rPr>
        <w:t>]</w:t>
      </w:r>
    </w:p>
    <w:p w14:paraId="473DC8A0" w14:textId="77777777" w:rsidR="006F5CAC" w:rsidRPr="006F5CAC" w:rsidRDefault="006F5CAC" w:rsidP="006F5CAC">
      <w:pPr>
        <w:spacing w:after="0" w:line="240" w:lineRule="auto"/>
        <w:ind w:left="720"/>
        <w:jc w:val="both"/>
        <w:rPr>
          <w:rFonts w:ascii="Calibri" w:eastAsia="Calibri" w:hAnsi="Calibri" w:cs="Calibri"/>
        </w:rPr>
      </w:pPr>
    </w:p>
    <w:p w14:paraId="28466C28"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Oświadczam, że spełniam warunki udziału w postępowaniu określone przez zamawiającego w    </w:t>
      </w:r>
      <w:bookmarkStart w:id="24" w:name="_Hlk99016450"/>
      <w:r w:rsidRPr="006F5CAC">
        <w:rPr>
          <w:rFonts w:ascii="Calibri" w:eastAsia="Calibri" w:hAnsi="Calibri" w:cs="Calibri"/>
        </w:rPr>
        <w:t>…………..…………………………………………………..…………………………………………..</w:t>
      </w:r>
      <w:bookmarkEnd w:id="24"/>
      <w:r w:rsidRPr="006F5CAC">
        <w:rPr>
          <w:rFonts w:ascii="Calibri" w:eastAsia="Calibri" w:hAnsi="Calibri" w:cs="Calibri"/>
        </w:rPr>
        <w:t xml:space="preserve"> </w:t>
      </w:r>
      <w:r w:rsidRPr="006F5CAC">
        <w:rPr>
          <w:rFonts w:ascii="Calibri" w:eastAsia="Calibri" w:hAnsi="Calibri" w:cs="Calibri"/>
          <w:i/>
        </w:rPr>
        <w:t>(wskazać dokument i właściwą jednostkę redakcyjną dokumentu, w której określono warunki udziału w postępowaniu)</w:t>
      </w:r>
      <w:r w:rsidRPr="006F5CAC">
        <w:rPr>
          <w:rFonts w:ascii="Calibri" w:eastAsia="Calibri" w:hAnsi="Calibri" w:cs="Calibri"/>
        </w:rPr>
        <w:t xml:space="preserve"> w następującym zakresie: </w:t>
      </w:r>
    </w:p>
    <w:p w14:paraId="30AFFFB1"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 xml:space="preserve"> …………..…………………………………………………..…………………………………………...</w:t>
      </w:r>
    </w:p>
    <w:p w14:paraId="6AF0F5E0" w14:textId="77777777" w:rsidR="006F5CAC" w:rsidRPr="006F5CAC" w:rsidRDefault="006F5CAC" w:rsidP="006F5CAC">
      <w:pPr>
        <w:spacing w:after="0" w:line="240" w:lineRule="auto"/>
        <w:ind w:left="720"/>
        <w:jc w:val="both"/>
        <w:rPr>
          <w:rFonts w:ascii="Calibri" w:eastAsia="Calibri" w:hAnsi="Calibri" w:cs="Calibri"/>
          <w:color w:val="0070C0"/>
        </w:rPr>
      </w:pPr>
      <w:r w:rsidRPr="006F5CAC">
        <w:rPr>
          <w:rFonts w:ascii="Calibri" w:eastAsia="Calibri" w:hAnsi="Calibri" w:cs="Calibri"/>
          <w:color w:val="0070C0"/>
        </w:rPr>
        <w:t xml:space="preserve">[UWAGA: </w:t>
      </w:r>
      <w:r w:rsidRPr="006F5CAC">
        <w:rPr>
          <w:rFonts w:ascii="Calibri" w:eastAsia="Calibri" w:hAnsi="Calibri" w:cs="Calibri"/>
          <w:i/>
          <w:color w:val="0070C0"/>
        </w:rPr>
        <w:t>stosuje tylko wykonawca/ wykonawca wspólnie ubiegający się o zamówienie, który polega na zdolnościach lub sytuacji podmiotów udostepniających zasoby, a jednocześnie samodzielnie w pewnym zakresie wykazuje spełnianie warunków</w:t>
      </w:r>
      <w:r w:rsidRPr="006F5CAC">
        <w:rPr>
          <w:rFonts w:ascii="Calibri" w:eastAsia="Calibri" w:hAnsi="Calibri" w:cs="Calibri"/>
          <w:color w:val="0070C0"/>
        </w:rPr>
        <w:t>]</w:t>
      </w:r>
    </w:p>
    <w:p w14:paraId="391584A4" w14:textId="77777777" w:rsidR="006F5CAC" w:rsidRPr="006F5CAC" w:rsidRDefault="006F5CAC" w:rsidP="006F5CAC">
      <w:pPr>
        <w:spacing w:after="0" w:line="240" w:lineRule="auto"/>
        <w:ind w:left="720"/>
        <w:jc w:val="both"/>
        <w:rPr>
          <w:rFonts w:ascii="Calibri" w:eastAsia="Calibri" w:hAnsi="Calibri" w:cs="Calibri"/>
          <w:color w:val="0070C0"/>
        </w:rPr>
      </w:pPr>
    </w:p>
    <w:p w14:paraId="098E6192" w14:textId="77777777" w:rsidR="006F5CAC" w:rsidRPr="006F5CAC" w:rsidRDefault="006F5CAC" w:rsidP="006F5CAC">
      <w:pPr>
        <w:shd w:val="clear" w:color="auto" w:fill="BFBFBF"/>
        <w:spacing w:after="0" w:line="240" w:lineRule="auto"/>
        <w:ind w:left="720"/>
        <w:jc w:val="both"/>
        <w:rPr>
          <w:rFonts w:ascii="Calibri" w:eastAsia="Calibri" w:hAnsi="Calibri" w:cs="Calibri"/>
        </w:rPr>
      </w:pPr>
      <w:r w:rsidRPr="006F5CAC">
        <w:rPr>
          <w:rFonts w:ascii="Calibri" w:eastAsia="Calibri" w:hAnsi="Calibri" w:cs="Calibri"/>
          <w:b/>
        </w:rPr>
        <w:t>INFORMACJA W ZWIĄZKU Z POLEGANIEM NA ZDOLNOŚCIACH LUB SYTUACJI PODMIOTÓW UDOSTEPNIAJĄCYCH ZASOBY</w:t>
      </w:r>
      <w:r w:rsidRPr="006F5CAC">
        <w:rPr>
          <w:rFonts w:ascii="Calibri" w:eastAsia="Calibri" w:hAnsi="Calibri" w:cs="Calibri"/>
        </w:rPr>
        <w:t xml:space="preserve">: </w:t>
      </w:r>
    </w:p>
    <w:p w14:paraId="3641D749" w14:textId="77777777" w:rsidR="006F5CAC" w:rsidRPr="006F5CAC" w:rsidRDefault="006F5CAC" w:rsidP="006F5CAC">
      <w:pPr>
        <w:spacing w:after="0" w:line="240" w:lineRule="auto"/>
        <w:ind w:left="720"/>
        <w:jc w:val="both"/>
        <w:rPr>
          <w:rFonts w:ascii="Calibri" w:eastAsia="Calibri" w:hAnsi="Calibri" w:cs="Calibri"/>
        </w:rPr>
      </w:pPr>
    </w:p>
    <w:p w14:paraId="16ECDCAB"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 xml:space="preserve">Oświadczam, że w celu wykazania spełniania warunków udziału w postępowaniu, określonych przez zamawiającego w………………………………………………………...……….. </w:t>
      </w:r>
      <w:bookmarkStart w:id="25" w:name="_Hlk99005462"/>
      <w:r w:rsidRPr="006F5CAC">
        <w:rPr>
          <w:rFonts w:ascii="Calibri" w:eastAsia="Calibri" w:hAnsi="Calibri" w:cs="Calibri"/>
          <w:i/>
        </w:rPr>
        <w:t xml:space="preserve">(wskazać </w:t>
      </w:r>
      <w:bookmarkEnd w:id="25"/>
      <w:r w:rsidRPr="006F5CAC">
        <w:rPr>
          <w:rFonts w:ascii="Calibri" w:eastAsia="Calibri" w:hAnsi="Calibri" w:cs="Calibri"/>
          <w:i/>
        </w:rPr>
        <w:t>dokument i właściwą jednostkę redakcyjną dokumentu, w której określono warunki udziału w postępowaniu),</w:t>
      </w:r>
      <w:r w:rsidRPr="006F5CAC">
        <w:rPr>
          <w:rFonts w:ascii="Calibri" w:eastAsia="Calibri" w:hAnsi="Calibri" w:cs="Calibri"/>
        </w:rPr>
        <w:t xml:space="preserve"> polegam na zdolnościach lub sytuacji następującego/</w:t>
      </w:r>
      <w:proofErr w:type="spellStart"/>
      <w:r w:rsidRPr="006F5CAC">
        <w:rPr>
          <w:rFonts w:ascii="Calibri" w:eastAsia="Calibri" w:hAnsi="Calibri" w:cs="Calibri"/>
        </w:rPr>
        <w:t>ych</w:t>
      </w:r>
      <w:proofErr w:type="spellEnd"/>
      <w:r w:rsidRPr="006F5CAC">
        <w:rPr>
          <w:rFonts w:ascii="Calibri" w:eastAsia="Calibri" w:hAnsi="Calibri" w:cs="Calibri"/>
        </w:rPr>
        <w:t xml:space="preserve"> podmiotu/ów udostępniających zasoby: </w:t>
      </w:r>
      <w:bookmarkStart w:id="26" w:name="_Hlk99014455"/>
      <w:r w:rsidRPr="006F5CAC">
        <w:rPr>
          <w:rFonts w:ascii="Calibri" w:eastAsia="Calibri" w:hAnsi="Calibri" w:cs="Calibri"/>
          <w:i/>
        </w:rPr>
        <w:t>(wskazać nazwę/y podmiotu/ów)</w:t>
      </w:r>
      <w:bookmarkEnd w:id="26"/>
      <w:r w:rsidRPr="006F5CAC" w:rsidDel="002B0BDF">
        <w:rPr>
          <w:rFonts w:ascii="Calibri" w:eastAsia="Calibri" w:hAnsi="Calibri" w:cs="Calibri"/>
        </w:rPr>
        <w:t xml:space="preserve"> </w:t>
      </w:r>
      <w:r w:rsidRPr="006F5CAC">
        <w:rPr>
          <w:rFonts w:ascii="Calibri" w:eastAsia="Calibri" w:hAnsi="Calibri" w:cs="Calibri"/>
        </w:rPr>
        <w:t>………………………..…………………………… w następującym zakresie: …………………………………………………………………</w:t>
      </w:r>
    </w:p>
    <w:p w14:paraId="17DA5B19"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i/>
        </w:rPr>
        <w:t xml:space="preserve">(określić odpowiedni zakres udostępnianych zasobów dla wskazanego podmiotu). </w:t>
      </w:r>
    </w:p>
    <w:p w14:paraId="2EE592CB" w14:textId="77777777" w:rsidR="006F5CAC" w:rsidRPr="006F5CAC" w:rsidRDefault="006F5CAC" w:rsidP="006F5CAC">
      <w:pPr>
        <w:spacing w:after="0" w:line="240" w:lineRule="auto"/>
        <w:ind w:left="720"/>
        <w:jc w:val="both"/>
        <w:rPr>
          <w:rFonts w:ascii="Calibri" w:eastAsia="Calibri" w:hAnsi="Calibri" w:cs="Calibri"/>
        </w:rPr>
      </w:pPr>
    </w:p>
    <w:p w14:paraId="383D3EE0" w14:textId="77777777" w:rsidR="006F5CAC" w:rsidRPr="006F5CAC" w:rsidRDefault="006F5CAC" w:rsidP="006F5CAC">
      <w:pPr>
        <w:shd w:val="clear" w:color="auto" w:fill="BFBFBF"/>
        <w:spacing w:after="0" w:line="240" w:lineRule="auto"/>
        <w:ind w:left="720"/>
        <w:jc w:val="both"/>
        <w:rPr>
          <w:rFonts w:ascii="Calibri" w:eastAsia="Calibri" w:hAnsi="Calibri" w:cs="Calibri"/>
          <w:b/>
        </w:rPr>
      </w:pPr>
      <w:bookmarkStart w:id="27" w:name="_Hlk99009560"/>
      <w:r w:rsidRPr="006F5CAC">
        <w:rPr>
          <w:rFonts w:ascii="Calibri" w:eastAsia="Calibri" w:hAnsi="Calibri" w:cs="Calibri"/>
          <w:b/>
        </w:rPr>
        <w:t>OŚWIADCZENIE DOTYCZĄCE PODANYCH INFORMACJI:</w:t>
      </w:r>
    </w:p>
    <w:bookmarkEnd w:id="27"/>
    <w:p w14:paraId="20A1FC02" w14:textId="77777777" w:rsidR="006F5CAC" w:rsidRPr="006F5CAC" w:rsidRDefault="006F5CAC" w:rsidP="006F5CAC">
      <w:pPr>
        <w:spacing w:after="0" w:line="240" w:lineRule="auto"/>
        <w:ind w:left="720"/>
        <w:jc w:val="both"/>
        <w:rPr>
          <w:rFonts w:ascii="Calibri" w:eastAsia="Calibri" w:hAnsi="Calibri" w:cs="Calibri"/>
        </w:rPr>
      </w:pPr>
    </w:p>
    <w:p w14:paraId="014D8A09"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16B51C51" w14:textId="77777777" w:rsidR="006F5CAC" w:rsidRPr="006F5CAC" w:rsidRDefault="006F5CAC" w:rsidP="006F5CAC">
      <w:pPr>
        <w:spacing w:after="0" w:line="240" w:lineRule="auto"/>
        <w:ind w:left="720"/>
        <w:jc w:val="both"/>
        <w:rPr>
          <w:rFonts w:ascii="Calibri" w:eastAsia="Calibri" w:hAnsi="Calibri" w:cs="Calibri"/>
        </w:rPr>
      </w:pPr>
    </w:p>
    <w:p w14:paraId="3D0C06E0" w14:textId="77777777" w:rsidR="006F5CAC" w:rsidRPr="006F5CAC" w:rsidRDefault="006F5CAC" w:rsidP="006F5CAC">
      <w:pPr>
        <w:shd w:val="clear" w:color="auto" w:fill="BFBFBF"/>
        <w:spacing w:after="0" w:line="240" w:lineRule="auto"/>
        <w:ind w:left="720"/>
        <w:jc w:val="both"/>
        <w:rPr>
          <w:rFonts w:ascii="Calibri" w:eastAsia="Calibri" w:hAnsi="Calibri" w:cs="Calibri"/>
          <w:b/>
        </w:rPr>
      </w:pPr>
      <w:r w:rsidRPr="006F5CAC">
        <w:rPr>
          <w:rFonts w:ascii="Calibri" w:eastAsia="Calibri" w:hAnsi="Calibri" w:cs="Calibri"/>
          <w:b/>
        </w:rPr>
        <w:t>INFORMACJA DOTYCZĄCA DOSTĘPU DO PODMIOTOWYCH ŚRODKÓW DOWODOWYCH:</w:t>
      </w:r>
    </w:p>
    <w:p w14:paraId="11708E3D" w14:textId="77777777" w:rsidR="006F5CAC" w:rsidRPr="006F5CAC" w:rsidRDefault="006F5CAC" w:rsidP="006F5CAC">
      <w:pPr>
        <w:spacing w:after="0" w:line="240" w:lineRule="auto"/>
        <w:ind w:left="720"/>
        <w:jc w:val="both"/>
        <w:rPr>
          <w:rFonts w:ascii="Calibri" w:eastAsia="Calibri" w:hAnsi="Calibri" w:cs="Calibri"/>
        </w:rPr>
      </w:pPr>
    </w:p>
    <w:p w14:paraId="260D87A3"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Wskazuję następujące podmiotowe środki dowodowe, które można uzyskać za pomocą bezpłatnych i ogólnodostępnych baz danych, oraz dane umożliwiające dostęp do tych środków:</w:t>
      </w:r>
    </w:p>
    <w:p w14:paraId="70194B02"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1) ......................................................................................................................................................</w:t>
      </w:r>
    </w:p>
    <w:p w14:paraId="155F80EB"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i/>
        </w:rPr>
        <w:t>(wskazać podmiotowy środek dowodowy, adres internetowy, wydający urząd lub organ, dokładne dane referencyjne dokumentacji)</w:t>
      </w:r>
    </w:p>
    <w:p w14:paraId="0BE16E26" w14:textId="77777777" w:rsidR="006F5CAC" w:rsidRPr="006F5CAC" w:rsidRDefault="006F5CAC" w:rsidP="006F5CAC">
      <w:pPr>
        <w:spacing w:after="0" w:line="240" w:lineRule="auto"/>
        <w:ind w:left="720"/>
        <w:jc w:val="both"/>
        <w:rPr>
          <w:rFonts w:ascii="Calibri" w:eastAsia="Calibri" w:hAnsi="Calibri" w:cs="Calibri"/>
        </w:rPr>
      </w:pPr>
      <w:r w:rsidRPr="006F5CAC">
        <w:rPr>
          <w:rFonts w:ascii="Calibri" w:eastAsia="Calibri" w:hAnsi="Calibri" w:cs="Calibri"/>
        </w:rPr>
        <w:t>2) .......................................................................................................................................................</w:t>
      </w:r>
    </w:p>
    <w:p w14:paraId="624B52D0" w14:textId="77777777" w:rsidR="006F5CAC" w:rsidRPr="006F5CAC" w:rsidRDefault="006F5CAC" w:rsidP="006F5CAC">
      <w:pPr>
        <w:spacing w:after="0" w:line="240" w:lineRule="auto"/>
        <w:ind w:left="720"/>
        <w:jc w:val="both"/>
        <w:rPr>
          <w:rFonts w:ascii="Calibri" w:eastAsia="Calibri" w:hAnsi="Calibri" w:cs="Calibri"/>
          <w:i/>
        </w:rPr>
      </w:pPr>
      <w:r w:rsidRPr="006F5CAC">
        <w:rPr>
          <w:rFonts w:ascii="Calibri" w:eastAsia="Calibri" w:hAnsi="Calibri" w:cs="Calibri"/>
          <w:i/>
        </w:rPr>
        <w:t>(wskazać podmiotowy środek dowodowy, adres internetowy, wydający urząd lub organ, dokładne dane referencyjne dokumentacji)</w:t>
      </w:r>
    </w:p>
    <w:p w14:paraId="7EB4D970" w14:textId="77777777" w:rsidR="006F5CAC" w:rsidRPr="006F5CAC" w:rsidRDefault="006F5CAC" w:rsidP="006F5CAC">
      <w:pPr>
        <w:spacing w:after="0" w:line="240" w:lineRule="auto"/>
        <w:ind w:left="720"/>
        <w:jc w:val="both"/>
        <w:rPr>
          <w:rFonts w:ascii="Calibri" w:eastAsia="Calibri" w:hAnsi="Calibri" w:cs="Calibri"/>
        </w:rPr>
      </w:pPr>
    </w:p>
    <w:p w14:paraId="7B06A2C2" w14:textId="77777777" w:rsidR="006F5CAC" w:rsidRPr="006F5CAC" w:rsidRDefault="006F5CAC" w:rsidP="006F5CAC">
      <w:pPr>
        <w:spacing w:after="0" w:line="240" w:lineRule="auto"/>
        <w:ind w:left="720"/>
        <w:jc w:val="right"/>
        <w:rPr>
          <w:rFonts w:ascii="Calibri" w:eastAsia="Times New Roman" w:hAnsi="Calibri" w:cs="Calibri"/>
          <w:b/>
          <w:bCs/>
          <w:i/>
          <w:color w:val="7030A0"/>
          <w:lang w:eastAsia="pl-PL"/>
        </w:rPr>
      </w:pPr>
      <w:r w:rsidRPr="006F5CAC">
        <w:rPr>
          <w:rFonts w:ascii="Calibri" w:eastAsia="Calibri" w:hAnsi="Calibri" w:cs="Calibri"/>
        </w:rPr>
        <w:tab/>
      </w:r>
      <w:r w:rsidRPr="006F5CAC">
        <w:rPr>
          <w:rFonts w:ascii="Calibri" w:eastAsia="Calibri" w:hAnsi="Calibri" w:cs="Calibri"/>
        </w:rPr>
        <w:tab/>
      </w:r>
      <w:r w:rsidRPr="006F5CAC">
        <w:rPr>
          <w:rFonts w:ascii="Calibri" w:eastAsia="Calibri" w:hAnsi="Calibri" w:cs="Calibri"/>
        </w:rPr>
        <w:tab/>
      </w:r>
      <w:r w:rsidRPr="006F5CAC">
        <w:rPr>
          <w:rFonts w:ascii="Calibri" w:eastAsia="Calibri" w:hAnsi="Calibri" w:cs="Calibri"/>
        </w:rPr>
        <w:tab/>
      </w:r>
      <w:r w:rsidRPr="006F5CAC">
        <w:rPr>
          <w:rFonts w:ascii="Calibri" w:eastAsia="Calibri" w:hAnsi="Calibri" w:cs="Calibri"/>
        </w:rPr>
        <w:tab/>
      </w:r>
      <w:bookmarkStart w:id="28" w:name="_Hlk219969026"/>
      <w:r w:rsidRPr="006F5CAC">
        <w:rPr>
          <w:rFonts w:ascii="Calibri" w:eastAsia="Calibri" w:hAnsi="Calibri" w:cs="Calibri"/>
        </w:rPr>
        <w:tab/>
      </w:r>
      <w:bookmarkStart w:id="29" w:name="_Hlk221790938"/>
      <w:r w:rsidRPr="006F5CAC">
        <w:rPr>
          <w:rFonts w:ascii="Calibri" w:eastAsia="Times New Roman" w:hAnsi="Calibri" w:cs="Calibri"/>
          <w:b/>
          <w:bCs/>
          <w:i/>
          <w:color w:val="7030A0"/>
          <w:lang w:eastAsia="pl-PL"/>
        </w:rPr>
        <w:t>Oświadczenie należy podpisać:</w:t>
      </w:r>
    </w:p>
    <w:p w14:paraId="489EDD18" w14:textId="77777777" w:rsidR="006F5CAC" w:rsidRPr="006F5CAC" w:rsidRDefault="006F5CAC" w:rsidP="006F5CAC">
      <w:pPr>
        <w:spacing w:after="0" w:line="240" w:lineRule="auto"/>
        <w:ind w:left="720"/>
        <w:jc w:val="right"/>
        <w:rPr>
          <w:rFonts w:ascii="Calibri" w:eastAsia="Times New Roman" w:hAnsi="Calibri" w:cs="Calibri"/>
          <w:b/>
          <w:iCs/>
          <w:color w:val="7030A0"/>
          <w:lang w:eastAsia="pl-PL"/>
        </w:rPr>
      </w:pPr>
      <w:r w:rsidRPr="006F5CAC">
        <w:rPr>
          <w:rFonts w:ascii="Calibri" w:eastAsia="Times New Roman" w:hAnsi="Calibri" w:cs="Calibri"/>
          <w:b/>
          <w:i/>
          <w:iCs/>
          <w:color w:val="7030A0"/>
        </w:rPr>
        <w:t xml:space="preserve"> kwalifikowanym podpisem elektronicznym/</w:t>
      </w:r>
      <w:r w:rsidRPr="006F5CAC">
        <w:rPr>
          <w:rFonts w:ascii="Calibri" w:eastAsia="Times New Roman" w:hAnsi="Calibri" w:cs="Calibri"/>
          <w:b/>
          <w:i/>
          <w:iCs/>
          <w:color w:val="7030A0"/>
        </w:rPr>
        <w:br/>
        <w:t>podpisem zaufanym/podpisem osobistym</w:t>
      </w:r>
    </w:p>
    <w:bookmarkEnd w:id="28"/>
    <w:bookmarkEnd w:id="29"/>
    <w:p w14:paraId="44B58995" w14:textId="56ED5603" w:rsidR="00C463FA" w:rsidRDefault="00C463FA" w:rsidP="006F5CAC">
      <w:pPr>
        <w:rPr>
          <w:rFonts w:ascii="Calibri" w:hAnsi="Calibri" w:cs="Calibri"/>
        </w:rPr>
      </w:pPr>
    </w:p>
    <w:p w14:paraId="41C8594D" w14:textId="77777777" w:rsidR="003121FF" w:rsidRDefault="003121FF" w:rsidP="006F5CAC">
      <w:pPr>
        <w:rPr>
          <w:rFonts w:ascii="Calibri" w:hAnsi="Calibri" w:cs="Calibri"/>
        </w:rPr>
      </w:pPr>
    </w:p>
    <w:p w14:paraId="0B467803" w14:textId="77777777" w:rsidR="003121FF" w:rsidRDefault="003121FF" w:rsidP="006F5CAC">
      <w:pPr>
        <w:rPr>
          <w:rFonts w:ascii="Calibri" w:hAnsi="Calibri" w:cs="Calibri"/>
        </w:rPr>
      </w:pPr>
    </w:p>
    <w:p w14:paraId="49D0257D" w14:textId="77777777" w:rsidR="003121FF" w:rsidRDefault="003121FF" w:rsidP="006F5CAC">
      <w:pPr>
        <w:rPr>
          <w:rFonts w:ascii="Calibri" w:hAnsi="Calibri" w:cs="Calibri"/>
        </w:rPr>
      </w:pPr>
    </w:p>
    <w:p w14:paraId="5FC4DE6C" w14:textId="77777777" w:rsidR="003121FF" w:rsidRDefault="003121FF" w:rsidP="006F5CAC">
      <w:pPr>
        <w:rPr>
          <w:rFonts w:ascii="Calibri" w:hAnsi="Calibri" w:cs="Calibri"/>
        </w:rPr>
      </w:pPr>
    </w:p>
    <w:p w14:paraId="70AC2F16" w14:textId="77777777" w:rsidR="003121FF" w:rsidRDefault="003121FF" w:rsidP="006F5CAC">
      <w:pPr>
        <w:rPr>
          <w:rFonts w:ascii="Calibri" w:hAnsi="Calibri" w:cs="Calibri"/>
        </w:rPr>
      </w:pPr>
    </w:p>
    <w:p w14:paraId="01EC95C3" w14:textId="77777777" w:rsidR="003121FF" w:rsidRDefault="003121FF" w:rsidP="006F5CAC">
      <w:pPr>
        <w:rPr>
          <w:rFonts w:ascii="Calibri" w:hAnsi="Calibri" w:cs="Calibri"/>
        </w:rPr>
      </w:pPr>
    </w:p>
    <w:p w14:paraId="076EAD03" w14:textId="77777777" w:rsidR="003121FF" w:rsidRDefault="003121FF" w:rsidP="006F5CAC">
      <w:pPr>
        <w:rPr>
          <w:rFonts w:ascii="Calibri" w:hAnsi="Calibri" w:cs="Calibri"/>
        </w:rPr>
      </w:pPr>
    </w:p>
    <w:p w14:paraId="02AD5E06" w14:textId="77777777" w:rsidR="003121FF" w:rsidRDefault="003121FF" w:rsidP="006F5CAC">
      <w:pPr>
        <w:rPr>
          <w:rFonts w:ascii="Calibri" w:hAnsi="Calibri" w:cs="Calibri"/>
        </w:rPr>
      </w:pPr>
    </w:p>
    <w:p w14:paraId="2BFB7C9B" w14:textId="77777777" w:rsidR="003121FF" w:rsidRDefault="003121FF" w:rsidP="006F5CAC">
      <w:pPr>
        <w:rPr>
          <w:rFonts w:ascii="Calibri" w:hAnsi="Calibri" w:cs="Calibri"/>
        </w:rPr>
      </w:pPr>
    </w:p>
    <w:p w14:paraId="53DADD83" w14:textId="3167CC65" w:rsidR="00646E86" w:rsidRPr="003121FF" w:rsidRDefault="00646E86" w:rsidP="00646E86">
      <w:pPr>
        <w:suppressAutoHyphens/>
        <w:spacing w:after="0" w:line="240" w:lineRule="auto"/>
        <w:jc w:val="right"/>
        <w:rPr>
          <w:rFonts w:ascii="Calibri" w:eastAsia="Times New Roman" w:hAnsi="Calibri" w:cs="Calibri"/>
          <w:b/>
          <w:iCs/>
          <w:color w:val="7030A0"/>
          <w:sz w:val="20"/>
          <w:szCs w:val="20"/>
          <w:lang w:eastAsia="pl-PL"/>
        </w:rPr>
      </w:pPr>
      <w:r w:rsidRPr="003121FF">
        <w:rPr>
          <w:rFonts w:ascii="Calibri" w:eastAsia="Times New Roman" w:hAnsi="Calibri" w:cs="Calibri"/>
          <w:b/>
          <w:iCs/>
          <w:color w:val="7030A0"/>
          <w:lang w:eastAsia="pl-PL"/>
        </w:rPr>
        <w:t>Załącznik nr</w:t>
      </w:r>
      <w:r>
        <w:rPr>
          <w:rFonts w:ascii="Calibri" w:eastAsia="Times New Roman" w:hAnsi="Calibri" w:cs="Calibri"/>
          <w:b/>
          <w:iCs/>
          <w:color w:val="7030A0"/>
          <w:lang w:eastAsia="pl-PL"/>
        </w:rPr>
        <w:t xml:space="preserve"> 4</w:t>
      </w:r>
      <w:r w:rsidRPr="003121FF">
        <w:rPr>
          <w:rFonts w:ascii="Calibri" w:eastAsia="Times New Roman" w:hAnsi="Calibri" w:cs="Calibri"/>
          <w:b/>
          <w:iCs/>
          <w:color w:val="7030A0"/>
          <w:lang w:eastAsia="pl-PL"/>
        </w:rPr>
        <w:t xml:space="preserve"> do SWZ</w:t>
      </w:r>
    </w:p>
    <w:p w14:paraId="29AF06D5" w14:textId="77777777" w:rsidR="003121FF" w:rsidRPr="003121FF" w:rsidRDefault="003121FF" w:rsidP="003121FF">
      <w:pPr>
        <w:suppressAutoHyphens/>
        <w:autoSpaceDE w:val="0"/>
        <w:spacing w:after="200" w:line="276" w:lineRule="auto"/>
        <w:ind w:left="360" w:right="45"/>
        <w:jc w:val="center"/>
        <w:rPr>
          <w:rFonts w:ascii="Calibri" w:eastAsia="Calibri" w:hAnsi="Calibri" w:cs="Calibri"/>
          <w:b/>
          <w:lang w:eastAsia="zh-CN"/>
        </w:rPr>
      </w:pPr>
      <w:r w:rsidRPr="003121FF">
        <w:rPr>
          <w:rFonts w:ascii="Calibri" w:eastAsia="Calibri" w:hAnsi="Calibri" w:cs="Calibri"/>
          <w:b/>
          <w:lang w:eastAsia="zh-CN"/>
        </w:rPr>
        <w:t>WYKAZ USŁUG</w:t>
      </w:r>
    </w:p>
    <w:p w14:paraId="3AA5EBCD" w14:textId="77777777" w:rsidR="003121FF" w:rsidRPr="003121FF" w:rsidRDefault="003121FF" w:rsidP="003121FF">
      <w:pPr>
        <w:suppressAutoHyphens/>
        <w:autoSpaceDE w:val="0"/>
        <w:spacing w:after="0" w:line="240" w:lineRule="auto"/>
        <w:ind w:right="45"/>
        <w:jc w:val="both"/>
        <w:rPr>
          <w:rFonts w:ascii="Calibri" w:eastAsia="Calibri" w:hAnsi="Calibri" w:cs="Calibri"/>
          <w:lang w:eastAsia="zh-CN"/>
        </w:rPr>
      </w:pPr>
      <w:r w:rsidRPr="003121FF">
        <w:rPr>
          <w:rFonts w:ascii="Calibri" w:eastAsia="Calibri" w:hAnsi="Calibri" w:cs="Calibri"/>
          <w:b/>
          <w:lang w:eastAsia="zh-CN"/>
        </w:rPr>
        <w:t>ZAMAWIAJĄCY:</w:t>
      </w:r>
    </w:p>
    <w:p w14:paraId="0A53E9D3" w14:textId="77777777" w:rsidR="003121FF" w:rsidRPr="003121FF" w:rsidRDefault="003121FF" w:rsidP="003121FF">
      <w:pPr>
        <w:keepNext/>
        <w:suppressAutoHyphens/>
        <w:spacing w:after="0" w:line="240" w:lineRule="auto"/>
        <w:jc w:val="both"/>
        <w:rPr>
          <w:rFonts w:ascii="Calibri" w:eastAsia="Calibri" w:hAnsi="Calibri" w:cs="Calibri"/>
          <w:bCs/>
          <w:kern w:val="2"/>
          <w:lang w:eastAsia="zh-CN"/>
        </w:rPr>
      </w:pPr>
      <w:r w:rsidRPr="003121FF">
        <w:rPr>
          <w:rFonts w:ascii="Calibri" w:eastAsia="Calibri" w:hAnsi="Calibri" w:cs="Calibri"/>
          <w:lang w:eastAsia="zh-CN"/>
        </w:rPr>
        <w:t>Wojewódzkie Wielospecjalistyczne Centrum Onkologii i Traumatologii</w:t>
      </w:r>
      <w:r w:rsidRPr="003121FF">
        <w:rPr>
          <w:rFonts w:ascii="Calibri" w:eastAsia="Calibri" w:hAnsi="Calibri" w:cs="Calibri"/>
          <w:bCs/>
          <w:kern w:val="2"/>
          <w:lang w:eastAsia="zh-CN"/>
        </w:rPr>
        <w:t xml:space="preserve"> im. M. Kopernika w Łodzi </w:t>
      </w:r>
    </w:p>
    <w:p w14:paraId="503DE8AB" w14:textId="77777777" w:rsidR="003121FF" w:rsidRPr="003121FF" w:rsidRDefault="003121FF" w:rsidP="003121FF">
      <w:pPr>
        <w:keepNext/>
        <w:suppressAutoHyphens/>
        <w:spacing w:after="0" w:line="240" w:lineRule="auto"/>
        <w:ind w:left="432" w:hanging="432"/>
        <w:jc w:val="both"/>
        <w:rPr>
          <w:rFonts w:ascii="Calibri" w:eastAsia="Calibri" w:hAnsi="Calibri" w:cs="Calibri"/>
          <w:bCs/>
          <w:kern w:val="2"/>
          <w:lang w:eastAsia="zh-CN"/>
        </w:rPr>
      </w:pPr>
      <w:r w:rsidRPr="003121FF">
        <w:rPr>
          <w:rFonts w:ascii="Calibri" w:eastAsia="Calibri" w:hAnsi="Calibri" w:cs="Calibri"/>
          <w:bCs/>
          <w:kern w:val="2"/>
          <w:lang w:eastAsia="zh-CN"/>
        </w:rPr>
        <w:t xml:space="preserve">ul. Pabianicka 62  </w:t>
      </w:r>
    </w:p>
    <w:p w14:paraId="7213B79E" w14:textId="77777777" w:rsidR="003121FF" w:rsidRPr="003121FF" w:rsidRDefault="003121FF" w:rsidP="003121FF">
      <w:pPr>
        <w:keepNext/>
        <w:suppressAutoHyphens/>
        <w:spacing w:after="0" w:line="240" w:lineRule="auto"/>
        <w:ind w:left="432" w:hanging="432"/>
        <w:jc w:val="both"/>
        <w:rPr>
          <w:rFonts w:ascii="Calibri" w:eastAsia="Calibri" w:hAnsi="Calibri" w:cs="Calibri"/>
          <w:b/>
          <w:lang w:eastAsia="zh-CN"/>
        </w:rPr>
      </w:pPr>
      <w:r w:rsidRPr="003121FF">
        <w:rPr>
          <w:rFonts w:ascii="Calibri" w:eastAsia="Calibri" w:hAnsi="Calibri" w:cs="Calibri"/>
          <w:bCs/>
          <w:kern w:val="2"/>
          <w:lang w:eastAsia="zh-CN"/>
        </w:rPr>
        <w:t>93-513 Łódź</w:t>
      </w:r>
    </w:p>
    <w:p w14:paraId="79781DE2" w14:textId="77777777" w:rsidR="003121FF" w:rsidRPr="003121FF" w:rsidRDefault="003121FF" w:rsidP="003121FF">
      <w:pPr>
        <w:suppressAutoHyphens/>
        <w:spacing w:after="0" w:line="240" w:lineRule="auto"/>
        <w:jc w:val="both"/>
        <w:rPr>
          <w:rFonts w:ascii="Calibri" w:eastAsia="Calibri" w:hAnsi="Calibri" w:cs="Calibri"/>
          <w:b/>
          <w:lang w:eastAsia="zh-CN"/>
        </w:rPr>
      </w:pPr>
      <w:r w:rsidRPr="003121FF">
        <w:rPr>
          <w:rFonts w:ascii="Calibri" w:eastAsia="Calibri" w:hAnsi="Calibri" w:cs="Calibri"/>
          <w:b/>
          <w:lang w:eastAsia="zh-CN"/>
        </w:rPr>
        <w:tab/>
      </w:r>
      <w:r w:rsidRPr="003121FF">
        <w:rPr>
          <w:rFonts w:ascii="Calibri" w:eastAsia="Calibri" w:hAnsi="Calibri" w:cs="Calibri"/>
          <w:b/>
          <w:lang w:eastAsia="zh-CN"/>
        </w:rPr>
        <w:tab/>
      </w:r>
      <w:r w:rsidRPr="003121FF">
        <w:rPr>
          <w:rFonts w:ascii="Calibri" w:eastAsia="Calibri" w:hAnsi="Calibri" w:cs="Calibri"/>
          <w:b/>
          <w:lang w:eastAsia="zh-CN"/>
        </w:rPr>
        <w:tab/>
      </w:r>
      <w:r w:rsidRPr="003121FF">
        <w:rPr>
          <w:rFonts w:ascii="Calibri" w:eastAsia="Calibri" w:hAnsi="Calibri" w:cs="Calibri"/>
          <w:b/>
          <w:lang w:eastAsia="zh-CN"/>
        </w:rPr>
        <w:tab/>
      </w:r>
      <w:r w:rsidRPr="003121FF">
        <w:rPr>
          <w:rFonts w:ascii="Calibri" w:eastAsia="Calibri" w:hAnsi="Calibri" w:cs="Calibri"/>
          <w:b/>
          <w:lang w:eastAsia="zh-CN"/>
        </w:rPr>
        <w:tab/>
      </w:r>
    </w:p>
    <w:tbl>
      <w:tblPr>
        <w:tblW w:w="9764" w:type="dxa"/>
        <w:tblInd w:w="108" w:type="dxa"/>
        <w:tblLayout w:type="fixed"/>
        <w:tblLook w:val="0000" w:firstRow="0" w:lastRow="0" w:firstColumn="0" w:lastColumn="0" w:noHBand="0" w:noVBand="0"/>
      </w:tblPr>
      <w:tblGrid>
        <w:gridCol w:w="9764"/>
      </w:tblGrid>
      <w:tr w:rsidR="003121FF" w:rsidRPr="003121FF" w14:paraId="6C8E697B" w14:textId="77777777" w:rsidTr="003121FF">
        <w:trPr>
          <w:trHeight w:val="652"/>
        </w:trPr>
        <w:tc>
          <w:tcPr>
            <w:tcW w:w="9764" w:type="dxa"/>
            <w:tcBorders>
              <w:top w:val="single" w:sz="4" w:space="0" w:color="000000"/>
              <w:left w:val="single" w:sz="4" w:space="0" w:color="000000"/>
              <w:bottom w:val="single" w:sz="4" w:space="0" w:color="000000"/>
              <w:right w:val="single" w:sz="4" w:space="0" w:color="000000"/>
            </w:tcBorders>
            <w:shd w:val="clear" w:color="auto" w:fill="auto"/>
          </w:tcPr>
          <w:p w14:paraId="101F601D" w14:textId="77777777" w:rsidR="003121FF" w:rsidRPr="003121FF" w:rsidRDefault="003121FF" w:rsidP="003121FF">
            <w:pPr>
              <w:suppressAutoHyphens/>
              <w:spacing w:after="0" w:line="240" w:lineRule="auto"/>
              <w:jc w:val="center"/>
              <w:rPr>
                <w:rFonts w:ascii="Calibri" w:eastAsia="Calibri" w:hAnsi="Calibri" w:cs="Calibri"/>
                <w:i/>
                <w:sz w:val="18"/>
                <w:lang w:eastAsia="zh-CN"/>
              </w:rPr>
            </w:pPr>
            <w:r w:rsidRPr="003121FF">
              <w:rPr>
                <w:rFonts w:ascii="Calibri" w:eastAsia="Calibri" w:hAnsi="Calibri" w:cs="Calibri"/>
                <w:b/>
                <w:lang w:eastAsia="zh-CN"/>
              </w:rPr>
              <w:t>Nazwa i adres Wykonawcy:</w:t>
            </w:r>
          </w:p>
          <w:p w14:paraId="1EB6F980"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(Zgodnie z danymi rejestrowymi. W przypadku, gdy ofertę składają podmioty wspólnie ubiegające się o zamówienie należy wpisać dane dotyczące wszystkich podmiotów wspólnie ubiegających się o zamówienie (wspólników s.c., konsorcjantów)</w:t>
            </w:r>
          </w:p>
        </w:tc>
      </w:tr>
      <w:tr w:rsidR="003121FF" w:rsidRPr="003121FF" w14:paraId="3F9A8070" w14:textId="77777777" w:rsidTr="003121FF">
        <w:trPr>
          <w:trHeight w:val="500"/>
        </w:trPr>
        <w:tc>
          <w:tcPr>
            <w:tcW w:w="9764" w:type="dxa"/>
            <w:tcBorders>
              <w:top w:val="single" w:sz="4" w:space="0" w:color="000000"/>
              <w:left w:val="single" w:sz="4" w:space="0" w:color="000000"/>
              <w:bottom w:val="single" w:sz="4" w:space="0" w:color="000000"/>
              <w:right w:val="single" w:sz="4" w:space="0" w:color="000000"/>
            </w:tcBorders>
            <w:shd w:val="clear" w:color="auto" w:fill="auto"/>
          </w:tcPr>
          <w:p w14:paraId="2E71868D" w14:textId="77777777" w:rsidR="003121FF" w:rsidRPr="003121FF" w:rsidRDefault="003121FF" w:rsidP="003121FF">
            <w:pPr>
              <w:suppressAutoHyphens/>
              <w:snapToGrid w:val="0"/>
              <w:spacing w:after="0" w:line="240" w:lineRule="auto"/>
              <w:rPr>
                <w:rFonts w:ascii="Calibri" w:eastAsia="Calibri" w:hAnsi="Calibri" w:cs="Calibri"/>
                <w:b/>
                <w:i/>
                <w:lang w:eastAsia="zh-CN"/>
              </w:rPr>
            </w:pPr>
          </w:p>
          <w:p w14:paraId="5443943B" w14:textId="77777777" w:rsidR="003121FF" w:rsidRPr="003121FF" w:rsidRDefault="003121FF" w:rsidP="003121FF">
            <w:pPr>
              <w:suppressAutoHyphens/>
              <w:spacing w:after="0" w:line="240" w:lineRule="auto"/>
              <w:rPr>
                <w:rFonts w:ascii="Calibri" w:eastAsia="Calibri" w:hAnsi="Calibri" w:cs="Calibri"/>
                <w:b/>
                <w:i/>
                <w:lang w:eastAsia="zh-CN"/>
              </w:rPr>
            </w:pPr>
          </w:p>
        </w:tc>
      </w:tr>
    </w:tbl>
    <w:p w14:paraId="253E1CD5" w14:textId="77777777" w:rsidR="003121FF" w:rsidRPr="003121FF" w:rsidRDefault="003121FF" w:rsidP="003121FF">
      <w:pPr>
        <w:tabs>
          <w:tab w:val="left" w:pos="0"/>
        </w:tabs>
        <w:suppressAutoHyphens/>
        <w:spacing w:after="200" w:line="276" w:lineRule="auto"/>
        <w:jc w:val="both"/>
        <w:rPr>
          <w:rFonts w:ascii="Calibri" w:eastAsia="Calibri" w:hAnsi="Calibri" w:cs="Calibri"/>
          <w:sz w:val="6"/>
          <w:lang w:eastAsia="zh-CN"/>
        </w:rPr>
      </w:pPr>
    </w:p>
    <w:p w14:paraId="5AE4F08B" w14:textId="77777777" w:rsidR="003121FF" w:rsidRPr="003121FF" w:rsidRDefault="003121FF" w:rsidP="003121FF">
      <w:pPr>
        <w:tabs>
          <w:tab w:val="left" w:pos="0"/>
        </w:tabs>
        <w:suppressAutoHyphens/>
        <w:spacing w:after="200" w:line="276" w:lineRule="auto"/>
        <w:jc w:val="both"/>
        <w:rPr>
          <w:rFonts w:ascii="Calibri" w:eastAsia="Calibri" w:hAnsi="Calibri" w:cs="Calibri"/>
          <w:i/>
          <w:lang w:eastAsia="zh-CN"/>
        </w:rPr>
      </w:pPr>
      <w:r w:rsidRPr="003121FF">
        <w:rPr>
          <w:rFonts w:ascii="Calibri" w:eastAsia="Calibri" w:hAnsi="Calibri" w:cs="Calibri"/>
          <w:i/>
          <w:lang w:eastAsia="zh-CN"/>
        </w:rPr>
        <w:t xml:space="preserve">Ubiegając się o udzielenie zamówienia publicznego dla zadania pn. usługa gastronomiczną w zakresie przygotowania i dystrybucji całodziennych posiłków dla pacjentów i uprawnionego personelu </w:t>
      </w:r>
      <w:r w:rsidRPr="003121FF">
        <w:rPr>
          <w:rFonts w:ascii="Calibri" w:eastAsia="Calibri" w:hAnsi="Calibri" w:cs="Calibri"/>
          <w:b/>
          <w:i/>
          <w:lang w:eastAsia="zh-CN"/>
        </w:rPr>
        <w:t xml:space="preserve"> </w:t>
      </w:r>
      <w:r w:rsidRPr="003121FF">
        <w:rPr>
          <w:rFonts w:ascii="Calibri" w:eastAsia="Calibri" w:hAnsi="Calibri" w:cs="Calibri"/>
          <w:i/>
          <w:lang w:eastAsia="zh-CN"/>
        </w:rPr>
        <w:t xml:space="preserve">Wojewódzkiego Wielospecjalistycznego Centrum Onkologii i Traumatologii im. M. Kopernika w Łodzi. , </w:t>
      </w:r>
      <w:r w:rsidRPr="003121FF">
        <w:rPr>
          <w:rFonts w:ascii="Calibri" w:eastAsia="Calibri" w:hAnsi="Calibri" w:cs="Calibri"/>
          <w:lang w:eastAsia="zh-CN"/>
        </w:rPr>
        <w:t xml:space="preserve">oświadczam(y), że w celu oceny spełniania warunku udziału w postępowaniu wykazuję (wykazujemy) następujące usługi: </w:t>
      </w:r>
    </w:p>
    <w:tbl>
      <w:tblPr>
        <w:tblW w:w="0" w:type="auto"/>
        <w:tblInd w:w="70" w:type="dxa"/>
        <w:tblLayout w:type="fixed"/>
        <w:tblCellMar>
          <w:left w:w="70" w:type="dxa"/>
          <w:right w:w="70" w:type="dxa"/>
        </w:tblCellMar>
        <w:tblLook w:val="0000" w:firstRow="0" w:lastRow="0" w:firstColumn="0" w:lastColumn="0" w:noHBand="0" w:noVBand="0"/>
      </w:tblPr>
      <w:tblGrid>
        <w:gridCol w:w="459"/>
        <w:gridCol w:w="4230"/>
        <w:gridCol w:w="1732"/>
        <w:gridCol w:w="1388"/>
        <w:gridCol w:w="2216"/>
      </w:tblGrid>
      <w:tr w:rsidR="003121FF" w:rsidRPr="003121FF" w14:paraId="55F441C0" w14:textId="77777777" w:rsidTr="00141AEC">
        <w:trPr>
          <w:trHeight w:val="812"/>
        </w:trPr>
        <w:tc>
          <w:tcPr>
            <w:tcW w:w="459" w:type="dxa"/>
            <w:tcBorders>
              <w:top w:val="single" w:sz="4" w:space="0" w:color="000000"/>
              <w:left w:val="single" w:sz="4" w:space="0" w:color="000000"/>
              <w:bottom w:val="single" w:sz="4" w:space="0" w:color="000000"/>
            </w:tcBorders>
            <w:shd w:val="clear" w:color="auto" w:fill="auto"/>
            <w:vAlign w:val="center"/>
          </w:tcPr>
          <w:p w14:paraId="1BECE42F"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6"/>
                <w:szCs w:val="20"/>
                <w:lang w:eastAsia="zh-CN"/>
              </w:rPr>
              <w:t>Lp.</w:t>
            </w:r>
          </w:p>
        </w:tc>
        <w:tc>
          <w:tcPr>
            <w:tcW w:w="4230" w:type="dxa"/>
            <w:tcBorders>
              <w:top w:val="single" w:sz="4" w:space="0" w:color="000000"/>
              <w:left w:val="single" w:sz="4" w:space="0" w:color="000000"/>
              <w:bottom w:val="single" w:sz="4" w:space="0" w:color="000000"/>
            </w:tcBorders>
            <w:shd w:val="clear" w:color="auto" w:fill="auto"/>
            <w:vAlign w:val="center"/>
          </w:tcPr>
          <w:p w14:paraId="69FA90D3" w14:textId="77777777" w:rsidR="003121FF" w:rsidRPr="003121FF" w:rsidRDefault="003121FF" w:rsidP="003121FF">
            <w:pPr>
              <w:suppressAutoHyphens/>
              <w:spacing w:after="0" w:line="240" w:lineRule="auto"/>
              <w:jc w:val="center"/>
              <w:rPr>
                <w:rFonts w:ascii="Calibri" w:eastAsia="Calibri" w:hAnsi="Calibri" w:cs="Calibri"/>
                <w:i/>
                <w:sz w:val="16"/>
                <w:szCs w:val="20"/>
                <w:lang w:eastAsia="zh-CN"/>
              </w:rPr>
            </w:pPr>
            <w:r w:rsidRPr="003121FF">
              <w:rPr>
                <w:rFonts w:ascii="Calibri" w:eastAsia="Calibri" w:hAnsi="Calibri" w:cs="Calibri"/>
                <w:i/>
                <w:sz w:val="16"/>
                <w:szCs w:val="20"/>
                <w:lang w:eastAsia="zh-CN"/>
              </w:rPr>
              <w:t>Nazwa, rodzaj i zakres (usług)</w:t>
            </w:r>
          </w:p>
          <w:p w14:paraId="4C92DFDE"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6"/>
                <w:szCs w:val="20"/>
                <w:lang w:eastAsia="zh-CN"/>
              </w:rPr>
              <w:t xml:space="preserve">wykonanych samodzielnie lub przez podmiot udostępniający zdolność techniczną lub zawodową </w:t>
            </w:r>
          </w:p>
        </w:tc>
        <w:tc>
          <w:tcPr>
            <w:tcW w:w="1732" w:type="dxa"/>
            <w:tcBorders>
              <w:top w:val="single" w:sz="4" w:space="0" w:color="000000"/>
              <w:left w:val="single" w:sz="4" w:space="0" w:color="000000"/>
              <w:bottom w:val="single" w:sz="4" w:space="0" w:color="000000"/>
            </w:tcBorders>
            <w:shd w:val="clear" w:color="auto" w:fill="auto"/>
            <w:vAlign w:val="center"/>
          </w:tcPr>
          <w:p w14:paraId="39A33319" w14:textId="77777777" w:rsidR="003121FF" w:rsidRPr="003121FF" w:rsidRDefault="003121FF" w:rsidP="003121FF">
            <w:pPr>
              <w:suppressAutoHyphens/>
              <w:spacing w:after="0" w:line="240" w:lineRule="auto"/>
              <w:jc w:val="center"/>
              <w:rPr>
                <w:rFonts w:ascii="Calibri" w:eastAsia="Calibri" w:hAnsi="Calibri" w:cs="Calibri"/>
                <w:i/>
                <w:sz w:val="16"/>
                <w:szCs w:val="20"/>
                <w:lang w:eastAsia="zh-CN"/>
              </w:rPr>
            </w:pPr>
            <w:r w:rsidRPr="003121FF">
              <w:rPr>
                <w:rFonts w:ascii="Calibri" w:eastAsia="Calibri" w:hAnsi="Calibri" w:cs="Calibri"/>
                <w:i/>
                <w:sz w:val="16"/>
                <w:szCs w:val="20"/>
                <w:lang w:eastAsia="zh-CN"/>
              </w:rPr>
              <w:t>Wartość zamówienia brutto w PLN</w:t>
            </w:r>
          </w:p>
          <w:p w14:paraId="44EC0BB1" w14:textId="77777777" w:rsidR="003121FF" w:rsidRPr="003121FF" w:rsidRDefault="003121FF" w:rsidP="003121FF">
            <w:pPr>
              <w:suppressAutoHyphens/>
              <w:spacing w:after="0" w:line="240" w:lineRule="auto"/>
              <w:jc w:val="center"/>
              <w:rPr>
                <w:rFonts w:ascii="Calibri" w:eastAsia="Calibri" w:hAnsi="Calibri" w:cs="Calibri"/>
                <w:i/>
                <w:sz w:val="16"/>
                <w:szCs w:val="20"/>
                <w:lang w:eastAsia="zh-CN"/>
              </w:rPr>
            </w:pPr>
          </w:p>
        </w:tc>
        <w:tc>
          <w:tcPr>
            <w:tcW w:w="1388" w:type="dxa"/>
            <w:tcBorders>
              <w:top w:val="single" w:sz="4" w:space="0" w:color="000000"/>
              <w:left w:val="single" w:sz="4" w:space="0" w:color="000000"/>
              <w:bottom w:val="single" w:sz="4" w:space="0" w:color="000000"/>
            </w:tcBorders>
            <w:shd w:val="clear" w:color="auto" w:fill="auto"/>
            <w:vAlign w:val="center"/>
          </w:tcPr>
          <w:p w14:paraId="2E895553" w14:textId="77777777" w:rsidR="003121FF" w:rsidRPr="003121FF" w:rsidRDefault="003121FF" w:rsidP="003121FF">
            <w:pPr>
              <w:suppressAutoHyphens/>
              <w:spacing w:after="0" w:line="240" w:lineRule="auto"/>
              <w:jc w:val="center"/>
              <w:rPr>
                <w:rFonts w:ascii="Calibri" w:eastAsia="Calibri" w:hAnsi="Calibri" w:cs="Calibri"/>
                <w:b/>
                <w:bCs/>
                <w:i/>
                <w:sz w:val="16"/>
                <w:szCs w:val="20"/>
                <w:lang w:eastAsia="zh-CN"/>
              </w:rPr>
            </w:pPr>
            <w:r w:rsidRPr="003121FF">
              <w:rPr>
                <w:rFonts w:ascii="Calibri" w:eastAsia="Calibri" w:hAnsi="Calibri" w:cs="Calibri"/>
                <w:i/>
                <w:sz w:val="16"/>
                <w:szCs w:val="20"/>
                <w:lang w:eastAsia="zh-CN"/>
              </w:rPr>
              <w:t xml:space="preserve">Okres wykonania usług – </w:t>
            </w:r>
          </w:p>
          <w:p w14:paraId="659B2AB1" w14:textId="77777777" w:rsidR="003121FF" w:rsidRPr="003121FF" w:rsidRDefault="003121FF" w:rsidP="003121FF">
            <w:pPr>
              <w:suppressAutoHyphens/>
              <w:spacing w:after="0" w:line="240" w:lineRule="auto"/>
              <w:ind w:left="-70"/>
              <w:jc w:val="center"/>
              <w:rPr>
                <w:rFonts w:ascii="Calibri" w:eastAsia="Calibri" w:hAnsi="Calibri" w:cs="Calibri"/>
                <w:i/>
                <w:sz w:val="16"/>
                <w:szCs w:val="20"/>
                <w:lang w:eastAsia="zh-CN"/>
              </w:rPr>
            </w:pPr>
            <w:r w:rsidRPr="003121FF">
              <w:rPr>
                <w:rFonts w:ascii="Calibri" w:eastAsia="Calibri" w:hAnsi="Calibri" w:cs="Calibri"/>
                <w:b/>
                <w:bCs/>
                <w:i/>
                <w:sz w:val="16"/>
                <w:szCs w:val="20"/>
                <w:lang w:eastAsia="zh-CN"/>
              </w:rPr>
              <w:t>od - do</w:t>
            </w:r>
            <w:r w:rsidRPr="003121FF">
              <w:rPr>
                <w:rFonts w:ascii="Calibri" w:eastAsia="Calibri" w:hAnsi="Calibri" w:cs="Calibri"/>
                <w:i/>
                <w:sz w:val="16"/>
                <w:szCs w:val="20"/>
                <w:lang w:eastAsia="zh-CN"/>
              </w:rPr>
              <w:t xml:space="preserve"> </w:t>
            </w:r>
          </w:p>
          <w:p w14:paraId="0CC1A477" w14:textId="77777777" w:rsidR="003121FF" w:rsidRPr="003121FF" w:rsidRDefault="003121FF" w:rsidP="003121FF">
            <w:pPr>
              <w:suppressAutoHyphens/>
              <w:spacing w:after="0" w:line="240" w:lineRule="auto"/>
              <w:ind w:left="-70"/>
              <w:jc w:val="center"/>
              <w:rPr>
                <w:rFonts w:ascii="Calibri" w:eastAsia="Calibri" w:hAnsi="Calibri" w:cs="Calibri"/>
                <w:lang w:eastAsia="zh-CN"/>
              </w:rPr>
            </w:pPr>
            <w:r w:rsidRPr="003121FF">
              <w:rPr>
                <w:rFonts w:ascii="Calibri" w:eastAsia="Calibri" w:hAnsi="Calibri" w:cs="Calibri"/>
                <w:i/>
                <w:sz w:val="16"/>
                <w:szCs w:val="20"/>
                <w:lang w:eastAsia="zh-CN"/>
              </w:rPr>
              <w:t>(</w:t>
            </w:r>
            <w:proofErr w:type="spellStart"/>
            <w:r w:rsidRPr="003121FF">
              <w:rPr>
                <w:rFonts w:ascii="Calibri" w:eastAsia="Calibri" w:hAnsi="Calibri" w:cs="Calibri"/>
                <w:i/>
                <w:sz w:val="16"/>
                <w:szCs w:val="20"/>
                <w:lang w:eastAsia="zh-CN"/>
              </w:rPr>
              <w:t>dd,mm,rrrr</w:t>
            </w:r>
            <w:proofErr w:type="spellEnd"/>
            <w:r w:rsidRPr="003121FF">
              <w:rPr>
                <w:rFonts w:ascii="Calibri" w:eastAsia="Calibri" w:hAnsi="Calibri" w:cs="Calibri"/>
                <w:i/>
                <w:sz w:val="16"/>
                <w:szCs w:val="20"/>
                <w:lang w:eastAsia="zh-CN"/>
              </w:rPr>
              <w:t>)</w:t>
            </w:r>
          </w:p>
        </w:tc>
        <w:tc>
          <w:tcPr>
            <w:tcW w:w="2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F2CBD"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6"/>
                <w:szCs w:val="20"/>
                <w:lang w:eastAsia="zh-CN"/>
              </w:rPr>
              <w:t>Nazwa i adres podmiotu, na rzecz którego usługi zostały wykonane</w:t>
            </w:r>
          </w:p>
        </w:tc>
      </w:tr>
      <w:tr w:rsidR="003121FF" w:rsidRPr="003121FF" w14:paraId="40AC5D16" w14:textId="77777777" w:rsidTr="00141AEC">
        <w:trPr>
          <w:trHeight w:val="1462"/>
        </w:trPr>
        <w:tc>
          <w:tcPr>
            <w:tcW w:w="459" w:type="dxa"/>
            <w:tcBorders>
              <w:top w:val="single" w:sz="4" w:space="0" w:color="000000"/>
              <w:left w:val="single" w:sz="4" w:space="0" w:color="000000"/>
              <w:bottom w:val="single" w:sz="4" w:space="0" w:color="000000"/>
            </w:tcBorders>
            <w:shd w:val="clear" w:color="auto" w:fill="auto"/>
            <w:vAlign w:val="center"/>
          </w:tcPr>
          <w:p w14:paraId="168B3C98"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sz w:val="20"/>
                <w:szCs w:val="20"/>
                <w:lang w:eastAsia="zh-CN"/>
              </w:rPr>
              <w:t>1</w:t>
            </w:r>
          </w:p>
        </w:tc>
        <w:tc>
          <w:tcPr>
            <w:tcW w:w="4230" w:type="dxa"/>
            <w:tcBorders>
              <w:top w:val="single" w:sz="4" w:space="0" w:color="000000"/>
              <w:left w:val="single" w:sz="4" w:space="0" w:color="000000"/>
              <w:bottom w:val="single" w:sz="4" w:space="0" w:color="000000"/>
            </w:tcBorders>
            <w:shd w:val="clear" w:color="auto" w:fill="auto"/>
          </w:tcPr>
          <w:p w14:paraId="76A03E86" w14:textId="77777777" w:rsidR="003121FF" w:rsidRPr="003121FF" w:rsidRDefault="003121FF" w:rsidP="003121FF">
            <w:pPr>
              <w:keepNext/>
              <w:suppressAutoHyphens/>
              <w:snapToGrid w:val="0"/>
              <w:spacing w:after="0" w:line="240" w:lineRule="auto"/>
              <w:jc w:val="both"/>
              <w:rPr>
                <w:rFonts w:ascii="Calibri" w:eastAsia="Calibri" w:hAnsi="Calibri" w:cs="Calibri"/>
                <w:lang w:eastAsia="zh-CN"/>
              </w:rPr>
            </w:pPr>
          </w:p>
        </w:tc>
        <w:tc>
          <w:tcPr>
            <w:tcW w:w="1732" w:type="dxa"/>
            <w:tcBorders>
              <w:top w:val="single" w:sz="4" w:space="0" w:color="000000"/>
              <w:left w:val="single" w:sz="4" w:space="0" w:color="000000"/>
              <w:bottom w:val="single" w:sz="4" w:space="0" w:color="000000"/>
            </w:tcBorders>
            <w:shd w:val="clear" w:color="auto" w:fill="auto"/>
            <w:vAlign w:val="center"/>
          </w:tcPr>
          <w:p w14:paraId="7C8B9A6E" w14:textId="77777777" w:rsidR="003121FF" w:rsidRPr="003121FF" w:rsidRDefault="003121FF" w:rsidP="003121FF">
            <w:pPr>
              <w:keepNext/>
              <w:suppressAutoHyphens/>
              <w:spacing w:after="0" w:line="240" w:lineRule="auto"/>
              <w:jc w:val="both"/>
              <w:rPr>
                <w:rFonts w:ascii="Calibri" w:eastAsia="Calibri" w:hAnsi="Calibri" w:cs="Calibri"/>
                <w:sz w:val="20"/>
                <w:szCs w:val="20"/>
                <w:lang w:eastAsia="zh-CN"/>
              </w:rPr>
            </w:pPr>
            <w:r w:rsidRPr="003121FF">
              <w:rPr>
                <w:rFonts w:ascii="Calibri" w:eastAsia="Calibri" w:hAnsi="Calibri" w:cs="Calibri"/>
                <w:sz w:val="20"/>
                <w:szCs w:val="20"/>
                <w:lang w:eastAsia="zh-CN"/>
              </w:rPr>
              <w:t>1. ………..… zł brutto</w:t>
            </w:r>
          </w:p>
          <w:p w14:paraId="12B062A1" w14:textId="77777777" w:rsidR="003121FF" w:rsidRPr="003121FF" w:rsidRDefault="003121FF" w:rsidP="003121FF">
            <w:pPr>
              <w:keepNext/>
              <w:suppressAutoHyphens/>
              <w:spacing w:after="0" w:line="240" w:lineRule="auto"/>
              <w:jc w:val="both"/>
              <w:rPr>
                <w:rFonts w:ascii="Calibri" w:eastAsia="Calibri" w:hAnsi="Calibri" w:cs="Calibri"/>
                <w:sz w:val="20"/>
                <w:szCs w:val="20"/>
                <w:lang w:eastAsia="zh-CN"/>
              </w:rPr>
            </w:pPr>
          </w:p>
        </w:tc>
        <w:tc>
          <w:tcPr>
            <w:tcW w:w="1388" w:type="dxa"/>
            <w:tcBorders>
              <w:top w:val="single" w:sz="4" w:space="0" w:color="000000"/>
              <w:left w:val="single" w:sz="4" w:space="0" w:color="000000"/>
              <w:bottom w:val="single" w:sz="4" w:space="0" w:color="000000"/>
            </w:tcBorders>
            <w:shd w:val="clear" w:color="auto" w:fill="auto"/>
            <w:vAlign w:val="center"/>
          </w:tcPr>
          <w:p w14:paraId="13C466EC" w14:textId="77777777" w:rsidR="003121FF" w:rsidRPr="003121FF" w:rsidRDefault="003121FF" w:rsidP="003121FF">
            <w:pPr>
              <w:suppressAutoHyphens/>
              <w:snapToGrid w:val="0"/>
              <w:spacing w:after="0" w:line="240" w:lineRule="auto"/>
              <w:jc w:val="center"/>
              <w:rPr>
                <w:rFonts w:ascii="Calibri" w:eastAsia="Calibri" w:hAnsi="Calibri" w:cs="Calibri"/>
                <w:sz w:val="20"/>
                <w:szCs w:val="20"/>
                <w:lang w:eastAsia="zh-CN"/>
              </w:rPr>
            </w:pPr>
          </w:p>
        </w:tc>
        <w:tc>
          <w:tcPr>
            <w:tcW w:w="2216" w:type="dxa"/>
            <w:tcBorders>
              <w:top w:val="single" w:sz="4" w:space="0" w:color="000000"/>
              <w:left w:val="single" w:sz="4" w:space="0" w:color="000000"/>
              <w:bottom w:val="single" w:sz="4" w:space="0" w:color="000000"/>
              <w:right w:val="single" w:sz="4" w:space="0" w:color="000000"/>
            </w:tcBorders>
            <w:shd w:val="clear" w:color="auto" w:fill="auto"/>
          </w:tcPr>
          <w:p w14:paraId="70AD3A8E" w14:textId="77777777" w:rsidR="003121FF" w:rsidRPr="003121FF" w:rsidRDefault="003121FF" w:rsidP="003121FF">
            <w:pPr>
              <w:suppressAutoHyphens/>
              <w:snapToGrid w:val="0"/>
              <w:spacing w:after="0" w:line="240" w:lineRule="auto"/>
              <w:jc w:val="center"/>
              <w:rPr>
                <w:rFonts w:ascii="Calibri" w:eastAsia="Calibri" w:hAnsi="Calibri" w:cs="Calibri"/>
                <w:sz w:val="20"/>
                <w:szCs w:val="20"/>
                <w:lang w:eastAsia="zh-CN"/>
              </w:rPr>
            </w:pPr>
          </w:p>
        </w:tc>
      </w:tr>
      <w:tr w:rsidR="003121FF" w:rsidRPr="003121FF" w14:paraId="7892399D" w14:textId="77777777" w:rsidTr="00141AEC">
        <w:trPr>
          <w:trHeight w:val="1599"/>
        </w:trPr>
        <w:tc>
          <w:tcPr>
            <w:tcW w:w="459" w:type="dxa"/>
            <w:tcBorders>
              <w:top w:val="single" w:sz="4" w:space="0" w:color="000000"/>
              <w:left w:val="single" w:sz="4" w:space="0" w:color="000000"/>
              <w:bottom w:val="single" w:sz="4" w:space="0" w:color="000000"/>
            </w:tcBorders>
            <w:shd w:val="clear" w:color="auto" w:fill="auto"/>
            <w:vAlign w:val="center"/>
          </w:tcPr>
          <w:p w14:paraId="2F7BE671"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sz w:val="20"/>
                <w:szCs w:val="20"/>
                <w:lang w:eastAsia="zh-CN"/>
              </w:rPr>
              <w:t>2</w:t>
            </w:r>
          </w:p>
        </w:tc>
        <w:tc>
          <w:tcPr>
            <w:tcW w:w="4230" w:type="dxa"/>
            <w:tcBorders>
              <w:top w:val="single" w:sz="4" w:space="0" w:color="000000"/>
              <w:left w:val="single" w:sz="4" w:space="0" w:color="000000"/>
              <w:bottom w:val="single" w:sz="4" w:space="0" w:color="000000"/>
            </w:tcBorders>
            <w:shd w:val="clear" w:color="auto" w:fill="auto"/>
          </w:tcPr>
          <w:p w14:paraId="3F444189" w14:textId="77777777" w:rsidR="003121FF" w:rsidRPr="003121FF" w:rsidRDefault="003121FF" w:rsidP="003121FF">
            <w:pPr>
              <w:suppressAutoHyphens/>
              <w:snapToGrid w:val="0"/>
              <w:spacing w:after="0" w:line="240" w:lineRule="auto"/>
              <w:jc w:val="both"/>
              <w:rPr>
                <w:rFonts w:ascii="Calibri" w:eastAsia="Calibri" w:hAnsi="Calibri" w:cs="Calibri"/>
                <w:color w:val="000000"/>
                <w:spacing w:val="-3"/>
                <w:sz w:val="20"/>
                <w:szCs w:val="20"/>
                <w:lang w:eastAsia="zh-CN"/>
              </w:rPr>
            </w:pPr>
          </w:p>
        </w:tc>
        <w:tc>
          <w:tcPr>
            <w:tcW w:w="1732" w:type="dxa"/>
            <w:tcBorders>
              <w:top w:val="single" w:sz="4" w:space="0" w:color="000000"/>
              <w:left w:val="single" w:sz="4" w:space="0" w:color="000000"/>
              <w:bottom w:val="single" w:sz="4" w:space="0" w:color="000000"/>
            </w:tcBorders>
            <w:shd w:val="clear" w:color="auto" w:fill="auto"/>
            <w:vAlign w:val="center"/>
          </w:tcPr>
          <w:p w14:paraId="3892FF5C" w14:textId="77777777" w:rsidR="003121FF" w:rsidRPr="003121FF" w:rsidRDefault="003121FF" w:rsidP="003121FF">
            <w:pPr>
              <w:keepNext/>
              <w:suppressAutoHyphens/>
              <w:spacing w:after="0" w:line="240" w:lineRule="auto"/>
              <w:jc w:val="both"/>
              <w:rPr>
                <w:rFonts w:ascii="Calibri" w:eastAsia="Calibri" w:hAnsi="Calibri" w:cs="Calibri"/>
                <w:sz w:val="20"/>
                <w:szCs w:val="20"/>
                <w:lang w:eastAsia="zh-CN"/>
              </w:rPr>
            </w:pPr>
            <w:r w:rsidRPr="003121FF">
              <w:rPr>
                <w:rFonts w:ascii="Calibri" w:eastAsia="Calibri" w:hAnsi="Calibri" w:cs="Calibri"/>
                <w:sz w:val="20"/>
                <w:szCs w:val="20"/>
                <w:lang w:eastAsia="zh-CN"/>
              </w:rPr>
              <w:t>2. ………..… zł brutto</w:t>
            </w:r>
          </w:p>
          <w:p w14:paraId="7A5B370C" w14:textId="77777777" w:rsidR="003121FF" w:rsidRPr="003121FF" w:rsidRDefault="003121FF" w:rsidP="003121FF">
            <w:pPr>
              <w:keepNext/>
              <w:suppressAutoHyphens/>
              <w:spacing w:after="0" w:line="240" w:lineRule="auto"/>
              <w:jc w:val="both"/>
              <w:rPr>
                <w:rFonts w:ascii="Calibri" w:eastAsia="Calibri" w:hAnsi="Calibri" w:cs="Calibri"/>
                <w:sz w:val="20"/>
                <w:szCs w:val="20"/>
                <w:lang w:eastAsia="zh-CN"/>
              </w:rPr>
            </w:pPr>
          </w:p>
        </w:tc>
        <w:tc>
          <w:tcPr>
            <w:tcW w:w="1388" w:type="dxa"/>
            <w:tcBorders>
              <w:top w:val="single" w:sz="4" w:space="0" w:color="000000"/>
              <w:left w:val="single" w:sz="4" w:space="0" w:color="000000"/>
              <w:bottom w:val="single" w:sz="4" w:space="0" w:color="000000"/>
            </w:tcBorders>
            <w:shd w:val="clear" w:color="auto" w:fill="auto"/>
            <w:vAlign w:val="center"/>
          </w:tcPr>
          <w:p w14:paraId="185BC445" w14:textId="77777777" w:rsidR="003121FF" w:rsidRPr="003121FF" w:rsidRDefault="003121FF" w:rsidP="003121FF">
            <w:pPr>
              <w:suppressAutoHyphens/>
              <w:snapToGrid w:val="0"/>
              <w:spacing w:after="0" w:line="240" w:lineRule="auto"/>
              <w:jc w:val="center"/>
              <w:rPr>
                <w:rFonts w:ascii="Calibri" w:eastAsia="Calibri" w:hAnsi="Calibri" w:cs="Calibri"/>
                <w:sz w:val="20"/>
                <w:szCs w:val="20"/>
                <w:lang w:eastAsia="zh-CN"/>
              </w:rPr>
            </w:pPr>
          </w:p>
        </w:tc>
        <w:tc>
          <w:tcPr>
            <w:tcW w:w="2216" w:type="dxa"/>
            <w:tcBorders>
              <w:top w:val="single" w:sz="4" w:space="0" w:color="000000"/>
              <w:left w:val="single" w:sz="4" w:space="0" w:color="000000"/>
              <w:bottom w:val="single" w:sz="4" w:space="0" w:color="000000"/>
              <w:right w:val="single" w:sz="4" w:space="0" w:color="000000"/>
            </w:tcBorders>
            <w:shd w:val="clear" w:color="auto" w:fill="auto"/>
          </w:tcPr>
          <w:p w14:paraId="138536C1" w14:textId="77777777" w:rsidR="003121FF" w:rsidRPr="003121FF" w:rsidRDefault="003121FF" w:rsidP="003121FF">
            <w:pPr>
              <w:keepNext/>
              <w:suppressAutoHyphens/>
              <w:snapToGrid w:val="0"/>
              <w:spacing w:after="0" w:line="240" w:lineRule="auto"/>
              <w:jc w:val="both"/>
              <w:rPr>
                <w:rFonts w:ascii="Calibri" w:eastAsia="Calibri" w:hAnsi="Calibri" w:cs="Calibri"/>
                <w:sz w:val="20"/>
                <w:szCs w:val="20"/>
                <w:lang w:eastAsia="zh-CN"/>
              </w:rPr>
            </w:pPr>
          </w:p>
        </w:tc>
      </w:tr>
    </w:tbl>
    <w:p w14:paraId="1CB94262" w14:textId="77777777" w:rsidR="003121FF" w:rsidRPr="003121FF" w:rsidRDefault="003121FF" w:rsidP="003121FF">
      <w:pPr>
        <w:suppressAutoHyphens/>
        <w:spacing w:after="200" w:line="276" w:lineRule="auto"/>
        <w:jc w:val="both"/>
        <w:rPr>
          <w:rFonts w:ascii="Calibri" w:eastAsia="Calibri" w:hAnsi="Calibri" w:cs="Calibri"/>
          <w:sz w:val="20"/>
          <w:szCs w:val="20"/>
          <w:lang w:eastAsia="zh-CN"/>
        </w:rPr>
      </w:pPr>
      <w:r w:rsidRPr="003121FF">
        <w:rPr>
          <w:rFonts w:ascii="Calibri" w:eastAsia="Calibri" w:hAnsi="Calibri" w:cs="Calibri"/>
          <w:b/>
          <w:sz w:val="20"/>
          <w:szCs w:val="20"/>
          <w:lang w:eastAsia="zh-CN"/>
        </w:rPr>
        <w:t xml:space="preserve">Oświadczam(y), że polegam(y) na zdolnościach technicznych lub zawodowych: </w:t>
      </w:r>
    </w:p>
    <w:p w14:paraId="0A34774E" w14:textId="77777777" w:rsidR="003121FF" w:rsidRPr="003121FF" w:rsidRDefault="003121FF" w:rsidP="003121FF">
      <w:pPr>
        <w:widowControl w:val="0"/>
        <w:suppressAutoHyphens/>
        <w:spacing w:after="200" w:line="276" w:lineRule="auto"/>
        <w:jc w:val="both"/>
        <w:rPr>
          <w:rFonts w:ascii="Calibri" w:eastAsia="Calibri" w:hAnsi="Calibri" w:cs="Calibri"/>
          <w:sz w:val="20"/>
          <w:szCs w:val="20"/>
          <w:lang w:eastAsia="zh-CN"/>
        </w:rPr>
      </w:pPr>
      <w:r w:rsidRPr="003121FF">
        <w:rPr>
          <w:rFonts w:ascii="Calibri" w:eastAsia="Calibri" w:hAnsi="Calibri" w:cs="Calibri"/>
          <w:sz w:val="20"/>
          <w:szCs w:val="20"/>
          <w:lang w:eastAsia="zh-CN"/>
        </w:rPr>
        <w:t>Oświadczam/y* że:</w:t>
      </w:r>
    </w:p>
    <w:p w14:paraId="19D1ACAD" w14:textId="77777777" w:rsidR="003121FF" w:rsidRPr="003121FF" w:rsidRDefault="003121FF" w:rsidP="003121FF">
      <w:pPr>
        <w:widowControl w:val="0"/>
        <w:suppressAutoHyphens/>
        <w:spacing w:after="200" w:line="276" w:lineRule="auto"/>
        <w:jc w:val="both"/>
        <w:rPr>
          <w:rFonts w:ascii="Calibri" w:eastAsia="Calibri" w:hAnsi="Calibri" w:cs="Calibri"/>
          <w:sz w:val="20"/>
          <w:szCs w:val="20"/>
          <w:lang w:eastAsia="zh-CN"/>
        </w:rPr>
      </w:pPr>
      <w:r w:rsidRPr="003121FF">
        <w:rPr>
          <w:rFonts w:ascii="Calibri" w:eastAsia="Calibri" w:hAnsi="Calibri" w:cs="Calibri"/>
          <w:sz w:val="20"/>
          <w:szCs w:val="20"/>
          <w:lang w:eastAsia="zh-CN"/>
        </w:rPr>
        <w:t>poz.  ………. wykazu stanowi zdolność techniczną lub zawodową Wykonawcy składającego ofertę,</w:t>
      </w:r>
    </w:p>
    <w:p w14:paraId="1BDA2B50" w14:textId="77777777" w:rsidR="003121FF" w:rsidRPr="003121FF" w:rsidRDefault="003121FF" w:rsidP="003121FF">
      <w:pPr>
        <w:suppressAutoHyphens/>
        <w:spacing w:after="200" w:line="276" w:lineRule="auto"/>
        <w:jc w:val="both"/>
        <w:rPr>
          <w:rFonts w:ascii="Calibri" w:eastAsia="Calibri" w:hAnsi="Calibri" w:cs="Calibri"/>
          <w:color w:val="000000"/>
          <w:spacing w:val="-3"/>
          <w:sz w:val="14"/>
          <w:lang w:eastAsia="zh-CN"/>
        </w:rPr>
      </w:pPr>
      <w:r w:rsidRPr="003121FF">
        <w:rPr>
          <w:rFonts w:ascii="Calibri" w:eastAsia="Calibri" w:hAnsi="Calibri" w:cs="Calibri"/>
          <w:sz w:val="20"/>
          <w:szCs w:val="20"/>
          <w:lang w:eastAsia="zh-CN"/>
        </w:rPr>
        <w:t xml:space="preserve">poz. ………. wykazu jest zdolnością techniczną lub zawodową oddaną do dyspozycji przez inny/inne* podmiot/y* </w:t>
      </w:r>
    </w:p>
    <w:p w14:paraId="22EDCB2D" w14:textId="77777777" w:rsidR="003121FF" w:rsidRPr="003121FF" w:rsidRDefault="003121FF" w:rsidP="003121FF">
      <w:pPr>
        <w:suppressAutoHyphens/>
        <w:spacing w:after="200" w:line="276" w:lineRule="auto"/>
        <w:rPr>
          <w:rFonts w:ascii="Calibri" w:eastAsia="Calibri" w:hAnsi="Calibri" w:cs="Calibri"/>
          <w:bCs/>
          <w:lang w:eastAsia="zh-CN"/>
        </w:rPr>
      </w:pPr>
      <w:r w:rsidRPr="003121FF">
        <w:rPr>
          <w:rFonts w:ascii="Calibri" w:eastAsia="Calibri" w:hAnsi="Calibri" w:cs="Calibri"/>
          <w:b/>
          <w:bCs/>
          <w:lang w:eastAsia="zh-CN"/>
        </w:rPr>
        <w:t xml:space="preserve">UWAGA! </w:t>
      </w:r>
    </w:p>
    <w:p w14:paraId="179849C7" w14:textId="250E3232" w:rsidR="003121FF" w:rsidRPr="003121FF" w:rsidRDefault="003121FF" w:rsidP="00CE36C8">
      <w:pPr>
        <w:numPr>
          <w:ilvl w:val="0"/>
          <w:numId w:val="53"/>
        </w:numPr>
        <w:tabs>
          <w:tab w:val="left" w:pos="426"/>
        </w:tabs>
        <w:suppressAutoHyphens/>
        <w:spacing w:after="0" w:line="240" w:lineRule="auto"/>
        <w:ind w:left="426" w:hanging="426"/>
        <w:contextualSpacing/>
        <w:jc w:val="both"/>
        <w:rPr>
          <w:rFonts w:ascii="Calibri" w:eastAsia="Calibri" w:hAnsi="Calibri" w:cs="Calibri"/>
          <w:bCs/>
          <w:lang w:eastAsia="zh-CN"/>
        </w:rPr>
      </w:pPr>
      <w:r w:rsidRPr="003121FF">
        <w:rPr>
          <w:rFonts w:ascii="Calibri" w:eastAsia="Calibri" w:hAnsi="Calibri" w:cs="Calibri"/>
          <w:bCs/>
          <w:lang w:eastAsia="zh-CN"/>
        </w:rPr>
        <w:t xml:space="preserve">Zamawiający wymaga aby każda usługa jest/była wykonywana w sposób ciągły przez co najmniej </w:t>
      </w:r>
      <w:r>
        <w:rPr>
          <w:rFonts w:ascii="Calibri" w:eastAsia="Calibri" w:hAnsi="Calibri" w:cs="Calibri"/>
          <w:bCs/>
          <w:lang w:eastAsia="zh-CN"/>
        </w:rPr>
        <w:t>12</w:t>
      </w:r>
      <w:r w:rsidRPr="003121FF">
        <w:rPr>
          <w:rFonts w:ascii="Calibri" w:eastAsia="Calibri" w:hAnsi="Calibri" w:cs="Calibri"/>
          <w:bCs/>
          <w:lang w:eastAsia="zh-CN"/>
        </w:rPr>
        <w:t xml:space="preserve"> miesięcy, </w:t>
      </w:r>
      <w:r w:rsidRPr="003121FF">
        <w:rPr>
          <w:rFonts w:ascii="Calibri" w:eastAsia="Calibri" w:hAnsi="Calibri" w:cs="Calibri"/>
          <w:bCs/>
          <w:i/>
          <w:iCs/>
          <w:lang w:eastAsia="zh-CN"/>
        </w:rPr>
        <w:t>w przypadku usług będących w trakcie wykonywania, wymagania w zakresie czasu wykonania danej usługi dotyczą części umowy już zrealizowanej (tj. od dnia rozpoczęcia wykonywania usługi do upływu terminu składania ofert) i te parametry wykonania usługi Wykonawca obowiązany jest podać w wykazie usług.</w:t>
      </w:r>
    </w:p>
    <w:p w14:paraId="48531542" w14:textId="77777777" w:rsidR="003121FF" w:rsidRPr="003121FF" w:rsidRDefault="003121FF" w:rsidP="00CE36C8">
      <w:pPr>
        <w:numPr>
          <w:ilvl w:val="0"/>
          <w:numId w:val="53"/>
        </w:numPr>
        <w:tabs>
          <w:tab w:val="left" w:pos="426"/>
        </w:tabs>
        <w:suppressAutoHyphens/>
        <w:spacing w:after="0" w:line="240" w:lineRule="auto"/>
        <w:ind w:left="426" w:hanging="426"/>
        <w:contextualSpacing/>
        <w:jc w:val="both"/>
        <w:rPr>
          <w:rFonts w:ascii="Calibri" w:eastAsia="Calibri" w:hAnsi="Calibri" w:cs="Calibri"/>
          <w:bCs/>
          <w:lang w:eastAsia="zh-CN"/>
        </w:rPr>
      </w:pPr>
      <w:r w:rsidRPr="003121FF">
        <w:rPr>
          <w:rFonts w:ascii="Calibri" w:eastAsia="Calibri" w:hAnsi="Calibri" w:cs="Calibri"/>
          <w:bCs/>
          <w:lang w:eastAsia="zh-CN"/>
        </w:rPr>
        <w:t>Zamawiający zastrzega weryfikację potwierdzenia należytego wykonania usług bezpośrednio u podmiotu, na rzecz którego były wykonane.</w:t>
      </w:r>
    </w:p>
    <w:p w14:paraId="36636722" w14:textId="77777777" w:rsidR="003121FF" w:rsidRPr="003121FF" w:rsidRDefault="003121FF" w:rsidP="00CE36C8">
      <w:pPr>
        <w:numPr>
          <w:ilvl w:val="0"/>
          <w:numId w:val="53"/>
        </w:numPr>
        <w:tabs>
          <w:tab w:val="left" w:pos="426"/>
        </w:tabs>
        <w:suppressAutoHyphens/>
        <w:spacing w:after="0" w:line="240" w:lineRule="auto"/>
        <w:ind w:left="426" w:hanging="426"/>
        <w:contextualSpacing/>
        <w:jc w:val="both"/>
        <w:rPr>
          <w:rFonts w:ascii="Calibri" w:eastAsia="Calibri" w:hAnsi="Calibri" w:cs="Calibri"/>
          <w:bCs/>
          <w:lang w:eastAsia="zh-CN"/>
        </w:rPr>
      </w:pPr>
      <w:r w:rsidRPr="003121FF">
        <w:rPr>
          <w:rFonts w:ascii="Calibri" w:eastAsia="Calibri" w:hAnsi="Calibri" w:cs="Calibri"/>
          <w:bCs/>
          <w:lang w:eastAsia="zh-CN"/>
        </w:rPr>
        <w:t>W przypadku usług nadal wykonywanych należy podać wartość brutto wykonanych usług na dzień składania ofert.</w:t>
      </w:r>
    </w:p>
    <w:p w14:paraId="1E785B3F" w14:textId="77777777" w:rsidR="003121FF" w:rsidRPr="003121FF" w:rsidRDefault="003121FF" w:rsidP="00CE36C8">
      <w:pPr>
        <w:numPr>
          <w:ilvl w:val="0"/>
          <w:numId w:val="53"/>
        </w:numPr>
        <w:tabs>
          <w:tab w:val="left" w:pos="426"/>
        </w:tabs>
        <w:suppressAutoHyphens/>
        <w:spacing w:after="0" w:line="240" w:lineRule="auto"/>
        <w:ind w:left="426" w:hanging="426"/>
        <w:contextualSpacing/>
        <w:jc w:val="both"/>
        <w:rPr>
          <w:rFonts w:ascii="Calibri" w:eastAsia="Calibri" w:hAnsi="Calibri" w:cs="Calibri"/>
          <w:bCs/>
          <w:i/>
          <w:iCs/>
          <w:color w:val="000000"/>
          <w:spacing w:val="-3"/>
          <w:sz w:val="18"/>
          <w:lang w:eastAsia="zh-CN"/>
        </w:rPr>
      </w:pPr>
      <w:r w:rsidRPr="003121FF">
        <w:rPr>
          <w:rFonts w:ascii="Calibri" w:eastAsia="Calibri" w:hAnsi="Calibri" w:cs="Calibri"/>
          <w:bCs/>
          <w:lang w:eastAsia="zh-CN"/>
        </w:rPr>
        <w:t xml:space="preserve">Wykonawca zobowiązany jest dołączyć do wykazu </w:t>
      </w:r>
      <w:r w:rsidRPr="003121FF">
        <w:rPr>
          <w:rFonts w:ascii="Calibri" w:eastAsia="Calibri" w:hAnsi="Calibri" w:cs="Calibri"/>
          <w:bCs/>
          <w:i/>
          <w:iCs/>
          <w:lang w:eastAsia="zh-CN"/>
        </w:rPr>
        <w:t>dowody dotyczące wskazanych usług, określających czy usługi te zostały wykonane w sposób należyty. Dowodami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A5135D7" w14:textId="77777777" w:rsidR="003121FF" w:rsidRPr="003121FF" w:rsidRDefault="003121FF" w:rsidP="003121FF">
      <w:pPr>
        <w:tabs>
          <w:tab w:val="left" w:pos="284"/>
        </w:tabs>
        <w:suppressAutoHyphens/>
        <w:spacing w:after="200" w:line="276" w:lineRule="auto"/>
        <w:ind w:left="284" w:hanging="142"/>
        <w:jc w:val="both"/>
        <w:rPr>
          <w:rFonts w:ascii="Calibri" w:eastAsia="Calibri" w:hAnsi="Calibri" w:cs="Calibri"/>
          <w:bCs/>
          <w:i/>
          <w:iCs/>
          <w:color w:val="000000"/>
          <w:spacing w:val="-3"/>
          <w:sz w:val="18"/>
          <w:lang w:eastAsia="zh-CN"/>
        </w:rPr>
      </w:pPr>
    </w:p>
    <w:p w14:paraId="688B2430" w14:textId="77777777" w:rsidR="003121FF" w:rsidRPr="003121FF" w:rsidRDefault="003121FF" w:rsidP="003121FF">
      <w:pPr>
        <w:suppressAutoHyphens/>
        <w:spacing w:after="200" w:line="276" w:lineRule="auto"/>
        <w:rPr>
          <w:rFonts w:ascii="Calibri" w:eastAsia="Calibri" w:hAnsi="Calibri" w:cs="Calibri"/>
          <w:bCs/>
          <w:i/>
          <w:iCs/>
          <w:color w:val="000000"/>
          <w:spacing w:val="-3"/>
          <w:sz w:val="18"/>
          <w:lang w:eastAsia="zh-CN"/>
        </w:rPr>
      </w:pPr>
    </w:p>
    <w:p w14:paraId="18613B1C" w14:textId="77777777" w:rsidR="003121FF" w:rsidRPr="003121FF" w:rsidRDefault="003121FF" w:rsidP="003121FF">
      <w:pPr>
        <w:suppressAutoHyphens/>
        <w:spacing w:after="200" w:line="276" w:lineRule="auto"/>
        <w:rPr>
          <w:rFonts w:ascii="Calibri" w:eastAsia="Calibri" w:hAnsi="Calibri" w:cs="Calibri"/>
          <w:lang w:eastAsia="zh-CN"/>
        </w:rPr>
      </w:pPr>
    </w:p>
    <w:p w14:paraId="65256BCC"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67A56E03"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507A616D"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01F86180"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0C1293E"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D57FCC6"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3893330"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17D8AA3"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83C4CA8"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C55A0C5"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C059A4D"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DFD7C2C"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00919C19"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6D1E2526"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8841A3E"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3EEF9012"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0776CA53"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33C8613"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73F08262"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6CC6D0A0" w14:textId="77777777" w:rsidR="003121FF" w:rsidRPr="003121FF" w:rsidRDefault="003121FF" w:rsidP="003121FF">
      <w:pPr>
        <w:suppressAutoHyphens/>
        <w:spacing w:after="0" w:line="240" w:lineRule="auto"/>
        <w:jc w:val="right"/>
        <w:rPr>
          <w:rFonts w:ascii="Calibri" w:eastAsia="Times New Roman" w:hAnsi="Calibri" w:cs="Calibri"/>
          <w:b/>
          <w:iCs/>
          <w:color w:val="7030A0"/>
          <w:lang w:eastAsia="pl-PL"/>
        </w:rPr>
      </w:pPr>
    </w:p>
    <w:p w14:paraId="42C0812F" w14:textId="77777777" w:rsidR="003121FF" w:rsidRPr="006F5CAC" w:rsidRDefault="003121FF" w:rsidP="003121FF">
      <w:pPr>
        <w:spacing w:after="0" w:line="240" w:lineRule="auto"/>
        <w:ind w:left="720"/>
        <w:jc w:val="right"/>
        <w:rPr>
          <w:rFonts w:ascii="Calibri" w:eastAsia="Times New Roman" w:hAnsi="Calibri" w:cs="Calibri"/>
          <w:b/>
          <w:bCs/>
          <w:i/>
          <w:color w:val="7030A0"/>
          <w:lang w:eastAsia="pl-PL"/>
        </w:rPr>
      </w:pPr>
      <w:r w:rsidRPr="006F5CAC">
        <w:rPr>
          <w:rFonts w:ascii="Calibri" w:eastAsia="Times New Roman" w:hAnsi="Calibri" w:cs="Calibri"/>
          <w:b/>
          <w:bCs/>
          <w:i/>
          <w:color w:val="7030A0"/>
          <w:lang w:eastAsia="pl-PL"/>
        </w:rPr>
        <w:t>Oświadczenie należy podpisać:</w:t>
      </w:r>
    </w:p>
    <w:p w14:paraId="6E28C881" w14:textId="77777777" w:rsidR="003121FF" w:rsidRPr="006F5CAC" w:rsidRDefault="003121FF" w:rsidP="003121FF">
      <w:pPr>
        <w:spacing w:after="0" w:line="240" w:lineRule="auto"/>
        <w:ind w:left="720"/>
        <w:jc w:val="right"/>
        <w:rPr>
          <w:rFonts w:ascii="Calibri" w:eastAsia="Times New Roman" w:hAnsi="Calibri" w:cs="Calibri"/>
          <w:b/>
          <w:iCs/>
          <w:color w:val="7030A0"/>
          <w:lang w:eastAsia="pl-PL"/>
        </w:rPr>
      </w:pPr>
      <w:r w:rsidRPr="006F5CAC">
        <w:rPr>
          <w:rFonts w:ascii="Calibri" w:eastAsia="Times New Roman" w:hAnsi="Calibri" w:cs="Calibri"/>
          <w:b/>
          <w:i/>
          <w:iCs/>
          <w:color w:val="7030A0"/>
        </w:rPr>
        <w:t xml:space="preserve"> kwalifikowanym podpisem elektronicznym/</w:t>
      </w:r>
      <w:r w:rsidRPr="006F5CAC">
        <w:rPr>
          <w:rFonts w:ascii="Calibri" w:eastAsia="Times New Roman" w:hAnsi="Calibri" w:cs="Calibri"/>
          <w:b/>
          <w:i/>
          <w:iCs/>
          <w:color w:val="7030A0"/>
        </w:rPr>
        <w:br/>
        <w:t>podpisem zaufanym/podpisem osobistym</w:t>
      </w:r>
    </w:p>
    <w:p w14:paraId="1B84CB15" w14:textId="2AA69625" w:rsidR="003121FF" w:rsidRPr="003121FF" w:rsidRDefault="003121FF" w:rsidP="003121FF">
      <w:pPr>
        <w:suppressAutoHyphens/>
        <w:spacing w:after="0" w:line="240" w:lineRule="auto"/>
        <w:jc w:val="right"/>
        <w:rPr>
          <w:rFonts w:ascii="Calibri" w:eastAsia="Times New Roman" w:hAnsi="Calibri" w:cs="Calibri"/>
          <w:b/>
          <w:iCs/>
          <w:color w:val="7030A0"/>
          <w:sz w:val="20"/>
          <w:szCs w:val="20"/>
          <w:lang w:eastAsia="pl-PL"/>
        </w:rPr>
      </w:pPr>
      <w:r w:rsidRPr="003121FF">
        <w:rPr>
          <w:rFonts w:ascii="Calibri" w:eastAsia="Times New Roman" w:hAnsi="Calibri" w:cs="Calibri"/>
          <w:b/>
          <w:iCs/>
          <w:color w:val="7030A0"/>
          <w:lang w:eastAsia="pl-PL"/>
        </w:rPr>
        <w:t>Załącznik nr</w:t>
      </w:r>
      <w:r w:rsidR="00646E86">
        <w:rPr>
          <w:rFonts w:ascii="Calibri" w:eastAsia="Times New Roman" w:hAnsi="Calibri" w:cs="Calibri"/>
          <w:b/>
          <w:iCs/>
          <w:color w:val="7030A0"/>
          <w:lang w:eastAsia="pl-PL"/>
        </w:rPr>
        <w:t xml:space="preserve"> 5</w:t>
      </w:r>
      <w:r w:rsidRPr="003121FF">
        <w:rPr>
          <w:rFonts w:ascii="Calibri" w:eastAsia="Times New Roman" w:hAnsi="Calibri" w:cs="Calibri"/>
          <w:b/>
          <w:iCs/>
          <w:color w:val="7030A0"/>
          <w:lang w:eastAsia="pl-PL"/>
        </w:rPr>
        <w:t xml:space="preserve"> do SWZ</w:t>
      </w:r>
    </w:p>
    <w:p w14:paraId="686C8477" w14:textId="77777777" w:rsidR="003121FF" w:rsidRPr="003121FF" w:rsidRDefault="003121FF" w:rsidP="003121FF">
      <w:pPr>
        <w:suppressAutoHyphens/>
        <w:autoSpaceDE w:val="0"/>
        <w:spacing w:after="200" w:line="276" w:lineRule="auto"/>
        <w:ind w:right="45"/>
        <w:jc w:val="center"/>
        <w:rPr>
          <w:rFonts w:ascii="Calibri" w:eastAsia="Calibri" w:hAnsi="Calibri" w:cs="Calibri"/>
          <w:b/>
          <w:lang w:eastAsia="zh-CN"/>
        </w:rPr>
      </w:pPr>
      <w:r w:rsidRPr="003121FF">
        <w:rPr>
          <w:rFonts w:ascii="Calibri" w:eastAsia="Calibri" w:hAnsi="Calibri" w:cs="Calibri"/>
          <w:b/>
          <w:lang w:eastAsia="zh-CN"/>
        </w:rPr>
        <w:t>WYKAZ OSÓB</w:t>
      </w:r>
    </w:p>
    <w:p w14:paraId="2622ADA3" w14:textId="77777777" w:rsidR="003121FF" w:rsidRPr="003121FF" w:rsidRDefault="003121FF" w:rsidP="003121FF">
      <w:pPr>
        <w:suppressAutoHyphens/>
        <w:autoSpaceDE w:val="0"/>
        <w:spacing w:after="0" w:line="240" w:lineRule="auto"/>
        <w:ind w:right="45"/>
        <w:jc w:val="both"/>
        <w:rPr>
          <w:rFonts w:ascii="Calibri" w:eastAsia="Calibri" w:hAnsi="Calibri" w:cs="Calibri"/>
          <w:lang w:eastAsia="zh-CN"/>
        </w:rPr>
      </w:pPr>
      <w:r w:rsidRPr="003121FF">
        <w:rPr>
          <w:rFonts w:ascii="Calibri" w:eastAsia="Calibri" w:hAnsi="Calibri" w:cs="Calibri"/>
          <w:b/>
          <w:lang w:eastAsia="zh-CN"/>
        </w:rPr>
        <w:t>ZAMAWIAJĄCY:</w:t>
      </w:r>
    </w:p>
    <w:p w14:paraId="1B6C08FA" w14:textId="77777777" w:rsidR="003121FF" w:rsidRPr="003121FF" w:rsidRDefault="003121FF" w:rsidP="003121FF">
      <w:pPr>
        <w:keepNext/>
        <w:suppressAutoHyphens/>
        <w:spacing w:after="0" w:line="240" w:lineRule="auto"/>
        <w:jc w:val="both"/>
        <w:rPr>
          <w:rFonts w:ascii="Calibri" w:eastAsia="Calibri" w:hAnsi="Calibri" w:cs="Calibri"/>
          <w:bCs/>
          <w:kern w:val="2"/>
          <w:lang w:eastAsia="zh-CN"/>
        </w:rPr>
      </w:pPr>
      <w:r w:rsidRPr="003121FF">
        <w:rPr>
          <w:rFonts w:ascii="Calibri" w:eastAsia="Calibri" w:hAnsi="Calibri" w:cs="Calibri"/>
          <w:lang w:eastAsia="zh-CN"/>
        </w:rPr>
        <w:t>Wojewódzkie Wielospecjalistyczne Centrum Onkologii i Traumatologii</w:t>
      </w:r>
      <w:r w:rsidRPr="003121FF">
        <w:rPr>
          <w:rFonts w:ascii="Calibri" w:eastAsia="Calibri" w:hAnsi="Calibri" w:cs="Calibri"/>
          <w:bCs/>
          <w:kern w:val="2"/>
          <w:lang w:eastAsia="zh-CN"/>
        </w:rPr>
        <w:t xml:space="preserve"> im. M. Kopernika w Łodzi </w:t>
      </w:r>
    </w:p>
    <w:p w14:paraId="1AA13298" w14:textId="77777777" w:rsidR="003121FF" w:rsidRPr="003121FF" w:rsidRDefault="003121FF" w:rsidP="003121FF">
      <w:pPr>
        <w:keepNext/>
        <w:suppressAutoHyphens/>
        <w:spacing w:after="0" w:line="240" w:lineRule="auto"/>
        <w:ind w:left="432" w:hanging="432"/>
        <w:jc w:val="both"/>
        <w:rPr>
          <w:rFonts w:ascii="Calibri" w:eastAsia="Calibri" w:hAnsi="Calibri" w:cs="Calibri"/>
          <w:bCs/>
          <w:kern w:val="2"/>
          <w:lang w:eastAsia="zh-CN"/>
        </w:rPr>
      </w:pPr>
      <w:r w:rsidRPr="003121FF">
        <w:rPr>
          <w:rFonts w:ascii="Calibri" w:eastAsia="Calibri" w:hAnsi="Calibri" w:cs="Calibri"/>
          <w:bCs/>
          <w:kern w:val="2"/>
          <w:lang w:eastAsia="zh-CN"/>
        </w:rPr>
        <w:t xml:space="preserve">ul. Pabianicka 62  </w:t>
      </w:r>
    </w:p>
    <w:p w14:paraId="351EA78B" w14:textId="77777777" w:rsidR="003121FF" w:rsidRPr="003121FF" w:rsidRDefault="003121FF" w:rsidP="003121FF">
      <w:pPr>
        <w:keepNext/>
        <w:suppressAutoHyphens/>
        <w:spacing w:after="0" w:line="240" w:lineRule="auto"/>
        <w:ind w:left="432" w:hanging="432"/>
        <w:jc w:val="both"/>
        <w:rPr>
          <w:rFonts w:ascii="Calibri" w:eastAsia="Calibri" w:hAnsi="Calibri" w:cs="Calibri"/>
          <w:lang w:eastAsia="zh-CN"/>
        </w:rPr>
      </w:pPr>
      <w:r w:rsidRPr="003121FF">
        <w:rPr>
          <w:rFonts w:ascii="Calibri" w:eastAsia="Calibri" w:hAnsi="Calibri" w:cs="Calibri"/>
          <w:bCs/>
          <w:kern w:val="2"/>
          <w:lang w:eastAsia="zh-CN"/>
        </w:rPr>
        <w:t>93-513 Łódź</w:t>
      </w:r>
    </w:p>
    <w:p w14:paraId="740E4D6B" w14:textId="77777777" w:rsidR="003121FF" w:rsidRPr="003121FF" w:rsidRDefault="003121FF" w:rsidP="003121FF">
      <w:pPr>
        <w:suppressAutoHyphens/>
        <w:spacing w:after="0" w:line="240" w:lineRule="auto"/>
        <w:jc w:val="both"/>
        <w:rPr>
          <w:rFonts w:ascii="Calibri" w:eastAsia="Calibri" w:hAnsi="Calibri" w:cs="Calibri"/>
          <w:b/>
          <w:lang w:eastAsia="zh-CN"/>
        </w:rPr>
      </w:pPr>
      <w:r w:rsidRPr="003121FF">
        <w:rPr>
          <w:rFonts w:ascii="Calibri" w:eastAsia="Calibri" w:hAnsi="Calibri" w:cs="Calibri"/>
          <w:lang w:eastAsia="zh-CN"/>
        </w:rPr>
        <w:tab/>
      </w:r>
      <w:r w:rsidRPr="003121FF">
        <w:rPr>
          <w:rFonts w:ascii="Calibri" w:eastAsia="Calibri" w:hAnsi="Calibri" w:cs="Calibri"/>
          <w:lang w:eastAsia="zh-CN"/>
        </w:rPr>
        <w:tab/>
      </w:r>
      <w:r w:rsidRPr="003121FF">
        <w:rPr>
          <w:rFonts w:ascii="Calibri" w:eastAsia="Calibri" w:hAnsi="Calibri" w:cs="Calibri"/>
          <w:lang w:eastAsia="zh-CN"/>
        </w:rPr>
        <w:tab/>
      </w:r>
      <w:r w:rsidRPr="003121FF">
        <w:rPr>
          <w:rFonts w:ascii="Calibri" w:eastAsia="Calibri" w:hAnsi="Calibri" w:cs="Calibri"/>
          <w:lang w:eastAsia="zh-CN"/>
        </w:rPr>
        <w:tab/>
      </w:r>
      <w:r w:rsidRPr="003121FF">
        <w:rPr>
          <w:rFonts w:ascii="Calibri" w:eastAsia="Calibri" w:hAnsi="Calibri" w:cs="Calibri"/>
          <w:lang w:eastAsia="zh-CN"/>
        </w:rPr>
        <w:tab/>
      </w:r>
    </w:p>
    <w:tbl>
      <w:tblPr>
        <w:tblW w:w="9376" w:type="dxa"/>
        <w:tblInd w:w="108" w:type="dxa"/>
        <w:tblLayout w:type="fixed"/>
        <w:tblLook w:val="0000" w:firstRow="0" w:lastRow="0" w:firstColumn="0" w:lastColumn="0" w:noHBand="0" w:noVBand="0"/>
      </w:tblPr>
      <w:tblGrid>
        <w:gridCol w:w="9376"/>
      </w:tblGrid>
      <w:tr w:rsidR="003121FF" w:rsidRPr="003121FF" w14:paraId="6DBF39E8" w14:textId="77777777" w:rsidTr="003121FF">
        <w:trPr>
          <w:trHeight w:val="569"/>
        </w:trPr>
        <w:tc>
          <w:tcPr>
            <w:tcW w:w="9376" w:type="dxa"/>
            <w:tcBorders>
              <w:top w:val="single" w:sz="4" w:space="0" w:color="000000"/>
              <w:left w:val="single" w:sz="4" w:space="0" w:color="000000"/>
              <w:bottom w:val="single" w:sz="4" w:space="0" w:color="000000"/>
              <w:right w:val="single" w:sz="4" w:space="0" w:color="000000"/>
            </w:tcBorders>
            <w:shd w:val="clear" w:color="auto" w:fill="auto"/>
          </w:tcPr>
          <w:p w14:paraId="63BCFE7A" w14:textId="77777777" w:rsidR="003121FF" w:rsidRPr="003121FF" w:rsidRDefault="003121FF" w:rsidP="003121FF">
            <w:pPr>
              <w:suppressAutoHyphens/>
              <w:spacing w:after="0" w:line="240" w:lineRule="auto"/>
              <w:jc w:val="center"/>
              <w:rPr>
                <w:rFonts w:ascii="Calibri" w:eastAsia="Calibri" w:hAnsi="Calibri" w:cs="Calibri"/>
                <w:i/>
                <w:sz w:val="18"/>
                <w:lang w:eastAsia="zh-CN"/>
              </w:rPr>
            </w:pPr>
            <w:r w:rsidRPr="003121FF">
              <w:rPr>
                <w:rFonts w:ascii="Calibri" w:eastAsia="Calibri" w:hAnsi="Calibri" w:cs="Calibri"/>
                <w:b/>
                <w:lang w:eastAsia="zh-CN"/>
              </w:rPr>
              <w:t>Nazwa i adres Wykonawcy:</w:t>
            </w:r>
          </w:p>
          <w:p w14:paraId="647B6ADB"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(Zgodnie z danymi rejestrowymi. W przypadku, gdy ofertę składają podmioty wspólnie ubiegające się o zamówienie należy wpisać dane dotyczące wszystkich podmiotów wspólnie ubiegających się o zamówienie (wspólników s.c., konsorcjantów)</w:t>
            </w:r>
          </w:p>
        </w:tc>
      </w:tr>
      <w:tr w:rsidR="003121FF" w:rsidRPr="003121FF" w14:paraId="303E0054" w14:textId="77777777" w:rsidTr="003121FF">
        <w:trPr>
          <w:trHeight w:val="436"/>
        </w:trPr>
        <w:tc>
          <w:tcPr>
            <w:tcW w:w="9376" w:type="dxa"/>
            <w:tcBorders>
              <w:top w:val="single" w:sz="4" w:space="0" w:color="000000"/>
              <w:left w:val="single" w:sz="4" w:space="0" w:color="000000"/>
              <w:bottom w:val="single" w:sz="4" w:space="0" w:color="000000"/>
              <w:right w:val="single" w:sz="4" w:space="0" w:color="000000"/>
            </w:tcBorders>
            <w:shd w:val="clear" w:color="auto" w:fill="auto"/>
          </w:tcPr>
          <w:p w14:paraId="5C1D7E21" w14:textId="77777777" w:rsidR="003121FF" w:rsidRPr="003121FF" w:rsidRDefault="003121FF" w:rsidP="003121FF">
            <w:pPr>
              <w:suppressAutoHyphens/>
              <w:snapToGrid w:val="0"/>
              <w:spacing w:after="0" w:line="240" w:lineRule="auto"/>
              <w:rPr>
                <w:rFonts w:ascii="Calibri" w:eastAsia="Calibri" w:hAnsi="Calibri" w:cs="Calibri"/>
                <w:b/>
                <w:i/>
                <w:lang w:eastAsia="zh-CN"/>
              </w:rPr>
            </w:pPr>
          </w:p>
          <w:p w14:paraId="727C93C6" w14:textId="77777777" w:rsidR="003121FF" w:rsidRPr="003121FF" w:rsidRDefault="003121FF" w:rsidP="003121FF">
            <w:pPr>
              <w:suppressAutoHyphens/>
              <w:spacing w:after="0" w:line="240" w:lineRule="auto"/>
              <w:rPr>
                <w:rFonts w:ascii="Calibri" w:eastAsia="Calibri" w:hAnsi="Calibri" w:cs="Calibri"/>
                <w:b/>
                <w:i/>
                <w:lang w:eastAsia="zh-CN"/>
              </w:rPr>
            </w:pPr>
          </w:p>
        </w:tc>
      </w:tr>
    </w:tbl>
    <w:p w14:paraId="559F517C" w14:textId="77777777" w:rsidR="003121FF" w:rsidRPr="003121FF" w:rsidRDefault="003121FF" w:rsidP="003121FF">
      <w:pPr>
        <w:tabs>
          <w:tab w:val="left" w:pos="0"/>
        </w:tabs>
        <w:suppressAutoHyphens/>
        <w:spacing w:after="200" w:line="276" w:lineRule="auto"/>
        <w:jc w:val="both"/>
        <w:rPr>
          <w:rFonts w:ascii="Calibri" w:eastAsia="Calibri" w:hAnsi="Calibri" w:cs="Calibri"/>
          <w:sz w:val="6"/>
          <w:lang w:eastAsia="zh-CN"/>
        </w:rPr>
      </w:pPr>
    </w:p>
    <w:p w14:paraId="5C05DA03" w14:textId="77777777" w:rsidR="003121FF" w:rsidRPr="003121FF" w:rsidRDefault="003121FF" w:rsidP="003121FF">
      <w:pPr>
        <w:tabs>
          <w:tab w:val="left" w:pos="0"/>
        </w:tabs>
        <w:suppressAutoHyphens/>
        <w:spacing w:after="200" w:line="276" w:lineRule="auto"/>
        <w:jc w:val="both"/>
        <w:rPr>
          <w:rFonts w:ascii="Calibri" w:eastAsia="Calibri" w:hAnsi="Calibri" w:cs="Calibri"/>
          <w:b/>
          <w:bCs/>
          <w:i/>
          <w:sz w:val="18"/>
          <w:lang w:eastAsia="zh-CN"/>
        </w:rPr>
      </w:pPr>
      <w:r w:rsidRPr="003121FF">
        <w:rPr>
          <w:rFonts w:ascii="Calibri" w:eastAsia="Calibri" w:hAnsi="Calibri" w:cs="Calibri"/>
          <w:sz w:val="18"/>
          <w:szCs w:val="18"/>
          <w:lang w:eastAsia="zh-CN"/>
        </w:rPr>
        <w:t xml:space="preserve">Ubiegając się o udzielenie zamówienia publicznego dla zadania pn. usługa gastronomiczna w zakresie przygotowania i dystrybucji całodziennych posiłków dla pacjentów i uprawnionego personelu </w:t>
      </w:r>
      <w:r w:rsidRPr="003121FF">
        <w:rPr>
          <w:rFonts w:ascii="Calibri" w:eastAsia="Calibri" w:hAnsi="Calibri" w:cs="Calibri"/>
          <w:b/>
          <w:sz w:val="18"/>
          <w:szCs w:val="18"/>
          <w:lang w:eastAsia="zh-CN"/>
        </w:rPr>
        <w:t xml:space="preserve"> </w:t>
      </w:r>
      <w:r w:rsidRPr="003121FF">
        <w:rPr>
          <w:rFonts w:ascii="Calibri" w:eastAsia="Calibri" w:hAnsi="Calibri" w:cs="Calibri"/>
          <w:sz w:val="18"/>
          <w:szCs w:val="18"/>
          <w:lang w:eastAsia="zh-CN"/>
        </w:rPr>
        <w:t xml:space="preserve">Wojewódzkiego Wielospecjalistycznego Centrum Onkologii i Traumatologii im. M. Kopernika w Łodzi., oświadczam(y), że w celu oceny spełniania warunku udziału w postępowaniu wykazuję (wykazujemy) następujące usługi: </w:t>
      </w:r>
    </w:p>
    <w:p w14:paraId="6789885E" w14:textId="77777777" w:rsidR="003121FF" w:rsidRPr="003121FF" w:rsidRDefault="003121FF" w:rsidP="003121FF">
      <w:pPr>
        <w:suppressAutoHyphens/>
        <w:spacing w:after="200" w:line="276" w:lineRule="auto"/>
        <w:jc w:val="both"/>
        <w:rPr>
          <w:rFonts w:ascii="Calibri" w:eastAsia="Calibri" w:hAnsi="Calibri" w:cs="Calibri"/>
          <w:i/>
          <w:sz w:val="18"/>
          <w:lang w:eastAsia="zh-CN"/>
        </w:rPr>
      </w:pPr>
      <w:r w:rsidRPr="003121FF">
        <w:rPr>
          <w:rFonts w:ascii="Calibri" w:eastAsia="Calibri" w:hAnsi="Calibri" w:cs="Calibri"/>
          <w:b/>
          <w:bCs/>
          <w:i/>
          <w:sz w:val="18"/>
          <w:lang w:eastAsia="zh-CN"/>
        </w:rPr>
        <w:t>Oświadczamy, że w realizacji zamówienia będą uczestniczyć niżej wymienione osoby:</w:t>
      </w:r>
    </w:p>
    <w:tbl>
      <w:tblPr>
        <w:tblW w:w="9284" w:type="dxa"/>
        <w:tblInd w:w="70" w:type="dxa"/>
        <w:tblLayout w:type="fixed"/>
        <w:tblCellMar>
          <w:left w:w="70" w:type="dxa"/>
          <w:right w:w="70" w:type="dxa"/>
        </w:tblCellMar>
        <w:tblLook w:val="0000" w:firstRow="0" w:lastRow="0" w:firstColumn="0" w:lastColumn="0" w:noHBand="0" w:noVBand="0"/>
      </w:tblPr>
      <w:tblGrid>
        <w:gridCol w:w="1629"/>
        <w:gridCol w:w="1629"/>
        <w:gridCol w:w="1629"/>
        <w:gridCol w:w="2680"/>
        <w:gridCol w:w="1717"/>
      </w:tblGrid>
      <w:tr w:rsidR="003121FF" w:rsidRPr="003121FF" w14:paraId="2D3E60F3" w14:textId="77777777" w:rsidTr="003121FF">
        <w:trPr>
          <w:trHeight w:val="671"/>
        </w:trPr>
        <w:tc>
          <w:tcPr>
            <w:tcW w:w="1629" w:type="dxa"/>
            <w:tcBorders>
              <w:top w:val="single" w:sz="4" w:space="0" w:color="000000"/>
              <w:left w:val="single" w:sz="4" w:space="0" w:color="000000"/>
              <w:bottom w:val="single" w:sz="4" w:space="0" w:color="000000"/>
            </w:tcBorders>
            <w:shd w:val="clear" w:color="auto" w:fill="auto"/>
            <w:vAlign w:val="center"/>
          </w:tcPr>
          <w:p w14:paraId="224171D7"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Imię i Nazwisko</w:t>
            </w:r>
          </w:p>
        </w:tc>
        <w:tc>
          <w:tcPr>
            <w:tcW w:w="1629" w:type="dxa"/>
            <w:tcBorders>
              <w:top w:val="single" w:sz="4" w:space="0" w:color="000000"/>
              <w:left w:val="single" w:sz="4" w:space="0" w:color="000000"/>
              <w:bottom w:val="single" w:sz="4" w:space="0" w:color="000000"/>
            </w:tcBorders>
            <w:shd w:val="clear" w:color="auto" w:fill="auto"/>
            <w:vAlign w:val="center"/>
          </w:tcPr>
          <w:p w14:paraId="43B909F7"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Zakres wykonywanych czynności</w:t>
            </w:r>
          </w:p>
        </w:tc>
        <w:tc>
          <w:tcPr>
            <w:tcW w:w="1629" w:type="dxa"/>
            <w:tcBorders>
              <w:top w:val="single" w:sz="4" w:space="0" w:color="000000"/>
              <w:left w:val="single" w:sz="4" w:space="0" w:color="000000"/>
              <w:bottom w:val="single" w:sz="4" w:space="0" w:color="000000"/>
            </w:tcBorders>
            <w:shd w:val="clear" w:color="auto" w:fill="auto"/>
            <w:vAlign w:val="center"/>
          </w:tcPr>
          <w:p w14:paraId="2CC01FCC"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Wykształcenie</w:t>
            </w:r>
          </w:p>
        </w:tc>
        <w:tc>
          <w:tcPr>
            <w:tcW w:w="2680" w:type="dxa"/>
            <w:tcBorders>
              <w:top w:val="single" w:sz="4" w:space="0" w:color="000000"/>
              <w:left w:val="single" w:sz="4" w:space="0" w:color="000000"/>
              <w:bottom w:val="single" w:sz="4" w:space="0" w:color="000000"/>
            </w:tcBorders>
            <w:shd w:val="clear" w:color="auto" w:fill="auto"/>
            <w:vAlign w:val="center"/>
          </w:tcPr>
          <w:p w14:paraId="6190B17F"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Opis kwalifikacji zawodowych, uprawnień, doświadczenie zawodowe, potwierdzające spełnienie warunku</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2D8E" w14:textId="77777777" w:rsidR="003121FF" w:rsidRPr="003121FF" w:rsidRDefault="003121FF" w:rsidP="003121FF">
            <w:pPr>
              <w:suppressAutoHyphens/>
              <w:spacing w:after="0" w:line="240" w:lineRule="auto"/>
              <w:jc w:val="center"/>
              <w:rPr>
                <w:rFonts w:ascii="Calibri" w:eastAsia="Calibri" w:hAnsi="Calibri" w:cs="Calibri"/>
                <w:lang w:eastAsia="zh-CN"/>
              </w:rPr>
            </w:pPr>
            <w:r w:rsidRPr="003121FF">
              <w:rPr>
                <w:rFonts w:ascii="Calibri" w:eastAsia="Calibri" w:hAnsi="Calibri" w:cs="Calibri"/>
                <w:i/>
                <w:sz w:val="18"/>
                <w:lang w:eastAsia="zh-CN"/>
              </w:rPr>
              <w:t>Podstawa dysponowania osobą</w:t>
            </w:r>
          </w:p>
        </w:tc>
      </w:tr>
      <w:tr w:rsidR="003121FF" w:rsidRPr="003121FF" w14:paraId="5286317E" w14:textId="77777777" w:rsidTr="003121FF">
        <w:trPr>
          <w:trHeight w:hRule="exact" w:val="242"/>
        </w:trPr>
        <w:tc>
          <w:tcPr>
            <w:tcW w:w="1629" w:type="dxa"/>
            <w:tcBorders>
              <w:top w:val="single" w:sz="4" w:space="0" w:color="000000"/>
              <w:left w:val="single" w:sz="4" w:space="0" w:color="000000"/>
              <w:bottom w:val="single" w:sz="4" w:space="0" w:color="000000"/>
            </w:tcBorders>
            <w:shd w:val="clear" w:color="auto" w:fill="auto"/>
            <w:vAlign w:val="center"/>
          </w:tcPr>
          <w:p w14:paraId="4D1A253D" w14:textId="77777777" w:rsidR="003121FF" w:rsidRPr="003121FF" w:rsidRDefault="003121FF" w:rsidP="003121FF">
            <w:pPr>
              <w:suppressAutoHyphens/>
              <w:spacing w:after="200" w:line="276" w:lineRule="auto"/>
              <w:jc w:val="center"/>
              <w:rPr>
                <w:rFonts w:ascii="Calibri" w:eastAsia="Calibri" w:hAnsi="Calibri" w:cs="Calibri"/>
                <w:lang w:eastAsia="zh-CN"/>
              </w:rPr>
            </w:pPr>
            <w:r w:rsidRPr="003121FF">
              <w:rPr>
                <w:rFonts w:ascii="Calibri" w:eastAsia="Calibri" w:hAnsi="Calibri" w:cs="Calibri"/>
                <w:b/>
                <w:sz w:val="16"/>
                <w:lang w:eastAsia="zh-CN"/>
              </w:rPr>
              <w:t>1</w:t>
            </w:r>
          </w:p>
        </w:tc>
        <w:tc>
          <w:tcPr>
            <w:tcW w:w="1629" w:type="dxa"/>
            <w:tcBorders>
              <w:top w:val="single" w:sz="4" w:space="0" w:color="000000"/>
              <w:left w:val="single" w:sz="4" w:space="0" w:color="000000"/>
              <w:bottom w:val="single" w:sz="4" w:space="0" w:color="000000"/>
            </w:tcBorders>
            <w:shd w:val="clear" w:color="auto" w:fill="auto"/>
            <w:vAlign w:val="center"/>
          </w:tcPr>
          <w:p w14:paraId="7F1382A0" w14:textId="77777777" w:rsidR="003121FF" w:rsidRPr="003121FF" w:rsidRDefault="003121FF" w:rsidP="003121FF">
            <w:pPr>
              <w:suppressAutoHyphens/>
              <w:spacing w:after="200" w:line="276" w:lineRule="auto"/>
              <w:jc w:val="center"/>
              <w:rPr>
                <w:rFonts w:ascii="Calibri" w:eastAsia="Calibri" w:hAnsi="Calibri" w:cs="Calibri"/>
                <w:lang w:eastAsia="zh-CN"/>
              </w:rPr>
            </w:pPr>
            <w:r w:rsidRPr="003121FF">
              <w:rPr>
                <w:rFonts w:ascii="Calibri" w:eastAsia="Calibri" w:hAnsi="Calibri" w:cs="Calibri"/>
                <w:b/>
                <w:sz w:val="16"/>
                <w:lang w:eastAsia="zh-CN"/>
              </w:rPr>
              <w:t>2</w:t>
            </w:r>
          </w:p>
        </w:tc>
        <w:tc>
          <w:tcPr>
            <w:tcW w:w="1629" w:type="dxa"/>
            <w:tcBorders>
              <w:top w:val="single" w:sz="4" w:space="0" w:color="000000"/>
              <w:left w:val="single" w:sz="4" w:space="0" w:color="000000"/>
              <w:bottom w:val="single" w:sz="4" w:space="0" w:color="000000"/>
            </w:tcBorders>
            <w:shd w:val="clear" w:color="auto" w:fill="auto"/>
            <w:vAlign w:val="center"/>
          </w:tcPr>
          <w:p w14:paraId="2A8742CA" w14:textId="77777777" w:rsidR="003121FF" w:rsidRPr="003121FF" w:rsidRDefault="003121FF" w:rsidP="003121FF">
            <w:pPr>
              <w:suppressAutoHyphens/>
              <w:spacing w:after="200" w:line="276" w:lineRule="auto"/>
              <w:jc w:val="center"/>
              <w:rPr>
                <w:rFonts w:ascii="Calibri" w:eastAsia="Calibri" w:hAnsi="Calibri" w:cs="Calibri"/>
                <w:lang w:eastAsia="zh-CN"/>
              </w:rPr>
            </w:pPr>
            <w:r w:rsidRPr="003121FF">
              <w:rPr>
                <w:rFonts w:ascii="Calibri" w:eastAsia="Calibri" w:hAnsi="Calibri" w:cs="Calibri"/>
                <w:b/>
                <w:sz w:val="16"/>
                <w:lang w:eastAsia="zh-CN"/>
              </w:rPr>
              <w:t>3</w:t>
            </w:r>
          </w:p>
        </w:tc>
        <w:tc>
          <w:tcPr>
            <w:tcW w:w="2680" w:type="dxa"/>
            <w:tcBorders>
              <w:top w:val="single" w:sz="4" w:space="0" w:color="000000"/>
              <w:left w:val="single" w:sz="4" w:space="0" w:color="000000"/>
              <w:bottom w:val="single" w:sz="4" w:space="0" w:color="000000"/>
            </w:tcBorders>
            <w:shd w:val="clear" w:color="auto" w:fill="auto"/>
            <w:vAlign w:val="center"/>
          </w:tcPr>
          <w:p w14:paraId="221A133B" w14:textId="77777777" w:rsidR="003121FF" w:rsidRPr="003121FF" w:rsidRDefault="003121FF" w:rsidP="003121FF">
            <w:pPr>
              <w:suppressAutoHyphens/>
              <w:spacing w:after="200" w:line="276" w:lineRule="auto"/>
              <w:jc w:val="center"/>
              <w:rPr>
                <w:rFonts w:ascii="Calibri" w:eastAsia="Calibri" w:hAnsi="Calibri" w:cs="Calibri"/>
                <w:b/>
                <w:sz w:val="16"/>
                <w:lang w:eastAsia="zh-CN"/>
              </w:rPr>
            </w:pPr>
            <w:r w:rsidRPr="003121FF">
              <w:rPr>
                <w:rFonts w:ascii="Calibri" w:eastAsia="Calibri" w:hAnsi="Calibri" w:cs="Calibri"/>
                <w:b/>
                <w:sz w:val="16"/>
                <w:lang w:eastAsia="zh-CN"/>
              </w:rPr>
              <w:t>4</w:t>
            </w:r>
          </w:p>
          <w:p w14:paraId="5D607BB9" w14:textId="77777777" w:rsidR="003121FF" w:rsidRPr="003121FF" w:rsidRDefault="003121FF" w:rsidP="003121FF">
            <w:pPr>
              <w:suppressAutoHyphens/>
              <w:spacing w:after="200" w:line="276" w:lineRule="auto"/>
              <w:jc w:val="center"/>
              <w:rPr>
                <w:rFonts w:ascii="Calibri" w:eastAsia="Calibri" w:hAnsi="Calibri" w:cs="Calibri"/>
                <w:b/>
                <w:sz w:val="16"/>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75860" w14:textId="77777777" w:rsidR="003121FF" w:rsidRPr="003121FF" w:rsidRDefault="003121FF" w:rsidP="003121FF">
            <w:pPr>
              <w:suppressAutoHyphens/>
              <w:spacing w:after="200" w:line="276" w:lineRule="auto"/>
              <w:jc w:val="center"/>
              <w:rPr>
                <w:rFonts w:ascii="Calibri" w:eastAsia="Calibri" w:hAnsi="Calibri" w:cs="Calibri"/>
                <w:lang w:eastAsia="zh-CN"/>
              </w:rPr>
            </w:pPr>
            <w:r w:rsidRPr="003121FF">
              <w:rPr>
                <w:rFonts w:ascii="Calibri" w:eastAsia="Calibri" w:hAnsi="Calibri" w:cs="Calibri"/>
                <w:b/>
                <w:sz w:val="16"/>
                <w:lang w:eastAsia="zh-CN"/>
              </w:rPr>
              <w:t>5</w:t>
            </w:r>
          </w:p>
        </w:tc>
      </w:tr>
      <w:tr w:rsidR="003121FF" w:rsidRPr="003121FF" w14:paraId="1B398FB9" w14:textId="77777777" w:rsidTr="003121FF">
        <w:trPr>
          <w:trHeight w:val="342"/>
        </w:trPr>
        <w:tc>
          <w:tcPr>
            <w:tcW w:w="1629" w:type="dxa"/>
            <w:tcBorders>
              <w:top w:val="single" w:sz="4" w:space="0" w:color="000000"/>
              <w:left w:val="single" w:sz="4" w:space="0" w:color="000000"/>
              <w:bottom w:val="single" w:sz="4" w:space="0" w:color="000000"/>
            </w:tcBorders>
            <w:shd w:val="clear" w:color="auto" w:fill="auto"/>
            <w:vAlign w:val="center"/>
          </w:tcPr>
          <w:p w14:paraId="012587B8" w14:textId="77777777" w:rsidR="003121FF" w:rsidRPr="003121FF" w:rsidRDefault="003121FF" w:rsidP="003121FF">
            <w:pPr>
              <w:suppressAutoHyphens/>
              <w:snapToGrid w:val="0"/>
              <w:spacing w:after="0" w:line="240" w:lineRule="auto"/>
              <w:jc w:val="center"/>
              <w:rPr>
                <w:rFonts w:ascii="Calibri" w:eastAsia="Calibri" w:hAnsi="Calibri" w:cs="Calibri"/>
                <w:b/>
                <w:sz w:val="16"/>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17D44243"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44FEC275"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2680" w:type="dxa"/>
            <w:tcBorders>
              <w:top w:val="single" w:sz="4" w:space="0" w:color="000000"/>
              <w:left w:val="single" w:sz="4" w:space="0" w:color="000000"/>
              <w:bottom w:val="single" w:sz="4" w:space="0" w:color="000000"/>
            </w:tcBorders>
            <w:shd w:val="clear" w:color="auto" w:fill="auto"/>
            <w:vAlign w:val="center"/>
          </w:tcPr>
          <w:p w14:paraId="7C76D7BB"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763F258E" w14:textId="77777777" w:rsidR="003121FF" w:rsidRPr="003121FF" w:rsidRDefault="003121FF" w:rsidP="003121FF">
            <w:pPr>
              <w:suppressAutoHyphens/>
              <w:snapToGrid w:val="0"/>
              <w:spacing w:after="0" w:line="240" w:lineRule="auto"/>
              <w:jc w:val="center"/>
              <w:rPr>
                <w:rFonts w:ascii="Calibri" w:eastAsia="Calibri" w:hAnsi="Calibri" w:cs="Calibri"/>
                <w:sz w:val="20"/>
                <w:lang w:eastAsia="zh-CN"/>
              </w:rPr>
            </w:pPr>
            <w:r w:rsidRPr="003121FF">
              <w:rPr>
                <w:rFonts w:ascii="Calibri" w:eastAsia="Calibri" w:hAnsi="Calibri" w:cs="Calibri"/>
                <w:sz w:val="20"/>
                <w:lang w:eastAsia="zh-CN"/>
              </w:rPr>
              <w:t>dysponuję*</w:t>
            </w:r>
          </w:p>
          <w:p w14:paraId="6F90A5E7" w14:textId="77777777" w:rsidR="003121FF" w:rsidRPr="003121FF" w:rsidRDefault="003121FF" w:rsidP="003121FF">
            <w:pPr>
              <w:suppressAutoHyphens/>
              <w:snapToGrid w:val="0"/>
              <w:spacing w:after="0" w:line="240" w:lineRule="auto"/>
              <w:jc w:val="center"/>
              <w:rPr>
                <w:rFonts w:ascii="Calibri" w:eastAsia="Calibri" w:hAnsi="Calibri" w:cs="Calibri"/>
                <w:lang w:eastAsia="zh-CN"/>
              </w:rPr>
            </w:pPr>
            <w:r w:rsidRPr="003121FF">
              <w:rPr>
                <w:rFonts w:ascii="Calibri" w:eastAsia="Calibri" w:hAnsi="Calibri" w:cs="Calibri"/>
                <w:sz w:val="20"/>
                <w:lang w:eastAsia="zh-CN"/>
              </w:rPr>
              <w:t>będę dysponował*</w:t>
            </w:r>
          </w:p>
        </w:tc>
      </w:tr>
      <w:tr w:rsidR="003121FF" w:rsidRPr="003121FF" w14:paraId="32E5A37D" w14:textId="77777777" w:rsidTr="003121FF">
        <w:trPr>
          <w:trHeight w:val="342"/>
        </w:trPr>
        <w:tc>
          <w:tcPr>
            <w:tcW w:w="1629" w:type="dxa"/>
            <w:tcBorders>
              <w:top w:val="single" w:sz="4" w:space="0" w:color="000000"/>
              <w:left w:val="single" w:sz="4" w:space="0" w:color="000000"/>
              <w:bottom w:val="single" w:sz="4" w:space="0" w:color="000000"/>
            </w:tcBorders>
            <w:shd w:val="clear" w:color="auto" w:fill="auto"/>
            <w:vAlign w:val="center"/>
          </w:tcPr>
          <w:p w14:paraId="0A4B68FA" w14:textId="77777777" w:rsidR="003121FF" w:rsidRPr="003121FF" w:rsidRDefault="003121FF" w:rsidP="003121FF">
            <w:pPr>
              <w:suppressAutoHyphens/>
              <w:snapToGrid w:val="0"/>
              <w:spacing w:after="0" w:line="240" w:lineRule="auto"/>
              <w:jc w:val="center"/>
              <w:rPr>
                <w:rFonts w:ascii="Calibri" w:eastAsia="Calibri" w:hAnsi="Calibri" w:cs="Calibri"/>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0A06FE37"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49532AB8"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2680" w:type="dxa"/>
            <w:tcBorders>
              <w:top w:val="single" w:sz="4" w:space="0" w:color="000000"/>
              <w:left w:val="single" w:sz="4" w:space="0" w:color="000000"/>
              <w:bottom w:val="single" w:sz="4" w:space="0" w:color="000000"/>
            </w:tcBorders>
            <w:shd w:val="clear" w:color="auto" w:fill="auto"/>
            <w:vAlign w:val="center"/>
          </w:tcPr>
          <w:p w14:paraId="169AAB2A"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46A52753" w14:textId="77777777" w:rsidR="003121FF" w:rsidRPr="003121FF" w:rsidRDefault="003121FF" w:rsidP="003121FF">
            <w:pPr>
              <w:suppressAutoHyphens/>
              <w:snapToGrid w:val="0"/>
              <w:spacing w:after="0" w:line="240" w:lineRule="auto"/>
              <w:jc w:val="center"/>
              <w:rPr>
                <w:rFonts w:ascii="Calibri" w:eastAsia="Calibri" w:hAnsi="Calibri" w:cs="Calibri"/>
                <w:sz w:val="20"/>
                <w:lang w:eastAsia="zh-CN"/>
              </w:rPr>
            </w:pPr>
            <w:r w:rsidRPr="003121FF">
              <w:rPr>
                <w:rFonts w:ascii="Calibri" w:eastAsia="Calibri" w:hAnsi="Calibri" w:cs="Calibri"/>
                <w:sz w:val="20"/>
                <w:lang w:eastAsia="zh-CN"/>
              </w:rPr>
              <w:t>dysponuję*</w:t>
            </w:r>
          </w:p>
          <w:p w14:paraId="48E2766A" w14:textId="77777777" w:rsidR="003121FF" w:rsidRPr="003121FF" w:rsidRDefault="003121FF" w:rsidP="003121FF">
            <w:pPr>
              <w:suppressAutoHyphens/>
              <w:snapToGrid w:val="0"/>
              <w:spacing w:after="0" w:line="240" w:lineRule="auto"/>
              <w:jc w:val="center"/>
              <w:rPr>
                <w:rFonts w:ascii="Calibri" w:eastAsia="Calibri" w:hAnsi="Calibri" w:cs="Calibri"/>
                <w:lang w:eastAsia="zh-CN"/>
              </w:rPr>
            </w:pPr>
            <w:r w:rsidRPr="003121FF">
              <w:rPr>
                <w:rFonts w:ascii="Calibri" w:eastAsia="Calibri" w:hAnsi="Calibri" w:cs="Calibri"/>
                <w:sz w:val="20"/>
                <w:lang w:eastAsia="zh-CN"/>
              </w:rPr>
              <w:t>będę dysponował*</w:t>
            </w:r>
          </w:p>
        </w:tc>
      </w:tr>
      <w:tr w:rsidR="003121FF" w:rsidRPr="003121FF" w14:paraId="145FB654" w14:textId="77777777" w:rsidTr="003121FF">
        <w:trPr>
          <w:trHeight w:val="342"/>
        </w:trPr>
        <w:tc>
          <w:tcPr>
            <w:tcW w:w="1629" w:type="dxa"/>
            <w:tcBorders>
              <w:top w:val="single" w:sz="4" w:space="0" w:color="000000"/>
              <w:left w:val="single" w:sz="4" w:space="0" w:color="000000"/>
              <w:bottom w:val="single" w:sz="4" w:space="0" w:color="000000"/>
            </w:tcBorders>
            <w:shd w:val="clear" w:color="auto" w:fill="auto"/>
            <w:vAlign w:val="center"/>
          </w:tcPr>
          <w:p w14:paraId="2EBDCA3A" w14:textId="77777777" w:rsidR="003121FF" w:rsidRPr="003121FF" w:rsidRDefault="003121FF" w:rsidP="003121FF">
            <w:pPr>
              <w:suppressAutoHyphens/>
              <w:snapToGrid w:val="0"/>
              <w:spacing w:after="0" w:line="240" w:lineRule="auto"/>
              <w:jc w:val="center"/>
              <w:rPr>
                <w:rFonts w:ascii="Calibri" w:eastAsia="Calibri" w:hAnsi="Calibri" w:cs="Calibri"/>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4203E86A"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2AF80014"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2680" w:type="dxa"/>
            <w:tcBorders>
              <w:top w:val="single" w:sz="4" w:space="0" w:color="000000"/>
              <w:left w:val="single" w:sz="4" w:space="0" w:color="000000"/>
              <w:bottom w:val="single" w:sz="4" w:space="0" w:color="000000"/>
            </w:tcBorders>
            <w:shd w:val="clear" w:color="auto" w:fill="auto"/>
            <w:vAlign w:val="center"/>
          </w:tcPr>
          <w:p w14:paraId="0727C361"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1B7F17FD" w14:textId="77777777" w:rsidR="003121FF" w:rsidRPr="003121FF" w:rsidRDefault="003121FF" w:rsidP="003121FF">
            <w:pPr>
              <w:suppressAutoHyphens/>
              <w:snapToGrid w:val="0"/>
              <w:spacing w:after="0" w:line="240" w:lineRule="auto"/>
              <w:jc w:val="center"/>
              <w:rPr>
                <w:rFonts w:ascii="Calibri" w:eastAsia="Calibri" w:hAnsi="Calibri" w:cs="Calibri"/>
                <w:sz w:val="20"/>
                <w:lang w:eastAsia="zh-CN"/>
              </w:rPr>
            </w:pPr>
            <w:r w:rsidRPr="003121FF">
              <w:rPr>
                <w:rFonts w:ascii="Calibri" w:eastAsia="Calibri" w:hAnsi="Calibri" w:cs="Calibri"/>
                <w:sz w:val="20"/>
                <w:lang w:eastAsia="zh-CN"/>
              </w:rPr>
              <w:t>dysponuję*</w:t>
            </w:r>
          </w:p>
          <w:p w14:paraId="75C7FDC7" w14:textId="77777777" w:rsidR="003121FF" w:rsidRPr="003121FF" w:rsidRDefault="003121FF" w:rsidP="003121FF">
            <w:pPr>
              <w:suppressAutoHyphens/>
              <w:snapToGrid w:val="0"/>
              <w:spacing w:after="0" w:line="240" w:lineRule="auto"/>
              <w:jc w:val="center"/>
              <w:rPr>
                <w:rFonts w:ascii="Calibri" w:eastAsia="Calibri" w:hAnsi="Calibri" w:cs="Calibri"/>
                <w:lang w:eastAsia="zh-CN"/>
              </w:rPr>
            </w:pPr>
            <w:r w:rsidRPr="003121FF">
              <w:rPr>
                <w:rFonts w:ascii="Calibri" w:eastAsia="Calibri" w:hAnsi="Calibri" w:cs="Calibri"/>
                <w:sz w:val="20"/>
                <w:lang w:eastAsia="zh-CN"/>
              </w:rPr>
              <w:t>będę dysponował*</w:t>
            </w:r>
          </w:p>
        </w:tc>
      </w:tr>
      <w:tr w:rsidR="003121FF" w:rsidRPr="003121FF" w14:paraId="6216A470" w14:textId="77777777" w:rsidTr="003121FF">
        <w:trPr>
          <w:trHeight w:val="342"/>
        </w:trPr>
        <w:tc>
          <w:tcPr>
            <w:tcW w:w="1629" w:type="dxa"/>
            <w:tcBorders>
              <w:top w:val="single" w:sz="4" w:space="0" w:color="000000"/>
              <w:left w:val="single" w:sz="4" w:space="0" w:color="000000"/>
              <w:bottom w:val="single" w:sz="4" w:space="0" w:color="000000"/>
            </w:tcBorders>
            <w:shd w:val="clear" w:color="auto" w:fill="auto"/>
            <w:vAlign w:val="center"/>
          </w:tcPr>
          <w:p w14:paraId="36E271E2" w14:textId="77777777" w:rsidR="003121FF" w:rsidRPr="003121FF" w:rsidRDefault="003121FF" w:rsidP="003121FF">
            <w:pPr>
              <w:suppressAutoHyphens/>
              <w:snapToGrid w:val="0"/>
              <w:spacing w:after="0" w:line="240" w:lineRule="auto"/>
              <w:jc w:val="center"/>
              <w:rPr>
                <w:rFonts w:ascii="Calibri" w:eastAsia="Calibri" w:hAnsi="Calibri" w:cs="Calibri"/>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2837BBE0"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7D2F52DE"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2680" w:type="dxa"/>
            <w:tcBorders>
              <w:top w:val="single" w:sz="4" w:space="0" w:color="000000"/>
              <w:left w:val="single" w:sz="4" w:space="0" w:color="000000"/>
              <w:bottom w:val="single" w:sz="4" w:space="0" w:color="000000"/>
            </w:tcBorders>
            <w:shd w:val="clear" w:color="auto" w:fill="auto"/>
            <w:vAlign w:val="center"/>
          </w:tcPr>
          <w:p w14:paraId="1B8B0E54"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40B173C6" w14:textId="77777777" w:rsidR="003121FF" w:rsidRPr="003121FF" w:rsidRDefault="003121FF" w:rsidP="003121FF">
            <w:pPr>
              <w:suppressAutoHyphens/>
              <w:snapToGrid w:val="0"/>
              <w:spacing w:after="0" w:line="240" w:lineRule="auto"/>
              <w:jc w:val="center"/>
              <w:rPr>
                <w:rFonts w:ascii="Calibri" w:eastAsia="Calibri" w:hAnsi="Calibri" w:cs="Calibri"/>
                <w:sz w:val="20"/>
                <w:lang w:eastAsia="zh-CN"/>
              </w:rPr>
            </w:pPr>
            <w:r w:rsidRPr="003121FF">
              <w:rPr>
                <w:rFonts w:ascii="Calibri" w:eastAsia="Calibri" w:hAnsi="Calibri" w:cs="Calibri"/>
                <w:sz w:val="20"/>
                <w:lang w:eastAsia="zh-CN"/>
              </w:rPr>
              <w:t>dysponuję*</w:t>
            </w:r>
          </w:p>
          <w:p w14:paraId="72B342CD" w14:textId="77777777" w:rsidR="003121FF" w:rsidRPr="003121FF" w:rsidRDefault="003121FF" w:rsidP="003121FF">
            <w:pPr>
              <w:suppressAutoHyphens/>
              <w:snapToGrid w:val="0"/>
              <w:spacing w:after="0" w:line="240" w:lineRule="auto"/>
              <w:jc w:val="center"/>
              <w:rPr>
                <w:rFonts w:ascii="Calibri" w:eastAsia="Calibri" w:hAnsi="Calibri" w:cs="Calibri"/>
                <w:lang w:eastAsia="zh-CN"/>
              </w:rPr>
            </w:pPr>
            <w:r w:rsidRPr="003121FF">
              <w:rPr>
                <w:rFonts w:ascii="Calibri" w:eastAsia="Calibri" w:hAnsi="Calibri" w:cs="Calibri"/>
                <w:sz w:val="20"/>
                <w:lang w:eastAsia="zh-CN"/>
              </w:rPr>
              <w:t>będę dysponował*</w:t>
            </w:r>
          </w:p>
        </w:tc>
      </w:tr>
      <w:tr w:rsidR="003121FF" w:rsidRPr="003121FF" w14:paraId="3E5E1A97" w14:textId="77777777" w:rsidTr="003121FF">
        <w:trPr>
          <w:trHeight w:val="342"/>
        </w:trPr>
        <w:tc>
          <w:tcPr>
            <w:tcW w:w="1629" w:type="dxa"/>
            <w:tcBorders>
              <w:top w:val="single" w:sz="4" w:space="0" w:color="000000"/>
              <w:left w:val="single" w:sz="4" w:space="0" w:color="000000"/>
              <w:bottom w:val="single" w:sz="4" w:space="0" w:color="000000"/>
            </w:tcBorders>
            <w:shd w:val="clear" w:color="auto" w:fill="auto"/>
            <w:vAlign w:val="center"/>
          </w:tcPr>
          <w:p w14:paraId="19AF412B" w14:textId="77777777" w:rsidR="003121FF" w:rsidRPr="003121FF" w:rsidRDefault="003121FF" w:rsidP="003121FF">
            <w:pPr>
              <w:suppressAutoHyphens/>
              <w:snapToGrid w:val="0"/>
              <w:spacing w:after="0" w:line="240" w:lineRule="auto"/>
              <w:jc w:val="center"/>
              <w:rPr>
                <w:rFonts w:ascii="Calibri" w:eastAsia="Calibri" w:hAnsi="Calibri" w:cs="Calibri"/>
                <w:sz w:val="20"/>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7363D859"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629" w:type="dxa"/>
            <w:tcBorders>
              <w:top w:val="single" w:sz="4" w:space="0" w:color="000000"/>
              <w:left w:val="single" w:sz="4" w:space="0" w:color="000000"/>
              <w:bottom w:val="single" w:sz="4" w:space="0" w:color="000000"/>
            </w:tcBorders>
            <w:shd w:val="clear" w:color="auto" w:fill="auto"/>
            <w:vAlign w:val="center"/>
          </w:tcPr>
          <w:p w14:paraId="586FC458"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2680" w:type="dxa"/>
            <w:tcBorders>
              <w:top w:val="single" w:sz="4" w:space="0" w:color="000000"/>
              <w:left w:val="single" w:sz="4" w:space="0" w:color="000000"/>
              <w:bottom w:val="single" w:sz="4" w:space="0" w:color="000000"/>
            </w:tcBorders>
            <w:shd w:val="clear" w:color="auto" w:fill="auto"/>
            <w:vAlign w:val="center"/>
          </w:tcPr>
          <w:p w14:paraId="52CC411B" w14:textId="77777777" w:rsidR="003121FF" w:rsidRPr="003121FF" w:rsidRDefault="003121FF" w:rsidP="003121FF">
            <w:pPr>
              <w:suppressAutoHyphens/>
              <w:snapToGrid w:val="0"/>
              <w:spacing w:after="0" w:line="240" w:lineRule="auto"/>
              <w:jc w:val="center"/>
              <w:rPr>
                <w:rFonts w:ascii="Calibri" w:eastAsia="Calibri" w:hAnsi="Calibri" w:cs="Calibri"/>
                <w:b/>
                <w:sz w:val="18"/>
                <w:shd w:val="clear" w:color="auto" w:fill="C0C0C0"/>
                <w:lang w:eastAsia="zh-CN"/>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Pr>
          <w:p w14:paraId="7AC288D9" w14:textId="77777777" w:rsidR="00846BB7" w:rsidRPr="003121FF" w:rsidRDefault="00846BB7" w:rsidP="00846BB7">
            <w:pPr>
              <w:suppressAutoHyphens/>
              <w:snapToGrid w:val="0"/>
              <w:spacing w:after="0" w:line="240" w:lineRule="auto"/>
              <w:jc w:val="center"/>
              <w:rPr>
                <w:rFonts w:ascii="Calibri" w:eastAsia="Calibri" w:hAnsi="Calibri" w:cs="Calibri"/>
                <w:sz w:val="20"/>
                <w:lang w:eastAsia="zh-CN"/>
              </w:rPr>
            </w:pPr>
            <w:r w:rsidRPr="003121FF">
              <w:rPr>
                <w:rFonts w:ascii="Calibri" w:eastAsia="Calibri" w:hAnsi="Calibri" w:cs="Calibri"/>
                <w:sz w:val="20"/>
                <w:lang w:eastAsia="zh-CN"/>
              </w:rPr>
              <w:t>dysponuję*</w:t>
            </w:r>
          </w:p>
          <w:p w14:paraId="00EA7A2F" w14:textId="1408DBCE" w:rsidR="003121FF" w:rsidRPr="003121FF" w:rsidRDefault="00846BB7" w:rsidP="00846BB7">
            <w:pPr>
              <w:suppressAutoHyphens/>
              <w:snapToGrid w:val="0"/>
              <w:spacing w:after="0" w:line="240" w:lineRule="auto"/>
              <w:jc w:val="center"/>
              <w:rPr>
                <w:rFonts w:ascii="Calibri" w:eastAsia="Calibri" w:hAnsi="Calibri" w:cs="Calibri"/>
                <w:b/>
                <w:sz w:val="20"/>
                <w:shd w:val="clear" w:color="auto" w:fill="C0C0C0"/>
                <w:lang w:eastAsia="zh-CN"/>
              </w:rPr>
            </w:pPr>
            <w:r w:rsidRPr="003121FF">
              <w:rPr>
                <w:rFonts w:ascii="Calibri" w:eastAsia="Calibri" w:hAnsi="Calibri" w:cs="Calibri"/>
                <w:sz w:val="20"/>
                <w:lang w:eastAsia="zh-CN"/>
              </w:rPr>
              <w:t>będę dysponował*</w:t>
            </w:r>
          </w:p>
        </w:tc>
      </w:tr>
    </w:tbl>
    <w:p w14:paraId="3B2EF191" w14:textId="77777777" w:rsidR="003121FF" w:rsidRPr="003121FF" w:rsidRDefault="003121FF" w:rsidP="003121FF">
      <w:pPr>
        <w:suppressAutoHyphens/>
        <w:spacing w:after="0" w:line="240" w:lineRule="auto"/>
        <w:jc w:val="both"/>
        <w:rPr>
          <w:rFonts w:ascii="Calibri" w:eastAsia="Calibri" w:hAnsi="Calibri" w:cs="Calibri"/>
          <w:b/>
          <w:bCs/>
          <w:sz w:val="20"/>
          <w:szCs w:val="20"/>
          <w:lang w:eastAsia="zh-CN"/>
        </w:rPr>
      </w:pPr>
      <w:r w:rsidRPr="003121FF">
        <w:rPr>
          <w:rFonts w:ascii="Calibri" w:eastAsia="Calibri" w:hAnsi="Calibri" w:cs="Calibri"/>
          <w:b/>
          <w:bCs/>
          <w:iCs/>
          <w:sz w:val="20"/>
          <w:szCs w:val="20"/>
          <w:u w:val="single"/>
          <w:lang w:eastAsia="zh-CN"/>
        </w:rPr>
        <w:t>Uwaga:</w:t>
      </w:r>
    </w:p>
    <w:p w14:paraId="12F61D66" w14:textId="77777777" w:rsidR="003121FF" w:rsidRPr="003121FF" w:rsidRDefault="003121FF" w:rsidP="00CE36C8">
      <w:pPr>
        <w:numPr>
          <w:ilvl w:val="1"/>
          <w:numId w:val="52"/>
        </w:numPr>
        <w:suppressAutoHyphens/>
        <w:spacing w:after="0" w:line="240" w:lineRule="auto"/>
        <w:ind w:left="284" w:hanging="284"/>
        <w:jc w:val="both"/>
        <w:rPr>
          <w:rFonts w:ascii="Calibri" w:eastAsia="Calibri" w:hAnsi="Calibri" w:cs="Calibri"/>
          <w:b/>
          <w:bCs/>
          <w:sz w:val="20"/>
          <w:szCs w:val="20"/>
          <w:lang w:eastAsia="zh-CN"/>
        </w:rPr>
      </w:pPr>
      <w:r w:rsidRPr="003121FF">
        <w:rPr>
          <w:rFonts w:ascii="Calibri" w:eastAsia="Calibri" w:hAnsi="Calibri" w:cs="Calibri"/>
          <w:b/>
          <w:bCs/>
          <w:sz w:val="20"/>
          <w:szCs w:val="20"/>
          <w:lang w:eastAsia="zh-CN"/>
        </w:rPr>
        <w:t>Przez stwierdzenie „dysponuję</w:t>
      </w:r>
      <w:r w:rsidRPr="003121FF">
        <w:rPr>
          <w:rFonts w:ascii="Calibri" w:eastAsia="Calibri" w:hAnsi="Calibri" w:cs="Calibri"/>
          <w:sz w:val="20"/>
          <w:szCs w:val="20"/>
          <w:lang w:eastAsia="zh-CN"/>
        </w:rPr>
        <w:t>” należy rozumieć stosunek prawny wiążący Wykonawcę z osobą (umowa z zakresu prawa pracy np. umowa o pracę, mianowanie, wybór, umowa cywilnoprawna np. umowa zlecenia, zobowiązanie do współpracy np. osoby prowadzącej własną działalność gospodarczą).</w:t>
      </w:r>
    </w:p>
    <w:p w14:paraId="06D27DBE" w14:textId="77777777" w:rsidR="003121FF" w:rsidRPr="003121FF" w:rsidRDefault="003121FF" w:rsidP="00CE36C8">
      <w:pPr>
        <w:numPr>
          <w:ilvl w:val="1"/>
          <w:numId w:val="52"/>
        </w:numPr>
        <w:suppressAutoHyphens/>
        <w:spacing w:after="0" w:line="240" w:lineRule="auto"/>
        <w:ind w:left="284" w:hanging="284"/>
        <w:jc w:val="both"/>
        <w:rPr>
          <w:rFonts w:ascii="Calibri" w:eastAsia="Calibri" w:hAnsi="Calibri" w:cs="Calibri"/>
          <w:lang w:eastAsia="zh-CN"/>
        </w:rPr>
      </w:pPr>
      <w:r w:rsidRPr="003121FF">
        <w:rPr>
          <w:rFonts w:ascii="Calibri" w:eastAsia="Calibri" w:hAnsi="Calibri" w:cs="Calibri"/>
          <w:b/>
          <w:bCs/>
          <w:sz w:val="20"/>
          <w:szCs w:val="20"/>
          <w:lang w:eastAsia="zh-CN"/>
        </w:rPr>
        <w:t>Przez stwierdzenie „będę dysponował</w:t>
      </w:r>
      <w:r w:rsidRPr="003121FF">
        <w:rPr>
          <w:rFonts w:ascii="Calibri" w:eastAsia="Calibri" w:hAnsi="Calibri" w:cs="Calibri"/>
          <w:sz w:val="20"/>
          <w:szCs w:val="20"/>
          <w:lang w:eastAsia="zh-CN"/>
        </w:rPr>
        <w:t xml:space="preserve">” należy rozumieć sytuację, kiedy podmiot trzeci zamierza udostępnić swój potencjał kadrowy. </w:t>
      </w:r>
    </w:p>
    <w:p w14:paraId="7044318E" w14:textId="77777777" w:rsidR="00672EDB" w:rsidRDefault="003121FF" w:rsidP="003121FF">
      <w:pPr>
        <w:spacing w:after="0" w:line="240" w:lineRule="auto"/>
        <w:ind w:left="142"/>
        <w:jc w:val="both"/>
        <w:rPr>
          <w:rFonts w:ascii="Calibri" w:eastAsia="Calibri" w:hAnsi="Calibri" w:cs="Calibri"/>
          <w:i/>
          <w:sz w:val="20"/>
          <w:lang w:eastAsia="zh-CN"/>
        </w:rPr>
      </w:pPr>
      <w:r w:rsidRPr="003121FF">
        <w:rPr>
          <w:rFonts w:ascii="Calibri" w:eastAsia="Calibri" w:hAnsi="Calibri" w:cs="Calibri"/>
          <w:i/>
          <w:sz w:val="20"/>
          <w:lang w:eastAsia="zh-CN"/>
        </w:rPr>
        <w:t>*niepotrzebne skreślić lub usunąć</w:t>
      </w:r>
      <w:r>
        <w:rPr>
          <w:rFonts w:ascii="Calibri" w:eastAsia="Calibri" w:hAnsi="Calibri" w:cs="Calibri"/>
          <w:i/>
          <w:sz w:val="20"/>
          <w:lang w:eastAsia="zh-CN"/>
        </w:rPr>
        <w:t xml:space="preserve">                                                                       </w:t>
      </w:r>
    </w:p>
    <w:p w14:paraId="7086C4D9" w14:textId="39D66096" w:rsidR="003121FF" w:rsidRPr="006F5CAC" w:rsidRDefault="003121FF" w:rsidP="00672EDB">
      <w:pPr>
        <w:spacing w:after="0" w:line="240" w:lineRule="auto"/>
        <w:ind w:left="142"/>
        <w:jc w:val="right"/>
        <w:rPr>
          <w:rFonts w:ascii="Calibri" w:eastAsia="Times New Roman" w:hAnsi="Calibri" w:cs="Calibri"/>
          <w:b/>
          <w:bCs/>
          <w:i/>
          <w:color w:val="7030A0"/>
          <w:lang w:eastAsia="pl-PL"/>
        </w:rPr>
      </w:pPr>
      <w:r>
        <w:rPr>
          <w:rFonts w:ascii="Calibri" w:eastAsia="Calibri" w:hAnsi="Calibri" w:cs="Calibri"/>
          <w:i/>
          <w:sz w:val="20"/>
          <w:lang w:eastAsia="zh-CN"/>
        </w:rPr>
        <w:t xml:space="preserve">     </w:t>
      </w:r>
      <w:r w:rsidRPr="003121FF">
        <w:rPr>
          <w:rFonts w:ascii="Calibri" w:eastAsia="Times New Roman" w:hAnsi="Calibri" w:cs="Calibri"/>
          <w:b/>
          <w:bCs/>
          <w:i/>
          <w:color w:val="7030A0"/>
          <w:lang w:eastAsia="pl-PL"/>
        </w:rPr>
        <w:t xml:space="preserve"> </w:t>
      </w:r>
      <w:r w:rsidRPr="006F5CAC">
        <w:rPr>
          <w:rFonts w:ascii="Calibri" w:eastAsia="Times New Roman" w:hAnsi="Calibri" w:cs="Calibri"/>
          <w:b/>
          <w:bCs/>
          <w:i/>
          <w:color w:val="7030A0"/>
          <w:lang w:eastAsia="pl-PL"/>
        </w:rPr>
        <w:t>Oświadczenie należy podpisać:</w:t>
      </w:r>
    </w:p>
    <w:p w14:paraId="7D3AB80F" w14:textId="77777777" w:rsidR="003121FF" w:rsidRPr="006F5CAC" w:rsidRDefault="003121FF" w:rsidP="003121FF">
      <w:pPr>
        <w:spacing w:after="0" w:line="240" w:lineRule="auto"/>
        <w:ind w:left="720"/>
        <w:jc w:val="right"/>
        <w:rPr>
          <w:rFonts w:ascii="Calibri" w:eastAsia="Times New Roman" w:hAnsi="Calibri" w:cs="Calibri"/>
          <w:b/>
          <w:iCs/>
          <w:color w:val="7030A0"/>
          <w:lang w:eastAsia="pl-PL"/>
        </w:rPr>
      </w:pPr>
      <w:r w:rsidRPr="006F5CAC">
        <w:rPr>
          <w:rFonts w:ascii="Calibri" w:eastAsia="Times New Roman" w:hAnsi="Calibri" w:cs="Calibri"/>
          <w:b/>
          <w:i/>
          <w:iCs/>
          <w:color w:val="7030A0"/>
        </w:rPr>
        <w:t xml:space="preserve"> kwalifikowanym podpisem elektronicznym/</w:t>
      </w:r>
      <w:r w:rsidRPr="006F5CAC">
        <w:rPr>
          <w:rFonts w:ascii="Calibri" w:eastAsia="Times New Roman" w:hAnsi="Calibri" w:cs="Calibri"/>
          <w:b/>
          <w:i/>
          <w:iCs/>
          <w:color w:val="7030A0"/>
        </w:rPr>
        <w:br/>
        <w:t>podpisem zaufanym/podpisem osobistym</w:t>
      </w:r>
    </w:p>
    <w:p w14:paraId="76190D10" w14:textId="5F53E71A" w:rsidR="00646E86" w:rsidRDefault="00646E86" w:rsidP="00646E86">
      <w:pPr>
        <w:suppressAutoHyphens/>
        <w:spacing w:after="0" w:line="240" w:lineRule="auto"/>
        <w:jc w:val="right"/>
        <w:rPr>
          <w:rFonts w:ascii="Calibri" w:eastAsia="Times New Roman" w:hAnsi="Calibri" w:cs="Calibri"/>
          <w:b/>
          <w:iCs/>
          <w:color w:val="7030A0"/>
          <w:lang w:eastAsia="pl-PL"/>
        </w:rPr>
      </w:pPr>
      <w:r w:rsidRPr="003121FF">
        <w:rPr>
          <w:rFonts w:ascii="Calibri" w:eastAsia="Times New Roman" w:hAnsi="Calibri" w:cs="Calibri"/>
          <w:b/>
          <w:iCs/>
          <w:color w:val="7030A0"/>
          <w:lang w:eastAsia="pl-PL"/>
        </w:rPr>
        <w:t>Załącznik nr</w:t>
      </w:r>
      <w:r>
        <w:rPr>
          <w:rFonts w:ascii="Calibri" w:eastAsia="Times New Roman" w:hAnsi="Calibri" w:cs="Calibri"/>
          <w:b/>
          <w:iCs/>
          <w:color w:val="7030A0"/>
          <w:lang w:eastAsia="pl-PL"/>
        </w:rPr>
        <w:t xml:space="preserve"> 6</w:t>
      </w:r>
      <w:r w:rsidRPr="003121FF">
        <w:rPr>
          <w:rFonts w:ascii="Calibri" w:eastAsia="Times New Roman" w:hAnsi="Calibri" w:cs="Calibri"/>
          <w:b/>
          <w:iCs/>
          <w:color w:val="7030A0"/>
          <w:lang w:eastAsia="pl-PL"/>
        </w:rPr>
        <w:t xml:space="preserve"> do SWZ</w:t>
      </w:r>
    </w:p>
    <w:p w14:paraId="6F23EAA5" w14:textId="77777777" w:rsidR="00646E86" w:rsidRDefault="00646E86" w:rsidP="00646E86">
      <w:pPr>
        <w:suppressAutoHyphens/>
        <w:spacing w:after="0" w:line="240" w:lineRule="auto"/>
        <w:jc w:val="right"/>
        <w:rPr>
          <w:rFonts w:ascii="Calibri" w:eastAsia="Times New Roman" w:hAnsi="Calibri" w:cs="Calibri"/>
          <w:b/>
          <w:iCs/>
          <w:color w:val="7030A0"/>
          <w:lang w:eastAsia="pl-PL"/>
        </w:rPr>
      </w:pPr>
    </w:p>
    <w:p w14:paraId="30ED719B" w14:textId="77777777" w:rsidR="00646E86" w:rsidRPr="00646E86" w:rsidRDefault="00646E86" w:rsidP="00646E86">
      <w:pPr>
        <w:suppressAutoHyphens/>
        <w:spacing w:after="0" w:line="240" w:lineRule="auto"/>
        <w:jc w:val="center"/>
        <w:rPr>
          <w:rFonts w:ascii="Calibri" w:eastAsia="Times New Roman" w:hAnsi="Calibri" w:cs="Calibri"/>
          <w:i/>
          <w:color w:val="000000"/>
          <w:lang w:eastAsia="ar-SA"/>
        </w:rPr>
      </w:pPr>
      <w:r w:rsidRPr="00646E86">
        <w:rPr>
          <w:rFonts w:ascii="Calibri" w:eastAsia="Times New Roman" w:hAnsi="Calibri" w:cs="Calibri"/>
          <w:b/>
          <w:color w:val="000000"/>
          <w:lang w:eastAsia="ar-SA"/>
        </w:rPr>
        <w:t xml:space="preserve">ZOBOWIĄZANIE PODMIOTU </w:t>
      </w:r>
      <w:r w:rsidRPr="00646E86">
        <w:rPr>
          <w:rFonts w:ascii="Calibri" w:eastAsia="Times New Roman" w:hAnsi="Calibri" w:cs="Calibri"/>
          <w:i/>
          <w:color w:val="000000"/>
          <w:lang w:eastAsia="ar-SA"/>
        </w:rPr>
        <w:t>(wzór)</w:t>
      </w:r>
    </w:p>
    <w:p w14:paraId="202C20B3" w14:textId="77777777" w:rsidR="00646E86" w:rsidRPr="00646E86" w:rsidRDefault="00646E86" w:rsidP="00646E86">
      <w:pPr>
        <w:suppressAutoHyphens/>
        <w:spacing w:after="0" w:line="240" w:lineRule="auto"/>
        <w:jc w:val="both"/>
        <w:rPr>
          <w:rFonts w:ascii="Calibri" w:eastAsia="Times New Roman" w:hAnsi="Calibri" w:cs="Calibri"/>
          <w:i/>
          <w:color w:val="000000"/>
          <w:lang w:eastAsia="ar-SA"/>
        </w:rPr>
      </w:pPr>
    </w:p>
    <w:p w14:paraId="57EF4140" w14:textId="77777777" w:rsidR="00646E86" w:rsidRPr="00646E86" w:rsidRDefault="00646E86" w:rsidP="00646E86">
      <w:pPr>
        <w:suppressAutoHyphens/>
        <w:spacing w:after="0" w:line="240" w:lineRule="auto"/>
        <w:jc w:val="both"/>
        <w:rPr>
          <w:rFonts w:ascii="Calibri" w:eastAsia="Times New Roman" w:hAnsi="Calibri" w:cs="Calibri"/>
          <w:b/>
          <w:color w:val="000000"/>
          <w:lang w:eastAsia="pl-PL"/>
        </w:rPr>
      </w:pPr>
      <w:r w:rsidRPr="00646E86">
        <w:rPr>
          <w:rFonts w:ascii="Calibri" w:eastAsia="Times New Roman" w:hAnsi="Calibri" w:cs="Calibri"/>
          <w:b/>
          <w:color w:val="000000"/>
          <w:lang w:eastAsia="ar-SA"/>
        </w:rPr>
        <w:t xml:space="preserve">do oddania do dyspozycji Wykonawcy niezbędnych zasobów na potrzeby wykonania zamówienia </w:t>
      </w:r>
      <w:r w:rsidRPr="00646E86">
        <w:rPr>
          <w:rFonts w:ascii="Calibri" w:eastAsia="Times New Roman" w:hAnsi="Calibri" w:cs="Calibri"/>
          <w:b/>
          <w:lang w:eastAsia="pl-PL"/>
        </w:rPr>
        <w:t>na</w:t>
      </w:r>
      <w:r w:rsidRPr="00646E86">
        <w:rPr>
          <w:rFonts w:ascii="Calibri" w:eastAsia="Times New Roman" w:hAnsi="Calibri" w:cs="Calibri"/>
          <w:b/>
          <w:bCs/>
          <w:lang w:eastAsia="pl-PL"/>
        </w:rPr>
        <w:t xml:space="preserve"> </w:t>
      </w:r>
      <w:r w:rsidRPr="00646E86">
        <w:rPr>
          <w:rFonts w:ascii="Calibri" w:eastAsia="Calibri" w:hAnsi="Calibri" w:cs="Calibri"/>
          <w:b/>
          <w:bCs/>
          <w:lang w:eastAsia="zh-CN"/>
        </w:rPr>
        <w:t>usługę</w:t>
      </w:r>
      <w:r w:rsidRPr="00646E86">
        <w:rPr>
          <w:rFonts w:ascii="Calibri" w:eastAsia="Calibri" w:hAnsi="Calibri" w:cs="Calibri"/>
          <w:lang w:eastAsia="zh-CN"/>
        </w:rPr>
        <w:t xml:space="preserve"> </w:t>
      </w:r>
      <w:r w:rsidRPr="00646E86">
        <w:rPr>
          <w:rFonts w:ascii="Calibri" w:eastAsia="Calibri" w:hAnsi="Calibri" w:cs="Calibri"/>
          <w:b/>
          <w:bCs/>
          <w:lang w:eastAsia="zh-CN"/>
        </w:rPr>
        <w:t>gastronomiczną w zakresie przygotowania i dystrybucji całodziennych posiłków dla pacjentów i uprawnionego personelu  Wojewódzkiego Wielospecjalistycznego Centrum Onkologii i Traumatologii im. M. Kopernika w Łodzi</w:t>
      </w:r>
      <w:r w:rsidRPr="00646E86">
        <w:rPr>
          <w:rFonts w:ascii="Calibri" w:eastAsia="Calibri" w:hAnsi="Calibri" w:cs="Calibri"/>
          <w:lang w:eastAsia="zh-CN"/>
        </w:rPr>
        <w:t>.</w:t>
      </w:r>
    </w:p>
    <w:p w14:paraId="10A7265E" w14:textId="77777777" w:rsidR="00646E86" w:rsidRPr="00646E86" w:rsidRDefault="00646E86" w:rsidP="00646E86">
      <w:pPr>
        <w:spacing w:after="0" w:line="240" w:lineRule="auto"/>
        <w:jc w:val="both"/>
        <w:rPr>
          <w:rFonts w:ascii="Calibri" w:eastAsia="Times New Roman" w:hAnsi="Calibri" w:cs="Calibri"/>
          <w:b/>
          <w:color w:val="000000"/>
          <w:lang w:eastAsia="pl-PL"/>
        </w:rPr>
      </w:pPr>
    </w:p>
    <w:p w14:paraId="7777B01F" w14:textId="77777777" w:rsidR="00646E86" w:rsidRPr="00646E86" w:rsidRDefault="00646E86" w:rsidP="00646E86">
      <w:pPr>
        <w:tabs>
          <w:tab w:val="left" w:pos="-5387"/>
          <w:tab w:val="left" w:pos="0"/>
        </w:tabs>
        <w:spacing w:after="0" w:line="240" w:lineRule="auto"/>
        <w:rPr>
          <w:rFonts w:ascii="Calibri" w:eastAsia="Times New Roman" w:hAnsi="Calibri" w:cs="Calibri"/>
          <w:color w:val="000000"/>
          <w:lang w:eastAsia="pl-PL"/>
        </w:rPr>
      </w:pPr>
      <w:r w:rsidRPr="00646E86">
        <w:rPr>
          <w:rFonts w:ascii="Calibri" w:eastAsia="Times New Roman" w:hAnsi="Calibri" w:cs="Calibri"/>
          <w:color w:val="000000"/>
          <w:lang w:eastAsia="pl-PL"/>
        </w:rPr>
        <w:t>Nazwa (firma) i adres Podmiotu, na zasobach, którego polega Wykonawca:...........................................................</w:t>
      </w:r>
    </w:p>
    <w:p w14:paraId="45AC9C82" w14:textId="77777777" w:rsidR="00646E86" w:rsidRPr="00646E86" w:rsidRDefault="00646E86" w:rsidP="00646E86">
      <w:pPr>
        <w:tabs>
          <w:tab w:val="left" w:pos="-5387"/>
          <w:tab w:val="left" w:pos="3402"/>
        </w:tabs>
        <w:spacing w:after="0" w:line="240" w:lineRule="auto"/>
        <w:ind w:left="142"/>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ab/>
      </w:r>
      <w:r w:rsidRPr="00646E86">
        <w:rPr>
          <w:rFonts w:ascii="Calibri" w:eastAsia="Times New Roman" w:hAnsi="Calibri" w:cs="Calibri"/>
          <w:color w:val="000000"/>
          <w:lang w:eastAsia="pl-PL"/>
        </w:rPr>
        <w:tab/>
      </w:r>
      <w:r w:rsidRPr="00646E86">
        <w:rPr>
          <w:rFonts w:ascii="Calibri" w:eastAsia="Times New Roman" w:hAnsi="Calibri" w:cs="Calibri"/>
          <w:color w:val="000000"/>
          <w:lang w:eastAsia="pl-PL"/>
        </w:rPr>
        <w:tab/>
      </w:r>
      <w:r w:rsidRPr="00646E86">
        <w:rPr>
          <w:rFonts w:ascii="Calibri" w:eastAsia="Times New Roman" w:hAnsi="Calibri" w:cs="Calibri"/>
          <w:color w:val="000000"/>
          <w:lang w:eastAsia="pl-PL"/>
        </w:rPr>
        <w:tab/>
      </w:r>
    </w:p>
    <w:p w14:paraId="09FCFBD3" w14:textId="77777777" w:rsidR="00646E86" w:rsidRPr="00646E86" w:rsidRDefault="00646E86" w:rsidP="00646E86">
      <w:pPr>
        <w:spacing w:after="0" w:line="240" w:lineRule="auto"/>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Ja/My*, niżej podpisany/podpisani*</w:t>
      </w:r>
    </w:p>
    <w:p w14:paraId="495583E6" w14:textId="77777777" w:rsidR="00646E86" w:rsidRPr="00646E86" w:rsidRDefault="00646E86" w:rsidP="00CE36C8">
      <w:pPr>
        <w:numPr>
          <w:ilvl w:val="0"/>
          <w:numId w:val="55"/>
        </w:numPr>
        <w:suppressAutoHyphens/>
        <w:spacing w:after="0" w:line="240" w:lineRule="auto"/>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w:t>
      </w:r>
    </w:p>
    <w:p w14:paraId="70B1FBDF" w14:textId="77777777" w:rsidR="00646E86" w:rsidRPr="00646E86" w:rsidRDefault="00646E86" w:rsidP="00CE36C8">
      <w:pPr>
        <w:numPr>
          <w:ilvl w:val="0"/>
          <w:numId w:val="55"/>
        </w:numPr>
        <w:suppressAutoHyphens/>
        <w:spacing w:after="0" w:line="240" w:lineRule="auto"/>
        <w:jc w:val="both"/>
        <w:rPr>
          <w:rFonts w:ascii="Calibri" w:eastAsia="Times New Roman" w:hAnsi="Calibri" w:cs="Calibri"/>
          <w:i/>
          <w:color w:val="000000"/>
          <w:lang w:eastAsia="pl-PL"/>
        </w:rPr>
      </w:pPr>
      <w:r w:rsidRPr="00646E86">
        <w:rPr>
          <w:rFonts w:ascii="Calibri" w:eastAsia="Times New Roman" w:hAnsi="Calibri" w:cs="Calibri"/>
          <w:color w:val="000000"/>
          <w:lang w:eastAsia="pl-PL"/>
        </w:rPr>
        <w:t>.................................................................................................................</w:t>
      </w:r>
    </w:p>
    <w:p w14:paraId="77189ABC" w14:textId="77777777" w:rsidR="00646E86" w:rsidRPr="00646E86" w:rsidRDefault="00646E86" w:rsidP="00646E86">
      <w:pPr>
        <w:spacing w:after="0" w:line="240" w:lineRule="auto"/>
        <w:jc w:val="center"/>
        <w:rPr>
          <w:rFonts w:ascii="Calibri" w:eastAsia="Times New Roman" w:hAnsi="Calibri" w:cs="Calibri"/>
          <w:i/>
          <w:color w:val="000000"/>
          <w:lang w:eastAsia="pl-PL"/>
        </w:rPr>
      </w:pPr>
      <w:r w:rsidRPr="00646E86">
        <w:rPr>
          <w:rFonts w:ascii="Calibri" w:eastAsia="Times New Roman" w:hAnsi="Calibri" w:cs="Calibri"/>
          <w:i/>
          <w:color w:val="000000"/>
          <w:lang w:eastAsia="pl-PL"/>
        </w:rPr>
        <w:t>(imię i nazwisko składającego oświadczenie)</w:t>
      </w:r>
    </w:p>
    <w:p w14:paraId="05F520E7" w14:textId="77777777" w:rsidR="00646E86" w:rsidRPr="00646E86" w:rsidRDefault="00646E86" w:rsidP="00646E86">
      <w:pPr>
        <w:spacing w:after="0" w:line="240" w:lineRule="auto"/>
        <w:jc w:val="both"/>
        <w:rPr>
          <w:rFonts w:ascii="Calibri" w:eastAsia="Times New Roman" w:hAnsi="Calibri" w:cs="Calibri"/>
          <w:i/>
          <w:color w:val="000000"/>
          <w:lang w:eastAsia="pl-PL"/>
        </w:rPr>
      </w:pPr>
    </w:p>
    <w:p w14:paraId="27FBE21C" w14:textId="77777777" w:rsidR="00646E86" w:rsidRPr="00646E86" w:rsidRDefault="00646E86" w:rsidP="00646E86">
      <w:pPr>
        <w:spacing w:after="0" w:line="240" w:lineRule="auto"/>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 xml:space="preserve">upoważniony/upoważnieni* do reprezentowania: </w:t>
      </w:r>
    </w:p>
    <w:p w14:paraId="051E1BC0" w14:textId="77777777" w:rsidR="00646E86" w:rsidRPr="00646E86" w:rsidRDefault="00646E86" w:rsidP="00646E86">
      <w:pPr>
        <w:spacing w:after="0" w:line="240" w:lineRule="auto"/>
        <w:jc w:val="both"/>
        <w:rPr>
          <w:rFonts w:ascii="Calibri" w:eastAsia="Times New Roman" w:hAnsi="Calibri" w:cs="Calibri"/>
          <w:i/>
          <w:color w:val="000000"/>
          <w:lang w:eastAsia="pl-PL"/>
        </w:rPr>
      </w:pPr>
      <w:r w:rsidRPr="00646E86">
        <w:rPr>
          <w:rFonts w:ascii="Calibri" w:eastAsia="Times New Roman" w:hAnsi="Calibri" w:cs="Calibri"/>
          <w:color w:val="000000"/>
          <w:lang w:eastAsia="pl-PL"/>
        </w:rPr>
        <w:t xml:space="preserve">............................................................................................................................................................................................................................................................... </w:t>
      </w:r>
    </w:p>
    <w:p w14:paraId="6F1B447A" w14:textId="77777777" w:rsidR="00646E86" w:rsidRPr="00646E86" w:rsidRDefault="00646E86" w:rsidP="00646E86">
      <w:pPr>
        <w:spacing w:after="0" w:line="240" w:lineRule="auto"/>
        <w:jc w:val="center"/>
        <w:rPr>
          <w:rFonts w:ascii="Calibri" w:eastAsia="Times New Roman" w:hAnsi="Calibri" w:cs="Calibri"/>
          <w:i/>
          <w:color w:val="000000"/>
          <w:lang w:eastAsia="pl-PL"/>
        </w:rPr>
      </w:pPr>
      <w:r w:rsidRPr="00646E86">
        <w:rPr>
          <w:rFonts w:ascii="Calibri" w:eastAsia="Times New Roman" w:hAnsi="Calibri" w:cs="Calibri"/>
          <w:i/>
          <w:color w:val="000000"/>
          <w:lang w:eastAsia="pl-PL"/>
        </w:rPr>
        <w:t>(nazwa i adres podmiotu udostępniającego zasób)</w:t>
      </w:r>
    </w:p>
    <w:p w14:paraId="041EF136" w14:textId="77777777" w:rsidR="00646E86" w:rsidRPr="00646E86" w:rsidRDefault="00646E86" w:rsidP="00646E86">
      <w:pPr>
        <w:autoSpaceDE w:val="0"/>
        <w:spacing w:after="0" w:line="240" w:lineRule="auto"/>
        <w:jc w:val="both"/>
        <w:rPr>
          <w:rFonts w:ascii="Calibri" w:eastAsia="Times New Roman" w:hAnsi="Calibri" w:cs="Calibri"/>
          <w:i/>
          <w:color w:val="000000"/>
          <w:lang w:eastAsia="pl-PL"/>
        </w:rPr>
      </w:pPr>
    </w:p>
    <w:p w14:paraId="321865E2" w14:textId="77777777" w:rsidR="00646E86" w:rsidRPr="00646E86" w:rsidRDefault="00646E86" w:rsidP="00646E86">
      <w:pPr>
        <w:autoSpaceDE w:val="0"/>
        <w:spacing w:after="0" w:line="240" w:lineRule="auto"/>
        <w:jc w:val="center"/>
        <w:rPr>
          <w:rFonts w:ascii="Calibri" w:eastAsia="Times New Roman" w:hAnsi="Calibri" w:cs="Calibri"/>
          <w:b/>
          <w:color w:val="000000"/>
          <w:u w:val="single"/>
          <w:lang w:eastAsia="pl-PL"/>
        </w:rPr>
      </w:pPr>
      <w:r w:rsidRPr="00646E86">
        <w:rPr>
          <w:rFonts w:ascii="Calibri" w:eastAsia="Times New Roman" w:hAnsi="Calibri" w:cs="Calibri"/>
          <w:b/>
          <w:color w:val="000000"/>
          <w:u w:val="single"/>
          <w:lang w:eastAsia="pl-PL"/>
        </w:rPr>
        <w:t>oświadczam/y</w:t>
      </w:r>
    </w:p>
    <w:p w14:paraId="6D094A98" w14:textId="77777777" w:rsidR="00646E86" w:rsidRPr="00646E86" w:rsidRDefault="00646E86" w:rsidP="00646E86">
      <w:pPr>
        <w:autoSpaceDE w:val="0"/>
        <w:spacing w:after="0" w:line="240" w:lineRule="auto"/>
        <w:jc w:val="both"/>
        <w:rPr>
          <w:rFonts w:ascii="Calibri" w:eastAsia="Times New Roman" w:hAnsi="Calibri" w:cs="Calibri"/>
          <w:b/>
          <w:color w:val="000000"/>
          <w:u w:val="single"/>
          <w:lang w:eastAsia="pl-PL"/>
        </w:rPr>
      </w:pPr>
    </w:p>
    <w:p w14:paraId="187F8B9A" w14:textId="77777777" w:rsidR="00646E86" w:rsidRPr="00646E86" w:rsidRDefault="00646E86" w:rsidP="00646E86">
      <w:pPr>
        <w:autoSpaceDE w:val="0"/>
        <w:spacing w:after="0" w:line="240" w:lineRule="auto"/>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 xml:space="preserve">że wyżej wymieniony podmiot, stosownie do art. 118 ustawy </w:t>
      </w:r>
      <w:r w:rsidRPr="00646E86">
        <w:rPr>
          <w:rFonts w:ascii="Calibri" w:eastAsia="Times New Roman" w:hAnsi="Calibri" w:cs="Calibri"/>
          <w:bCs/>
          <w:color w:val="000000"/>
          <w:lang w:eastAsia="pl-PL"/>
        </w:rPr>
        <w:t xml:space="preserve">z dnia 11 września 2019 r. - Prawo zamówień publicznych (Dz. U. z 2024 r. poz. 1320 ze zm..) </w:t>
      </w:r>
      <w:r w:rsidRPr="00646E86">
        <w:rPr>
          <w:rFonts w:ascii="Calibri" w:eastAsia="Times New Roman" w:hAnsi="Calibri" w:cs="Calibri"/>
          <w:color w:val="000000"/>
          <w:lang w:eastAsia="pl-PL"/>
        </w:rPr>
        <w:t>odda Wykonawcy:</w:t>
      </w:r>
    </w:p>
    <w:p w14:paraId="701B5973" w14:textId="77777777" w:rsidR="00646E86" w:rsidRPr="00646E86" w:rsidRDefault="00646E86" w:rsidP="00646E86">
      <w:pPr>
        <w:spacing w:after="0" w:line="240" w:lineRule="auto"/>
        <w:jc w:val="both"/>
        <w:rPr>
          <w:rFonts w:ascii="Calibri" w:eastAsia="Times New Roman" w:hAnsi="Calibri" w:cs="Calibri"/>
          <w:color w:val="000000"/>
          <w:lang w:eastAsia="pl-PL"/>
        </w:rPr>
      </w:pPr>
    </w:p>
    <w:p w14:paraId="64438E0E" w14:textId="77777777" w:rsidR="00646E86" w:rsidRPr="00646E86" w:rsidRDefault="00646E86" w:rsidP="00646E86">
      <w:pPr>
        <w:spacing w:after="0" w:line="240" w:lineRule="auto"/>
        <w:jc w:val="both"/>
        <w:rPr>
          <w:rFonts w:ascii="Calibri" w:eastAsia="Times New Roman" w:hAnsi="Calibri" w:cs="Calibri"/>
          <w:i/>
          <w:color w:val="000000"/>
          <w:lang w:eastAsia="pl-PL"/>
        </w:rPr>
      </w:pPr>
      <w:r w:rsidRPr="00646E86">
        <w:rPr>
          <w:rFonts w:ascii="Calibri" w:eastAsia="Times New Roman" w:hAnsi="Calibri" w:cs="Calibri"/>
          <w:color w:val="000000"/>
          <w:lang w:eastAsia="pl-PL"/>
        </w:rPr>
        <w:t xml:space="preserve">............................................................................................................................................................................................................................................................... </w:t>
      </w:r>
    </w:p>
    <w:p w14:paraId="0EADA3E7" w14:textId="77777777" w:rsidR="00646E86" w:rsidRPr="00646E86" w:rsidRDefault="00646E86" w:rsidP="00646E86">
      <w:pPr>
        <w:spacing w:after="0" w:line="240" w:lineRule="auto"/>
        <w:jc w:val="center"/>
        <w:rPr>
          <w:rFonts w:ascii="Calibri" w:eastAsia="Times New Roman" w:hAnsi="Calibri" w:cs="Calibri"/>
          <w:i/>
          <w:color w:val="000000"/>
          <w:lang w:eastAsia="pl-PL"/>
        </w:rPr>
      </w:pPr>
      <w:r w:rsidRPr="00646E86">
        <w:rPr>
          <w:rFonts w:ascii="Calibri" w:eastAsia="Times New Roman" w:hAnsi="Calibri" w:cs="Calibri"/>
          <w:i/>
          <w:color w:val="000000"/>
          <w:lang w:eastAsia="pl-PL"/>
        </w:rPr>
        <w:t>(nazwa i adres wykonawcy, któremu zasób zostanie oddany)</w:t>
      </w:r>
    </w:p>
    <w:p w14:paraId="36758F37" w14:textId="77777777" w:rsidR="00646E86" w:rsidRPr="00646E86" w:rsidRDefault="00646E86" w:rsidP="00646E86">
      <w:pPr>
        <w:tabs>
          <w:tab w:val="left" w:pos="0"/>
        </w:tabs>
        <w:spacing w:after="0" w:line="240" w:lineRule="auto"/>
        <w:jc w:val="both"/>
        <w:rPr>
          <w:rFonts w:ascii="Calibri" w:eastAsia="Times New Roman" w:hAnsi="Calibri" w:cs="Calibri"/>
          <w:i/>
          <w:color w:val="000000"/>
          <w:lang w:eastAsia="pl-PL"/>
        </w:rPr>
      </w:pPr>
    </w:p>
    <w:p w14:paraId="5703F098" w14:textId="77777777" w:rsidR="00646E86" w:rsidRPr="00646E86" w:rsidRDefault="00646E86" w:rsidP="00646E86">
      <w:pPr>
        <w:tabs>
          <w:tab w:val="left" w:pos="0"/>
        </w:tabs>
        <w:spacing w:after="0" w:line="240" w:lineRule="auto"/>
        <w:jc w:val="both"/>
        <w:rPr>
          <w:rFonts w:ascii="Calibri" w:eastAsia="Times New Roman" w:hAnsi="Calibri" w:cs="Calibri"/>
          <w:i/>
          <w:color w:val="000000"/>
          <w:lang w:eastAsia="pl-PL"/>
        </w:rPr>
      </w:pPr>
      <w:r w:rsidRPr="00646E86">
        <w:rPr>
          <w:rFonts w:ascii="Calibri" w:eastAsia="Times New Roman" w:hAnsi="Calibri" w:cs="Calibri"/>
          <w:color w:val="000000"/>
          <w:lang w:eastAsia="pl-PL"/>
        </w:rPr>
        <w:t>niżej wymienione zasoby, w celu należytego wykonania zamówienia pn</w:t>
      </w:r>
      <w:r w:rsidRPr="00646E86">
        <w:rPr>
          <w:rFonts w:ascii="Calibri" w:eastAsia="Times New Roman" w:hAnsi="Calibri" w:cs="Calibri"/>
          <w:i/>
          <w:color w:val="000000"/>
          <w:lang w:eastAsia="pl-PL"/>
        </w:rPr>
        <w:t xml:space="preserve">. </w:t>
      </w:r>
      <w:r w:rsidRPr="00646E86">
        <w:rPr>
          <w:rFonts w:ascii="Calibri" w:eastAsia="Times New Roman" w:hAnsi="Calibri" w:cs="Calibri"/>
          <w:bCs/>
          <w:i/>
          <w:color w:val="000000"/>
          <w:lang w:eastAsia="pl-PL"/>
        </w:rPr>
        <w:t>……………………………………………………………….</w:t>
      </w:r>
    </w:p>
    <w:p w14:paraId="4D31D939" w14:textId="77777777" w:rsidR="00646E86" w:rsidRPr="00646E86" w:rsidRDefault="00646E86" w:rsidP="00646E86">
      <w:pPr>
        <w:spacing w:after="0" w:line="240" w:lineRule="auto"/>
        <w:jc w:val="both"/>
        <w:rPr>
          <w:rFonts w:ascii="Calibri" w:eastAsia="Times New Roman" w:hAnsi="Calibri" w:cs="Calibri"/>
          <w:i/>
          <w:color w:val="000000"/>
          <w:lang w:eastAsia="pl-PL"/>
        </w:rPr>
      </w:pPr>
    </w:p>
    <w:p w14:paraId="0C675007" w14:textId="77777777" w:rsidR="00646E86" w:rsidRPr="00646E86" w:rsidRDefault="00646E86" w:rsidP="00CE36C8">
      <w:pPr>
        <w:numPr>
          <w:ilvl w:val="0"/>
          <w:numId w:val="56"/>
        </w:numPr>
        <w:suppressAutoHyphens/>
        <w:spacing w:after="0" w:line="360" w:lineRule="auto"/>
        <w:ind w:left="425" w:hanging="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Rodzaj udostępnianego zasobu</w:t>
      </w:r>
      <w:r w:rsidRPr="00646E86">
        <w:rPr>
          <w:rFonts w:ascii="Symbol" w:eastAsia="Times New Roman" w:hAnsi="Symbol" w:cs="Symbol"/>
          <w:color w:val="000000"/>
          <w:vertAlign w:val="superscript"/>
          <w:lang w:eastAsia="pl-PL"/>
        </w:rPr>
        <w:footnoteReference w:id="2"/>
      </w:r>
      <w:r w:rsidRPr="00646E86">
        <w:rPr>
          <w:rFonts w:ascii="Calibri" w:eastAsia="Times New Roman" w:hAnsi="Calibri" w:cs="Calibri"/>
          <w:color w:val="000000"/>
          <w:lang w:eastAsia="pl-PL"/>
        </w:rPr>
        <w:t xml:space="preserve">: </w:t>
      </w:r>
    </w:p>
    <w:p w14:paraId="7275DABB" w14:textId="77777777" w:rsidR="00646E86" w:rsidRPr="00646E86" w:rsidRDefault="00646E86" w:rsidP="00646E86">
      <w:pPr>
        <w:spacing w:after="0" w:line="360" w:lineRule="auto"/>
        <w:ind w:left="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w:t>
      </w:r>
    </w:p>
    <w:p w14:paraId="2E552EFF" w14:textId="77777777" w:rsidR="00646E86" w:rsidRPr="00646E86" w:rsidRDefault="00646E86" w:rsidP="00CE36C8">
      <w:pPr>
        <w:numPr>
          <w:ilvl w:val="0"/>
          <w:numId w:val="56"/>
        </w:numPr>
        <w:suppressAutoHyphens/>
        <w:spacing w:after="0" w:line="360" w:lineRule="auto"/>
        <w:ind w:left="425" w:hanging="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Zakres</w:t>
      </w:r>
      <w:r w:rsidRPr="00646E86">
        <w:rPr>
          <w:rFonts w:ascii="Calibri" w:eastAsia="Times New Roman" w:hAnsi="Calibri" w:cs="Calibri"/>
          <w:b/>
          <w:color w:val="000000"/>
          <w:lang w:eastAsia="pl-PL"/>
        </w:rPr>
        <w:t xml:space="preserve"> </w:t>
      </w:r>
      <w:r w:rsidRPr="00646E86">
        <w:rPr>
          <w:rFonts w:ascii="Calibri" w:eastAsia="Times New Roman" w:hAnsi="Calibri" w:cs="Calibri"/>
          <w:color w:val="000000"/>
          <w:lang w:eastAsia="pl-PL"/>
        </w:rPr>
        <w:t>udostępnianego zasobu</w:t>
      </w:r>
      <w:r w:rsidRPr="00646E86">
        <w:rPr>
          <w:rFonts w:ascii="Symbol" w:eastAsia="Times New Roman" w:hAnsi="Symbol" w:cs="Symbol"/>
          <w:color w:val="000000"/>
          <w:vertAlign w:val="superscript"/>
          <w:lang w:eastAsia="pl-PL"/>
        </w:rPr>
        <w:footnoteReference w:id="3"/>
      </w:r>
      <w:r w:rsidRPr="00646E86">
        <w:rPr>
          <w:rFonts w:ascii="Calibri" w:eastAsia="Times New Roman" w:hAnsi="Calibri" w:cs="Calibri"/>
          <w:color w:val="000000"/>
          <w:lang w:eastAsia="pl-PL"/>
        </w:rPr>
        <w:t>:</w:t>
      </w:r>
    </w:p>
    <w:p w14:paraId="14F8B83E" w14:textId="77777777" w:rsidR="00646E86" w:rsidRPr="00646E86" w:rsidRDefault="00646E86" w:rsidP="00646E86">
      <w:pPr>
        <w:spacing w:after="0" w:line="360" w:lineRule="auto"/>
        <w:ind w:left="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w:t>
      </w:r>
    </w:p>
    <w:p w14:paraId="24C0E091" w14:textId="77777777" w:rsidR="00646E86" w:rsidRPr="00646E86" w:rsidRDefault="00646E86" w:rsidP="00CE36C8">
      <w:pPr>
        <w:numPr>
          <w:ilvl w:val="0"/>
          <w:numId w:val="56"/>
        </w:numPr>
        <w:suppressAutoHyphens/>
        <w:spacing w:after="0" w:line="240" w:lineRule="auto"/>
        <w:ind w:left="425" w:hanging="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 xml:space="preserve">Sposób i okres udostępnienia wykonawcy i wykorzystania przez niego zasobów przy wykonywaniu zamówienia: </w:t>
      </w:r>
    </w:p>
    <w:p w14:paraId="1673DD71" w14:textId="77777777" w:rsidR="00646E86" w:rsidRPr="00646E86" w:rsidRDefault="00646E86" w:rsidP="00646E86">
      <w:pPr>
        <w:spacing w:after="0" w:line="240" w:lineRule="auto"/>
        <w:ind w:left="425"/>
        <w:jc w:val="both"/>
        <w:rPr>
          <w:rFonts w:ascii="Calibri" w:eastAsia="Times New Roman" w:hAnsi="Calibri" w:cs="Calibri"/>
          <w:color w:val="000000"/>
          <w:lang w:eastAsia="pl-PL"/>
        </w:rPr>
      </w:pPr>
    </w:p>
    <w:p w14:paraId="7602E574" w14:textId="77777777" w:rsidR="00646E86" w:rsidRPr="00646E86" w:rsidRDefault="00646E86" w:rsidP="00646E86">
      <w:pPr>
        <w:spacing w:after="0" w:line="240" w:lineRule="auto"/>
        <w:ind w:left="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w:t>
      </w:r>
    </w:p>
    <w:p w14:paraId="68299630" w14:textId="77777777" w:rsidR="00646E86" w:rsidRPr="00646E86" w:rsidRDefault="00646E86" w:rsidP="00646E86">
      <w:pPr>
        <w:spacing w:after="0" w:line="240" w:lineRule="auto"/>
        <w:ind w:left="425"/>
        <w:jc w:val="both"/>
        <w:rPr>
          <w:rFonts w:ascii="Calibri" w:eastAsia="Times New Roman" w:hAnsi="Calibri" w:cs="Calibri"/>
          <w:color w:val="000000"/>
          <w:lang w:eastAsia="pl-PL"/>
        </w:rPr>
      </w:pPr>
    </w:p>
    <w:p w14:paraId="1E73A3CE" w14:textId="77777777" w:rsidR="00646E86" w:rsidRPr="00646E86" w:rsidRDefault="00646E86" w:rsidP="00CE36C8">
      <w:pPr>
        <w:numPr>
          <w:ilvl w:val="0"/>
          <w:numId w:val="56"/>
        </w:numPr>
        <w:suppressAutoHyphens/>
        <w:spacing w:after="0" w:line="240" w:lineRule="auto"/>
        <w:ind w:left="425" w:hanging="425"/>
        <w:jc w:val="both"/>
        <w:rPr>
          <w:rFonts w:ascii="Calibri" w:eastAsia="Times New Roman" w:hAnsi="Calibri" w:cs="Calibri"/>
          <w:color w:val="000000"/>
          <w:lang w:eastAsia="pl-PL"/>
        </w:rPr>
      </w:pPr>
      <w:r w:rsidRPr="00646E86">
        <w:rPr>
          <w:rFonts w:ascii="Calibri" w:eastAsia="Times New Roman" w:hAnsi="Calibri" w:cs="Calibri"/>
          <w:color w:val="000000"/>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5FCCAF" w14:textId="77777777" w:rsidR="00646E86" w:rsidRPr="00646E86" w:rsidRDefault="00646E86" w:rsidP="00646E86">
      <w:pPr>
        <w:spacing w:after="0" w:line="240" w:lineRule="auto"/>
        <w:ind w:left="425"/>
        <w:jc w:val="both"/>
        <w:rPr>
          <w:rFonts w:ascii="Calibri" w:eastAsia="Times New Roman" w:hAnsi="Calibri" w:cs="Calibri"/>
          <w:color w:val="000000"/>
          <w:lang w:eastAsia="pl-PL"/>
        </w:rPr>
      </w:pPr>
    </w:p>
    <w:p w14:paraId="573C2DEA" w14:textId="44F92FCD" w:rsidR="00646E86" w:rsidRPr="00646E86" w:rsidRDefault="00646E86" w:rsidP="00646E86">
      <w:pPr>
        <w:spacing w:after="0" w:line="240" w:lineRule="auto"/>
        <w:ind w:left="425"/>
        <w:jc w:val="both"/>
        <w:rPr>
          <w:rFonts w:ascii="Calibri" w:eastAsia="Times New Roman" w:hAnsi="Calibri" w:cs="Calibri"/>
          <w:b/>
          <w:i/>
          <w:iCs/>
          <w:color w:val="FF0000"/>
          <w:lang w:eastAsia="pl-PL"/>
        </w:rPr>
      </w:pPr>
      <w:r w:rsidRPr="00646E86">
        <w:rPr>
          <w:rFonts w:ascii="Calibri" w:eastAsia="Times New Roman" w:hAnsi="Calibri" w:cs="Calibri"/>
          <w:color w:val="000000"/>
          <w:lang w:eastAsia="pl-PL"/>
        </w:rPr>
        <w:t>...........................................................................................................................................................</w:t>
      </w:r>
    </w:p>
    <w:p w14:paraId="3ABA49C4" w14:textId="77777777" w:rsidR="00646E86" w:rsidRPr="00646E86" w:rsidRDefault="00646E86" w:rsidP="00646E86">
      <w:pPr>
        <w:spacing w:after="0" w:line="240" w:lineRule="auto"/>
        <w:jc w:val="right"/>
        <w:rPr>
          <w:rFonts w:ascii="Calibri" w:eastAsia="Times New Roman" w:hAnsi="Calibri" w:cs="Calibri"/>
          <w:b/>
          <w:i/>
          <w:iCs/>
          <w:color w:val="FF0000"/>
          <w:lang w:eastAsia="pl-PL"/>
        </w:rPr>
      </w:pPr>
    </w:p>
    <w:p w14:paraId="17ACC34A" w14:textId="3C8E950F" w:rsidR="00646E86" w:rsidRPr="00646E86" w:rsidRDefault="00646E86" w:rsidP="00646E86">
      <w:pPr>
        <w:spacing w:after="0" w:line="240" w:lineRule="auto"/>
        <w:jc w:val="right"/>
        <w:rPr>
          <w:rFonts w:ascii="Calibri" w:eastAsia="Times New Roman" w:hAnsi="Calibri" w:cs="Calibri"/>
          <w:b/>
          <w:i/>
          <w:iCs/>
          <w:color w:val="7030A0"/>
          <w:lang w:eastAsia="pl-PL"/>
        </w:rPr>
      </w:pPr>
    </w:p>
    <w:p w14:paraId="59CCB49D" w14:textId="77777777" w:rsidR="00646E86" w:rsidRPr="00646E86" w:rsidRDefault="00646E86" w:rsidP="00646E86">
      <w:pPr>
        <w:suppressAutoHyphens/>
        <w:spacing w:after="0" w:line="240" w:lineRule="auto"/>
        <w:jc w:val="right"/>
        <w:rPr>
          <w:rFonts w:ascii="Calibri" w:eastAsia="Times New Roman" w:hAnsi="Calibri" w:cs="Calibri"/>
          <w:b/>
          <w:i/>
          <w:iCs/>
          <w:color w:val="7030A0"/>
          <w:lang w:eastAsia="pl-PL"/>
        </w:rPr>
      </w:pPr>
    </w:p>
    <w:p w14:paraId="1D39D6DC" w14:textId="77777777" w:rsidR="00646E86" w:rsidRPr="00646E86" w:rsidRDefault="00646E86" w:rsidP="00646E86">
      <w:pPr>
        <w:suppressAutoHyphens/>
        <w:spacing w:after="0" w:line="240" w:lineRule="auto"/>
        <w:jc w:val="center"/>
        <w:rPr>
          <w:rFonts w:ascii="Calibri" w:eastAsia="Calibri" w:hAnsi="Calibri" w:cs="Calibri"/>
          <w:lang w:eastAsia="zh-CN"/>
        </w:rPr>
      </w:pPr>
      <w:bookmarkStart w:id="30" w:name="_Hlk102557314"/>
      <w:bookmarkStart w:id="31" w:name="_Hlk99349436"/>
      <w:bookmarkEnd w:id="30"/>
      <w:bookmarkEnd w:id="31"/>
    </w:p>
    <w:p w14:paraId="6ED063C1" w14:textId="77777777" w:rsidR="00646E86" w:rsidRDefault="00646E86" w:rsidP="00646E86">
      <w:pPr>
        <w:suppressAutoHyphens/>
        <w:spacing w:after="0" w:line="240" w:lineRule="auto"/>
        <w:jc w:val="right"/>
        <w:rPr>
          <w:rFonts w:ascii="Calibri" w:eastAsia="Times New Roman" w:hAnsi="Calibri" w:cs="Calibri"/>
          <w:b/>
          <w:iCs/>
          <w:color w:val="7030A0"/>
          <w:lang w:eastAsia="pl-PL"/>
        </w:rPr>
      </w:pPr>
    </w:p>
    <w:p w14:paraId="681962BA" w14:textId="77777777" w:rsidR="00646E86" w:rsidRPr="003121FF" w:rsidRDefault="00646E86" w:rsidP="00646E86">
      <w:pPr>
        <w:suppressAutoHyphens/>
        <w:spacing w:after="0" w:line="240" w:lineRule="auto"/>
        <w:jc w:val="right"/>
        <w:rPr>
          <w:rFonts w:ascii="Calibri" w:eastAsia="Times New Roman" w:hAnsi="Calibri" w:cs="Calibri"/>
          <w:b/>
          <w:iCs/>
          <w:color w:val="7030A0"/>
          <w:sz w:val="20"/>
          <w:szCs w:val="20"/>
          <w:lang w:eastAsia="pl-PL"/>
        </w:rPr>
      </w:pPr>
    </w:p>
    <w:p w14:paraId="1991C807" w14:textId="50B401C6" w:rsidR="003121FF" w:rsidRPr="003121FF" w:rsidRDefault="003121FF" w:rsidP="003121FF">
      <w:pPr>
        <w:suppressAutoHyphens/>
        <w:spacing w:after="200" w:line="276" w:lineRule="auto"/>
        <w:jc w:val="both"/>
        <w:rPr>
          <w:rFonts w:ascii="Calibri" w:eastAsia="Calibri" w:hAnsi="Calibri" w:cs="Calibri"/>
          <w:b/>
          <w:color w:val="000000"/>
          <w:spacing w:val="-5"/>
          <w:lang w:eastAsia="zh-CN"/>
        </w:rPr>
      </w:pPr>
    </w:p>
    <w:p w14:paraId="08B3822C" w14:textId="77777777" w:rsidR="003121FF" w:rsidRPr="003121FF" w:rsidRDefault="003121FF" w:rsidP="003121FF">
      <w:pPr>
        <w:suppressAutoHyphens/>
        <w:spacing w:after="200" w:line="276" w:lineRule="auto"/>
        <w:rPr>
          <w:rFonts w:ascii="Calibri" w:eastAsia="Calibri" w:hAnsi="Calibri" w:cs="Calibri"/>
          <w:b/>
          <w:color w:val="000000"/>
          <w:spacing w:val="-5"/>
          <w:lang w:eastAsia="zh-CN"/>
        </w:rPr>
      </w:pPr>
    </w:p>
    <w:p w14:paraId="293645A5" w14:textId="77777777" w:rsidR="003121FF" w:rsidRPr="003121FF" w:rsidRDefault="003121FF" w:rsidP="003121FF">
      <w:pPr>
        <w:suppressAutoHyphens/>
        <w:spacing w:after="200" w:line="276" w:lineRule="auto"/>
        <w:rPr>
          <w:rFonts w:ascii="Calibri" w:eastAsia="Calibri" w:hAnsi="Calibri" w:cs="Calibri"/>
          <w:lang w:eastAsia="zh-CN"/>
        </w:rPr>
      </w:pPr>
    </w:p>
    <w:p w14:paraId="221A8277" w14:textId="77777777" w:rsidR="003121FF" w:rsidRPr="003121FF" w:rsidRDefault="003121FF" w:rsidP="003121FF">
      <w:pPr>
        <w:suppressAutoHyphens/>
        <w:spacing w:after="200" w:line="276" w:lineRule="auto"/>
        <w:rPr>
          <w:rFonts w:ascii="Calibri" w:eastAsia="Calibri" w:hAnsi="Calibri" w:cs="Calibri"/>
          <w:b/>
          <w:lang w:eastAsia="zh-CN"/>
        </w:rPr>
      </w:pPr>
    </w:p>
    <w:p w14:paraId="58484F17" w14:textId="77777777" w:rsidR="00646E86" w:rsidRPr="006F5CAC" w:rsidRDefault="00646E86" w:rsidP="00646E86">
      <w:pPr>
        <w:spacing w:after="0" w:line="240" w:lineRule="auto"/>
        <w:ind w:left="142"/>
        <w:jc w:val="right"/>
        <w:rPr>
          <w:rFonts w:ascii="Calibri" w:eastAsia="Times New Roman" w:hAnsi="Calibri" w:cs="Calibri"/>
          <w:b/>
          <w:bCs/>
          <w:i/>
          <w:color w:val="7030A0"/>
          <w:lang w:eastAsia="pl-PL"/>
        </w:rPr>
      </w:pPr>
      <w:r w:rsidRPr="006F5CAC">
        <w:rPr>
          <w:rFonts w:ascii="Calibri" w:eastAsia="Times New Roman" w:hAnsi="Calibri" w:cs="Calibri"/>
          <w:b/>
          <w:bCs/>
          <w:i/>
          <w:color w:val="7030A0"/>
          <w:lang w:eastAsia="pl-PL"/>
        </w:rPr>
        <w:t>Oświadczenie należy podpisać:</w:t>
      </w:r>
    </w:p>
    <w:p w14:paraId="690F11B3" w14:textId="77777777" w:rsidR="00646E86" w:rsidRPr="006F5CAC" w:rsidRDefault="00646E86" w:rsidP="00646E86">
      <w:pPr>
        <w:spacing w:after="0" w:line="240" w:lineRule="auto"/>
        <w:ind w:left="720"/>
        <w:jc w:val="right"/>
        <w:rPr>
          <w:rFonts w:ascii="Calibri" w:eastAsia="Times New Roman" w:hAnsi="Calibri" w:cs="Calibri"/>
          <w:b/>
          <w:iCs/>
          <w:color w:val="7030A0"/>
          <w:lang w:eastAsia="pl-PL"/>
        </w:rPr>
      </w:pPr>
      <w:r w:rsidRPr="006F5CAC">
        <w:rPr>
          <w:rFonts w:ascii="Calibri" w:eastAsia="Times New Roman" w:hAnsi="Calibri" w:cs="Calibri"/>
          <w:b/>
          <w:i/>
          <w:iCs/>
          <w:color w:val="7030A0"/>
        </w:rPr>
        <w:t xml:space="preserve"> kwalifikowanym podpisem elektronicznym/</w:t>
      </w:r>
      <w:r w:rsidRPr="006F5CAC">
        <w:rPr>
          <w:rFonts w:ascii="Calibri" w:eastAsia="Times New Roman" w:hAnsi="Calibri" w:cs="Calibri"/>
          <w:b/>
          <w:i/>
          <w:iCs/>
          <w:color w:val="7030A0"/>
        </w:rPr>
        <w:br/>
        <w:t>podpisem zaufanym/podpisem osobistym</w:t>
      </w:r>
    </w:p>
    <w:p w14:paraId="14B69540" w14:textId="77777777" w:rsidR="003121FF" w:rsidRDefault="003121FF" w:rsidP="006F5CAC">
      <w:pPr>
        <w:rPr>
          <w:rFonts w:ascii="Calibri" w:hAnsi="Calibri" w:cs="Calibri"/>
        </w:rPr>
      </w:pPr>
    </w:p>
    <w:p w14:paraId="7AB67A75" w14:textId="77777777" w:rsidR="003121FF" w:rsidRDefault="003121FF" w:rsidP="006F5CAC">
      <w:pPr>
        <w:rPr>
          <w:rFonts w:ascii="Calibri" w:hAnsi="Calibri" w:cs="Calibri"/>
        </w:rPr>
      </w:pPr>
    </w:p>
    <w:p w14:paraId="11C1E65E" w14:textId="77777777" w:rsidR="003121FF" w:rsidRDefault="003121FF" w:rsidP="006F5CAC">
      <w:pPr>
        <w:rPr>
          <w:rFonts w:ascii="Calibri" w:hAnsi="Calibri" w:cs="Calibri"/>
        </w:rPr>
      </w:pPr>
    </w:p>
    <w:p w14:paraId="212E7660" w14:textId="77777777" w:rsidR="003121FF" w:rsidRDefault="003121FF" w:rsidP="006F5CAC">
      <w:pPr>
        <w:rPr>
          <w:rFonts w:ascii="Calibri" w:hAnsi="Calibri" w:cs="Calibri"/>
        </w:rPr>
      </w:pPr>
    </w:p>
    <w:p w14:paraId="7B84C53F" w14:textId="77777777" w:rsidR="003121FF" w:rsidRPr="005A2432" w:rsidRDefault="003121FF" w:rsidP="006F5CAC">
      <w:pPr>
        <w:rPr>
          <w:rFonts w:ascii="Calibri" w:hAnsi="Calibri" w:cs="Calibri"/>
        </w:rPr>
      </w:pPr>
    </w:p>
    <w:sectPr w:rsidR="003121FF" w:rsidRPr="005A2432" w:rsidSect="003121FF">
      <w:headerReference w:type="default" r:id="rId24"/>
      <w:headerReference w:type="first" r:id="rId25"/>
      <w:footerReference w:type="first" r:id="rId26"/>
      <w:pgSz w:w="11906" w:h="16838"/>
      <w:pgMar w:top="1418" w:right="1418" w:bottom="3260" w:left="1418" w:header="425"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9E30A" w14:textId="77777777" w:rsidR="005E582B" w:rsidRDefault="005E582B" w:rsidP="00AD3B8F">
      <w:pPr>
        <w:spacing w:after="0" w:line="240" w:lineRule="auto"/>
      </w:pPr>
      <w:r>
        <w:separator/>
      </w:r>
    </w:p>
  </w:endnote>
  <w:endnote w:type="continuationSeparator" w:id="0">
    <w:p w14:paraId="50C38BF6" w14:textId="77777777" w:rsidR="005E582B" w:rsidRDefault="005E582B" w:rsidP="00AD3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Liberation Serif">
    <w:altName w:val="Times New Roman"/>
    <w:charset w:val="00"/>
    <w:family w:val="roman"/>
    <w:pitch w:val="variable"/>
  </w:font>
  <w:font w:name="Futura Md BT">
    <w:altName w:val="Arial"/>
    <w:charset w:val="00"/>
    <w:family w:val="swiss"/>
    <w:pitch w:val="variable"/>
    <w:sig w:usb0="00000087" w:usb1="00000000" w:usb2="00000000" w:usb3="00000000" w:csb0="0000001B"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5B0E3" w14:textId="77777777" w:rsidR="00AD3B8F" w:rsidRPr="00AD3B8F" w:rsidRDefault="00AD3B8F" w:rsidP="00AD3B8F">
    <w:pPr>
      <w:pBdr>
        <w:top w:val="single" w:sz="4" w:space="1" w:color="auto"/>
      </w:pBd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AD3B8F">
      <w:rPr>
        <w:rFonts w:ascii="Times New Roman" w:eastAsia="Times New Roman" w:hAnsi="Times New Roman" w:cs="Times New Roman"/>
        <w:b/>
        <w:sz w:val="20"/>
        <w:szCs w:val="20"/>
        <w:lang w:eastAsia="pl-PL"/>
      </w:rPr>
      <w:t>ul. Pabianicka 62,  93-513 Łódź</w:t>
    </w:r>
  </w:p>
  <w:p w14:paraId="6A0FC563" w14:textId="77777777" w:rsidR="00AD3B8F" w:rsidRPr="00AD3B8F" w:rsidRDefault="00AD3B8F" w:rsidP="00AD3B8F">
    <w:pPr>
      <w:tabs>
        <w:tab w:val="center" w:pos="4536"/>
        <w:tab w:val="right" w:pos="9072"/>
      </w:tabs>
      <w:spacing w:after="0" w:line="240" w:lineRule="auto"/>
      <w:jc w:val="center"/>
      <w:rPr>
        <w:rFonts w:ascii="Times New Roman" w:eastAsia="Times New Roman" w:hAnsi="Times New Roman" w:cs="Times New Roman"/>
        <w:b/>
        <w:sz w:val="20"/>
        <w:szCs w:val="20"/>
        <w:lang w:val="de-DE" w:eastAsia="pl-PL"/>
      </w:rPr>
    </w:pPr>
    <w:r w:rsidRPr="00AD3B8F">
      <w:rPr>
        <w:rFonts w:ascii="Times New Roman" w:eastAsia="Times New Roman" w:hAnsi="Times New Roman" w:cs="Times New Roman"/>
        <w:b/>
        <w:sz w:val="20"/>
        <w:szCs w:val="20"/>
        <w:lang w:eastAsia="pl-PL"/>
      </w:rPr>
      <w:t xml:space="preserve">SEKRETARIAT  tel. </w:t>
    </w:r>
    <w:r w:rsidRPr="00AD3B8F">
      <w:rPr>
        <w:rFonts w:ascii="Times New Roman" w:eastAsia="Times New Roman" w:hAnsi="Times New Roman" w:cs="Times New Roman"/>
        <w:b/>
        <w:sz w:val="20"/>
        <w:szCs w:val="20"/>
        <w:lang w:val="en-GB" w:eastAsia="pl-PL"/>
      </w:rPr>
      <w:t xml:space="preserve">(42) 689 50 10/fax (42) 689 50 11; CENTRALA tel. </w:t>
    </w:r>
    <w:r w:rsidRPr="00AD3B8F">
      <w:rPr>
        <w:rFonts w:ascii="Times New Roman" w:eastAsia="Times New Roman" w:hAnsi="Times New Roman" w:cs="Times New Roman"/>
        <w:b/>
        <w:sz w:val="20"/>
        <w:szCs w:val="20"/>
        <w:lang w:val="de-DE" w:eastAsia="pl-PL"/>
      </w:rPr>
      <w:t>(42) 689 50 00</w:t>
    </w:r>
  </w:p>
  <w:p w14:paraId="7A144765" w14:textId="77777777" w:rsidR="00AD3B8F" w:rsidRPr="00AD3B8F" w:rsidRDefault="00AD3B8F" w:rsidP="00AD3B8F">
    <w:pPr>
      <w:tabs>
        <w:tab w:val="center" w:pos="4536"/>
        <w:tab w:val="right" w:pos="9072"/>
      </w:tabs>
      <w:spacing w:after="0" w:line="240" w:lineRule="auto"/>
      <w:jc w:val="center"/>
      <w:rPr>
        <w:rFonts w:ascii="Times New Roman" w:eastAsia="Times New Roman" w:hAnsi="Times New Roman" w:cs="Times New Roman"/>
        <w:b/>
        <w:sz w:val="20"/>
        <w:szCs w:val="20"/>
        <w:lang w:val="de-DE" w:eastAsia="pl-PL"/>
      </w:rPr>
    </w:pPr>
    <w:proofErr w:type="spellStart"/>
    <w:r w:rsidRPr="00AD3B8F">
      <w:rPr>
        <w:rFonts w:ascii="Times New Roman" w:eastAsia="Times New Roman" w:hAnsi="Times New Roman" w:cs="Times New Roman"/>
        <w:b/>
        <w:sz w:val="20"/>
        <w:szCs w:val="20"/>
        <w:lang w:val="de-DE" w:eastAsia="pl-PL"/>
      </w:rPr>
      <w:t>e-mail</w:t>
    </w:r>
    <w:proofErr w:type="spellEnd"/>
    <w:r w:rsidRPr="00AD3B8F">
      <w:rPr>
        <w:rFonts w:ascii="Times New Roman" w:eastAsia="Times New Roman" w:hAnsi="Times New Roman" w:cs="Times New Roman"/>
        <w:b/>
        <w:sz w:val="20"/>
        <w:szCs w:val="20"/>
        <w:lang w:val="de-DE" w:eastAsia="pl-PL"/>
      </w:rPr>
      <w:t xml:space="preserve">: </w:t>
    </w:r>
    <w:hyperlink r:id="rId1" w:history="1">
      <w:r w:rsidRPr="00AD3B8F">
        <w:rPr>
          <w:rFonts w:ascii="Times New Roman" w:eastAsia="Times New Roman" w:hAnsi="Times New Roman" w:cs="Times New Roman"/>
          <w:b/>
          <w:color w:val="000000"/>
          <w:sz w:val="20"/>
          <w:szCs w:val="20"/>
          <w:u w:val="single"/>
          <w:lang w:val="de-DE" w:eastAsia="pl-PL"/>
        </w:rPr>
        <w:t>szpital@kopernik.lodz.pl</w:t>
      </w:r>
    </w:hyperlink>
    <w:r w:rsidRPr="00AD3B8F">
      <w:rPr>
        <w:rFonts w:ascii="Times New Roman" w:eastAsia="Times New Roman" w:hAnsi="Times New Roman" w:cs="Times New Roman"/>
        <w:b/>
        <w:sz w:val="20"/>
        <w:szCs w:val="20"/>
        <w:lang w:val="de-DE" w:eastAsia="pl-PL"/>
      </w:rPr>
      <w:t>, http://www.kopernik.lodz.pl</w:t>
    </w:r>
  </w:p>
  <w:p w14:paraId="7703E520" w14:textId="5E7A683E" w:rsidR="00AD3B8F" w:rsidRDefault="00AD3B8F" w:rsidP="00AD3B8F">
    <w:pPr>
      <w:tabs>
        <w:tab w:val="right" w:pos="9072"/>
      </w:tabs>
      <w:spacing w:after="0" w:line="240" w:lineRule="auto"/>
      <w:jc w:val="center"/>
      <w:rPr>
        <w:rFonts w:ascii="Times New Roman" w:eastAsia="Times New Roman" w:hAnsi="Times New Roman" w:cs="Times New Roman"/>
        <w:b/>
        <w:sz w:val="20"/>
        <w:szCs w:val="20"/>
        <w:lang w:eastAsia="pl-PL"/>
      </w:rPr>
    </w:pPr>
    <w:r w:rsidRPr="00AD3B8F">
      <w:rPr>
        <w:rFonts w:ascii="Times New Roman" w:eastAsia="Times New Roman" w:hAnsi="Times New Roman" w:cs="Times New Roman"/>
        <w:b/>
        <w:sz w:val="20"/>
        <w:szCs w:val="20"/>
        <w:lang w:eastAsia="pl-PL"/>
      </w:rPr>
      <w:t xml:space="preserve">NIP 729-23-45-599 REGON 000295403  PKO </w:t>
    </w:r>
    <w:r w:rsidR="001847D7">
      <w:rPr>
        <w:rFonts w:ascii="Times New Roman" w:eastAsia="Times New Roman" w:hAnsi="Times New Roman" w:cs="Times New Roman"/>
        <w:b/>
        <w:sz w:val="20"/>
        <w:szCs w:val="20"/>
        <w:lang w:eastAsia="pl-PL"/>
      </w:rPr>
      <w:t xml:space="preserve">BP </w:t>
    </w:r>
    <w:r w:rsidR="00EC4341">
      <w:rPr>
        <w:rFonts w:ascii="Times New Roman" w:eastAsia="Times New Roman" w:hAnsi="Times New Roman" w:cs="Times New Roman"/>
        <w:b/>
        <w:sz w:val="20"/>
        <w:szCs w:val="20"/>
        <w:lang w:eastAsia="pl-PL"/>
      </w:rPr>
      <w:t xml:space="preserve">SA I </w:t>
    </w:r>
    <w:r w:rsidR="001847D7">
      <w:rPr>
        <w:rFonts w:ascii="Times New Roman" w:eastAsia="Times New Roman" w:hAnsi="Times New Roman" w:cs="Times New Roman"/>
        <w:b/>
        <w:sz w:val="20"/>
        <w:szCs w:val="20"/>
        <w:lang w:eastAsia="pl-PL"/>
      </w:rPr>
      <w:t>O</w:t>
    </w:r>
    <w:r w:rsidRPr="00AD3B8F">
      <w:rPr>
        <w:rFonts w:ascii="Times New Roman" w:eastAsia="Times New Roman" w:hAnsi="Times New Roman" w:cs="Times New Roman"/>
        <w:b/>
        <w:sz w:val="20"/>
        <w:szCs w:val="20"/>
        <w:lang w:eastAsia="pl-PL"/>
      </w:rPr>
      <w:t xml:space="preserve">/ŁÓDŹ </w:t>
    </w:r>
    <w:r w:rsidR="001847D7">
      <w:rPr>
        <w:rFonts w:ascii="Times New Roman" w:eastAsia="Times New Roman" w:hAnsi="Times New Roman" w:cs="Times New Roman"/>
        <w:b/>
        <w:sz w:val="20"/>
        <w:szCs w:val="20"/>
        <w:lang w:eastAsia="pl-PL"/>
      </w:rPr>
      <w:t>44102033520000180203188067</w:t>
    </w:r>
  </w:p>
  <w:p w14:paraId="6B79EB24" w14:textId="36AB031F" w:rsidR="00AD3B8F" w:rsidRPr="00AD3B8F" w:rsidRDefault="00470BB7" w:rsidP="00AD3B8F">
    <w:pPr>
      <w:tabs>
        <w:tab w:val="right" w:pos="9072"/>
      </w:tabs>
      <w:spacing w:after="0" w:line="240" w:lineRule="auto"/>
      <w:jc w:val="center"/>
      <w:rPr>
        <w:rFonts w:ascii="Times New Roman" w:eastAsia="Times New Roman" w:hAnsi="Times New Roman" w:cs="Times New Roman"/>
        <w:sz w:val="28"/>
        <w:szCs w:val="20"/>
        <w:lang w:eastAsia="pl-PL"/>
      </w:rPr>
    </w:pPr>
    <w:r>
      <w:rPr>
        <w:rFonts w:ascii="Times New Roman" w:eastAsia="Times New Roman" w:hAnsi="Times New Roman" w:cs="Times New Roman"/>
        <w:noProof/>
        <w:sz w:val="28"/>
        <w:szCs w:val="20"/>
        <w:lang w:eastAsia="pl-PL"/>
      </w:rPr>
      <w:drawing>
        <wp:inline distT="0" distB="0" distL="0" distR="0" wp14:anchorId="59A3913B" wp14:editId="73075D85">
          <wp:extent cx="695763" cy="537210"/>
          <wp:effectExtent l="0" t="0" r="9525" b="0"/>
          <wp:docPr id="165672078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90545" name="Obraz 68690545"/>
                  <pic:cNvPicPr/>
                </pic:nvPicPr>
                <pic:blipFill>
                  <a:blip r:embed="rId2"/>
                  <a:stretch>
                    <a:fillRect/>
                  </a:stretch>
                </pic:blipFill>
                <pic:spPr>
                  <a:xfrm>
                    <a:off x="0" y="0"/>
                    <a:ext cx="702558" cy="542457"/>
                  </a:xfrm>
                  <a:prstGeom prst="rect">
                    <a:avLst/>
                  </a:prstGeom>
                </pic:spPr>
              </pic:pic>
            </a:graphicData>
          </a:graphic>
        </wp:inline>
      </w:drawing>
    </w:r>
    <w:r w:rsidR="00AD3B8F" w:rsidRPr="00AD3B8F">
      <w:rPr>
        <w:rFonts w:ascii="Times New Roman" w:eastAsia="Times New Roman" w:hAnsi="Times New Roman" w:cs="Times New Roman"/>
        <w:sz w:val="28"/>
        <w:szCs w:val="20"/>
        <w:lang w:eastAsia="pl-P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04E03" w14:textId="77777777" w:rsidR="005E582B" w:rsidRDefault="005E582B" w:rsidP="00AD3B8F">
      <w:pPr>
        <w:spacing w:after="0" w:line="240" w:lineRule="auto"/>
      </w:pPr>
      <w:r>
        <w:separator/>
      </w:r>
    </w:p>
  </w:footnote>
  <w:footnote w:type="continuationSeparator" w:id="0">
    <w:p w14:paraId="7C2937F5" w14:textId="77777777" w:rsidR="005E582B" w:rsidRDefault="005E582B" w:rsidP="00AD3B8F">
      <w:pPr>
        <w:spacing w:after="0" w:line="240" w:lineRule="auto"/>
      </w:pPr>
      <w:r>
        <w:continuationSeparator/>
      </w:r>
    </w:p>
  </w:footnote>
  <w:footnote w:id="1">
    <w:p w14:paraId="1194BBDC" w14:textId="77777777" w:rsidR="006F5CAC" w:rsidRPr="007B1F43" w:rsidRDefault="006F5CAC" w:rsidP="006F5CAC">
      <w:pPr>
        <w:spacing w:after="0" w:line="240" w:lineRule="auto"/>
        <w:jc w:val="both"/>
        <w:rPr>
          <w:rFonts w:ascii="Verdana" w:hAnsi="Verdana" w:cs="Arial"/>
          <w:i/>
          <w:color w:val="222222"/>
          <w:sz w:val="12"/>
          <w:szCs w:val="12"/>
        </w:rPr>
      </w:pPr>
      <w:r w:rsidRPr="007B1F43">
        <w:rPr>
          <w:rStyle w:val="Odwoanieprzypisudolnego"/>
          <w:rFonts w:ascii="Verdana" w:hAnsi="Verdana" w:cs="Arial"/>
          <w:i/>
          <w:sz w:val="12"/>
          <w:szCs w:val="12"/>
        </w:rPr>
        <w:footnoteRef/>
      </w:r>
      <w:r w:rsidRPr="007B1F43">
        <w:rPr>
          <w:rFonts w:ascii="Verdana" w:hAnsi="Verdana" w:cs="Arial"/>
          <w:i/>
          <w:sz w:val="12"/>
          <w:szCs w:val="12"/>
        </w:rPr>
        <w:t xml:space="preserve"> </w:t>
      </w:r>
      <w:r w:rsidRPr="007B1F43">
        <w:rPr>
          <w:rFonts w:ascii="Verdana" w:hAnsi="Verdana" w:cs="Arial"/>
          <w:i/>
          <w:color w:val="222222"/>
          <w:sz w:val="12"/>
          <w:szCs w:val="12"/>
        </w:rPr>
        <w:t xml:space="preserve">Zgodnie z treścią art. 7 ust. 1 ustawy z dnia 13 kwietnia 2022 r. </w:t>
      </w:r>
      <w:r w:rsidRPr="007B1F43">
        <w:rPr>
          <w:rFonts w:ascii="Verdana" w:hAnsi="Verdana" w:cs="Arial"/>
          <w:i/>
          <w:iCs/>
          <w:color w:val="222222"/>
          <w:sz w:val="12"/>
          <w:szCs w:val="12"/>
        </w:rPr>
        <w:t xml:space="preserve">o szczególnych rozwiązaniach w zakresie przeciwdziałania wspieraniu agresji na Ukrainę oraz służących ochronie bezpieczeństwa narodowego, zwanej dalej „ustawą”, </w:t>
      </w:r>
      <w:r w:rsidRPr="007B1F43">
        <w:rPr>
          <w:rFonts w:ascii="Verdana" w:hAnsi="Verdana" w:cs="Arial"/>
          <w:i/>
          <w:color w:val="222222"/>
          <w:sz w:val="12"/>
          <w:szCs w:val="12"/>
        </w:rPr>
        <w:t xml:space="preserve">z </w:t>
      </w:r>
      <w:r w:rsidRPr="007B1F43">
        <w:rPr>
          <w:rFonts w:ascii="Verdana" w:eastAsia="Times New Roman" w:hAnsi="Verdana" w:cs="Arial"/>
          <w:i/>
          <w:color w:val="222222"/>
          <w:sz w:val="12"/>
          <w:szCs w:val="12"/>
          <w:lang w:eastAsia="pl-PL"/>
        </w:rPr>
        <w:t>postępowania o udzielenie zamówienia publicznego lub konkursu prowadzonego na podstawie ustawy Pzp wyklucza się:</w:t>
      </w:r>
    </w:p>
    <w:p w14:paraId="11F7AE1B" w14:textId="77777777" w:rsidR="006F5CAC" w:rsidRPr="003B3A86" w:rsidRDefault="006F5CAC" w:rsidP="006F5CAC">
      <w:pPr>
        <w:spacing w:after="0" w:line="240" w:lineRule="auto"/>
        <w:jc w:val="both"/>
        <w:rPr>
          <w:rFonts w:ascii="Verdana" w:eastAsia="Times New Roman" w:hAnsi="Verdana" w:cs="Arial"/>
          <w:i/>
          <w:color w:val="222222"/>
          <w:sz w:val="12"/>
          <w:szCs w:val="12"/>
          <w:lang w:eastAsia="pl-PL"/>
        </w:rPr>
      </w:pPr>
      <w:r w:rsidRPr="007B1F43">
        <w:rPr>
          <w:rFonts w:ascii="Verdana" w:eastAsia="Times New Roman" w:hAnsi="Verdana" w:cs="Arial"/>
          <w:i/>
          <w:color w:val="222222"/>
          <w:sz w:val="12"/>
          <w:szCs w:val="12"/>
          <w:lang w:eastAsia="pl-PL"/>
        </w:rPr>
        <w:t xml:space="preserve">1) wykonawcę oraz uczestnika konkursu wymienionego w wykazach określonych w </w:t>
      </w:r>
      <w:r w:rsidRPr="003B3A86">
        <w:rPr>
          <w:rFonts w:ascii="Verdana" w:eastAsia="Times New Roman" w:hAnsi="Verdana" w:cs="Arial"/>
          <w:i/>
          <w:color w:val="222222"/>
          <w:sz w:val="12"/>
          <w:szCs w:val="12"/>
          <w:lang w:eastAsia="pl-PL"/>
        </w:rPr>
        <w:t>rozporządzeniu 765/2006 i rozporządzeniu 269/2014 albo wpisanego na listę na podstawie decyzji w sprawie wpisu na listę rozstrzygającej o zastosowaniu środka, o którym mowa w art. 1 pkt 3 ustawy;</w:t>
      </w:r>
    </w:p>
    <w:p w14:paraId="65DF0AB6" w14:textId="77777777" w:rsidR="006F5CAC" w:rsidRPr="003B3A86" w:rsidRDefault="006F5CAC" w:rsidP="006F5CAC">
      <w:pPr>
        <w:spacing w:after="0" w:line="240" w:lineRule="auto"/>
        <w:jc w:val="both"/>
        <w:rPr>
          <w:rFonts w:ascii="Verdana" w:hAnsi="Verdana" w:cs="Arial"/>
          <w:i/>
          <w:color w:val="222222"/>
          <w:sz w:val="12"/>
          <w:szCs w:val="12"/>
        </w:rPr>
      </w:pPr>
      <w:r w:rsidRPr="003B3A86">
        <w:rPr>
          <w:rFonts w:ascii="Verdana" w:hAnsi="Verdana" w:cs="Arial"/>
          <w:i/>
          <w:color w:val="222222"/>
          <w:sz w:val="12"/>
          <w:szCs w:val="12"/>
        </w:rPr>
        <w:t xml:space="preserve">2) </w:t>
      </w:r>
      <w:r w:rsidRPr="003B3A86">
        <w:rPr>
          <w:rFonts w:ascii="Verdana" w:eastAsia="Times New Roman" w:hAnsi="Verdana" w:cs="Arial"/>
          <w:i/>
          <w:color w:val="222222"/>
          <w:sz w:val="12"/>
          <w:szCs w:val="12"/>
          <w:lang w:eastAsia="pl-PL"/>
        </w:rPr>
        <w:t>wykonawcę oraz uczestnika konkursu, którego beneficjentem rzeczywistym w rozumieniu ustawy z dnia 1 marca 2018 r. o przeciwdziałaniu praniu pieniędzy oraz finansowaniu terroryzmu (</w:t>
      </w:r>
      <w:r w:rsidRPr="003B3A86">
        <w:rPr>
          <w:rFonts w:ascii="Verdana" w:eastAsia="Times New Roman" w:hAnsi="Verdana" w:cs="Arial"/>
          <w:i/>
          <w:color w:val="C00000"/>
          <w:sz w:val="12"/>
          <w:szCs w:val="12"/>
          <w:lang w:eastAsia="pl-PL"/>
        </w:rPr>
        <w:t>Dz. U. z 2023 r. poz. 1124, 1285, 1723, 1843, z 2024 r. poz. 850, 1222</w:t>
      </w:r>
      <w:r w:rsidRPr="003B3A86">
        <w:rPr>
          <w:rFonts w:ascii="Verdana" w:eastAsia="Times New Roman" w:hAnsi="Verdana" w:cs="Arial"/>
          <w:i/>
          <w:color w:val="222222"/>
          <w:sz w:val="12"/>
          <w:szCs w:val="12"/>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8AADE34" w14:textId="77777777" w:rsidR="006F5CAC" w:rsidRDefault="006F5CAC" w:rsidP="006F5CAC">
      <w:pPr>
        <w:spacing w:after="0" w:line="240" w:lineRule="auto"/>
        <w:jc w:val="both"/>
        <w:rPr>
          <w:rFonts w:ascii="Verdana" w:eastAsia="Times New Roman" w:hAnsi="Verdana" w:cs="Arial"/>
          <w:i/>
          <w:color w:val="222222"/>
          <w:sz w:val="12"/>
          <w:szCs w:val="12"/>
          <w:lang w:eastAsia="pl-PL"/>
        </w:rPr>
      </w:pPr>
      <w:r w:rsidRPr="003B3A86">
        <w:rPr>
          <w:rFonts w:ascii="Verdana" w:eastAsia="Times New Roman" w:hAnsi="Verdana" w:cs="Arial"/>
          <w:i/>
          <w:color w:val="222222"/>
          <w:sz w:val="12"/>
          <w:szCs w:val="12"/>
          <w:lang w:eastAsia="pl-PL"/>
        </w:rPr>
        <w:t>3) wykonawcę oraz uczestnika konkursu, którego jednostką dominującą w rozumieniu art. 3 ust. 1 pkt 37 ustawy z dnia 29 września 1994 r. o rachunkowości (</w:t>
      </w:r>
      <w:r w:rsidRPr="003B3A86">
        <w:rPr>
          <w:rFonts w:ascii="Verdana" w:eastAsia="Times New Roman" w:hAnsi="Verdana" w:cs="Arial"/>
          <w:i/>
          <w:color w:val="C00000"/>
          <w:sz w:val="12"/>
          <w:szCs w:val="12"/>
          <w:lang w:eastAsia="pl-PL"/>
        </w:rPr>
        <w:t>Dz. U. z 2023 r. poz. 120, 295 i 1598, z 2024r. poz. 619</w:t>
      </w:r>
      <w:r w:rsidRPr="003B3A86">
        <w:rPr>
          <w:rFonts w:ascii="Verdana" w:eastAsia="Times New Roman" w:hAnsi="Verdana" w:cs="Arial"/>
          <w:i/>
          <w:color w:val="222222"/>
          <w:sz w:val="12"/>
          <w:szCs w:val="12"/>
          <w:lang w:eastAsia="pl-PL"/>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t>
      </w:r>
      <w:r>
        <w:rPr>
          <w:rFonts w:ascii="Verdana" w:eastAsia="Times New Roman" w:hAnsi="Verdana" w:cs="Arial"/>
          <w:i/>
          <w:color w:val="222222"/>
          <w:sz w:val="12"/>
          <w:szCs w:val="12"/>
          <w:lang w:eastAsia="pl-PL"/>
        </w:rPr>
        <w:t>p</w:t>
      </w:r>
    </w:p>
    <w:p w14:paraId="0E1B54EC" w14:textId="77777777" w:rsidR="006F5CAC" w:rsidRPr="00761CEB" w:rsidRDefault="006F5CAC" w:rsidP="006F5CAC">
      <w:pPr>
        <w:spacing w:after="0" w:line="240" w:lineRule="auto"/>
        <w:jc w:val="both"/>
        <w:rPr>
          <w:rFonts w:ascii="Arial" w:eastAsia="Times New Roman" w:hAnsi="Arial" w:cs="Arial"/>
          <w:color w:val="222222"/>
          <w:sz w:val="16"/>
          <w:szCs w:val="16"/>
          <w:lang w:eastAsia="pl-PL"/>
        </w:rPr>
      </w:pPr>
    </w:p>
  </w:footnote>
  <w:footnote w:id="2">
    <w:p w14:paraId="4EF47802" w14:textId="77777777" w:rsidR="00646E86" w:rsidRDefault="00646E86" w:rsidP="00CE36C8">
      <w:pPr>
        <w:pStyle w:val="Tekstprzypisudolnego"/>
        <w:numPr>
          <w:ilvl w:val="0"/>
          <w:numId w:val="54"/>
        </w:numPr>
        <w:ind w:left="426" w:hanging="426"/>
        <w:jc w:val="both"/>
      </w:pPr>
      <w:r>
        <w:rPr>
          <w:rStyle w:val="Znakiprzypiswdolnych"/>
          <w:rFonts w:ascii="Symbol" w:hAnsi="Symbol"/>
        </w:rPr>
        <w:footnoteRef/>
      </w:r>
      <w:r>
        <w:rPr>
          <w:rFonts w:ascii="Cambria" w:hAnsi="Cambria" w:cs="Cambria"/>
          <w:i/>
          <w:sz w:val="18"/>
          <w:szCs w:val="18"/>
        </w:rPr>
        <w:tab/>
        <w:t>Rodzaje możliwych do oddania zasobów: 1. Zdolności techniczne; 2. Zdolności zawodowe; 3. Sytuacja finansowa; 4. Sytuacja ekonomiczna.</w:t>
      </w:r>
    </w:p>
  </w:footnote>
  <w:footnote w:id="3">
    <w:p w14:paraId="13ACC683" w14:textId="77777777" w:rsidR="00646E86" w:rsidRDefault="00646E86" w:rsidP="00CE36C8">
      <w:pPr>
        <w:pStyle w:val="Tekstprzypisudolnego"/>
        <w:numPr>
          <w:ilvl w:val="0"/>
          <w:numId w:val="54"/>
        </w:numPr>
        <w:ind w:left="426" w:hanging="426"/>
        <w:jc w:val="both"/>
      </w:pPr>
      <w:r>
        <w:rPr>
          <w:rStyle w:val="Znakiprzypiswdolnych"/>
          <w:rFonts w:ascii="Symbol" w:hAnsi="Symbol"/>
        </w:rPr>
        <w:footnoteRef/>
      </w:r>
      <w:r>
        <w:rPr>
          <w:rFonts w:ascii="Cambria" w:hAnsi="Cambria" w:cs="Cambria"/>
          <w:i/>
          <w:iCs/>
          <w:sz w:val="18"/>
        </w:rPr>
        <w:tab/>
        <w:t>Zakres udostępnianego zasobu, np. zdolność zawodowa – doświadczenie: należy wpisać nazwę, przedmiot/zakres/ termin/ wartość zrealizowanych zamówień, podczas których zdobyto doświadczenie, będące przedmiotem niniejszego zobowiązania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D1B41" w14:textId="713840DC" w:rsidR="003D732D" w:rsidRPr="003D732D" w:rsidRDefault="003D732D" w:rsidP="003D732D">
    <w:pPr>
      <w:pStyle w:val="Nagwek"/>
      <w:jc w:val="right"/>
      <w:rPr>
        <w:b/>
        <w:bCs/>
        <w:color w:val="FF0000"/>
      </w:rPr>
    </w:pPr>
    <w:r w:rsidRPr="003D732D">
      <w:rPr>
        <w:b/>
        <w:bCs/>
        <w:color w:val="FF0000"/>
      </w:rPr>
      <w:t>NZP.271</w:t>
    </w:r>
    <w:r w:rsidR="001F3E92">
      <w:rPr>
        <w:b/>
        <w:bCs/>
        <w:color w:val="FF0000"/>
      </w:rPr>
      <w:t>.33.</w:t>
    </w:r>
    <w:r w:rsidRPr="003D732D">
      <w:rPr>
        <w:b/>
        <w:bCs/>
        <w:color w:val="FF0000"/>
      </w:rPr>
      <w:t>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A6EB1" w14:textId="767186BD" w:rsidR="00AD3B8F" w:rsidRDefault="00470BB7" w:rsidP="00EF3DD5">
    <w:pPr>
      <w:tabs>
        <w:tab w:val="center" w:pos="4536"/>
        <w:tab w:val="right" w:pos="9072"/>
      </w:tabs>
      <w:spacing w:after="0" w:line="240" w:lineRule="auto"/>
    </w:pPr>
    <w:r>
      <w:rPr>
        <w:rFonts w:ascii="Times New Roman" w:eastAsia="Times New Roman" w:hAnsi="Times New Roman" w:cs="Times New Roman"/>
        <w:noProof/>
        <w:sz w:val="28"/>
        <w:szCs w:val="20"/>
        <w:lang w:eastAsia="pl-PL"/>
      </w:rPr>
      <w:drawing>
        <wp:anchor distT="0" distB="0" distL="114300" distR="114300" simplePos="0" relativeHeight="251668480" behindDoc="0" locked="0" layoutInCell="1" allowOverlap="1" wp14:anchorId="7C4B08B0" wp14:editId="0675B279">
          <wp:simplePos x="0" y="0"/>
          <wp:positionH relativeFrom="margin">
            <wp:posOffset>-295910</wp:posOffset>
          </wp:positionH>
          <wp:positionV relativeFrom="paragraph">
            <wp:posOffset>118745</wp:posOffset>
          </wp:positionV>
          <wp:extent cx="2626995" cy="627380"/>
          <wp:effectExtent l="0" t="0" r="1905" b="1270"/>
          <wp:wrapSquare wrapText="bothSides"/>
          <wp:docPr id="148830316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29574" name="Obraz 970329574"/>
                  <pic:cNvPicPr/>
                </pic:nvPicPr>
                <pic:blipFill>
                  <a:blip r:embed="rId1">
                    <a:extLst>
                      <a:ext uri="{28A0092B-C50C-407E-A947-70E740481C1C}">
                        <a14:useLocalDpi xmlns:a14="http://schemas.microsoft.com/office/drawing/2010/main" val="0"/>
                      </a:ext>
                    </a:extLst>
                  </a:blip>
                  <a:stretch>
                    <a:fillRect/>
                  </a:stretch>
                </pic:blipFill>
                <pic:spPr>
                  <a:xfrm>
                    <a:off x="0" y="0"/>
                    <a:ext cx="2626995" cy="627380"/>
                  </a:xfrm>
                  <a:prstGeom prst="rect">
                    <a:avLst/>
                  </a:prstGeom>
                </pic:spPr>
              </pic:pic>
            </a:graphicData>
          </a:graphic>
          <wp14:sizeRelH relativeFrom="margin">
            <wp14:pctWidth>0</wp14:pctWidth>
          </wp14:sizeRelH>
          <wp14:sizeRelV relativeFrom="margin">
            <wp14:pctHeight>0</wp14:pctHeight>
          </wp14:sizeRelV>
        </wp:anchor>
      </w:drawing>
    </w:r>
    <w:r w:rsidR="00EF3DD5">
      <w:rPr>
        <w:rFonts w:ascii="Times New Roman" w:eastAsia="Times New Roman" w:hAnsi="Times New Roman" w:cs="Times New Roman"/>
        <w:noProof/>
        <w:sz w:val="28"/>
        <w:szCs w:val="20"/>
        <w:lang w:eastAsia="pl-PL"/>
      </w:rPr>
      <mc:AlternateContent>
        <mc:Choice Requires="wps">
          <w:drawing>
            <wp:anchor distT="0" distB="0" distL="114300" distR="114300" simplePos="0" relativeHeight="251666432" behindDoc="0" locked="0" layoutInCell="1" allowOverlap="1" wp14:anchorId="0AE9EBBD" wp14:editId="0C00A749">
              <wp:simplePos x="0" y="0"/>
              <wp:positionH relativeFrom="column">
                <wp:posOffset>-4445</wp:posOffset>
              </wp:positionH>
              <wp:positionV relativeFrom="paragraph">
                <wp:posOffset>1482090</wp:posOffset>
              </wp:positionV>
              <wp:extent cx="5850255" cy="635"/>
              <wp:effectExtent l="0" t="0" r="36195" b="37465"/>
              <wp:wrapNone/>
              <wp:docPr id="12" name="Łącznik prosty 12"/>
              <wp:cNvGraphicFramePr/>
              <a:graphic xmlns:a="http://schemas.openxmlformats.org/drawingml/2006/main">
                <a:graphicData uri="http://schemas.microsoft.com/office/word/2010/wordprocessingShape">
                  <wps:wsp>
                    <wps:cNvCnPr/>
                    <wps:spPr>
                      <a:xfrm flipV="1">
                        <a:off x="0" y="0"/>
                        <a:ext cx="5850255" cy="6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1606C2" id="Łącznik prosty 12" o:spid="_x0000_s1026" style="position:absolute;flip:y;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7pt" to="460.3pt,1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" strokecolor="black [3213]" strokeweight=".5pt">
              <v:stroke joinstyle="miter"/>
            </v:line>
          </w:pict>
        </mc:Fallback>
      </mc:AlternateContent>
    </w:r>
    <w:r w:rsidR="00EF3DD5" w:rsidRPr="00AD3B8F">
      <w:rPr>
        <w:rFonts w:ascii="Times New Roman" w:eastAsia="Times New Roman" w:hAnsi="Times New Roman" w:cs="Times New Roman"/>
        <w:noProof/>
        <w:sz w:val="28"/>
        <w:szCs w:val="20"/>
        <w:lang w:eastAsia="pl-PL"/>
      </w:rPr>
      <mc:AlternateContent>
        <mc:Choice Requires="wps">
          <w:drawing>
            <wp:anchor distT="0" distB="0" distL="114300" distR="114300" simplePos="0" relativeHeight="251661312" behindDoc="1" locked="0" layoutInCell="0" allowOverlap="1" wp14:anchorId="49921210" wp14:editId="26CD5416">
              <wp:simplePos x="0" y="0"/>
              <wp:positionH relativeFrom="column">
                <wp:posOffset>1631950</wp:posOffset>
              </wp:positionH>
              <wp:positionV relativeFrom="paragraph">
                <wp:posOffset>-635</wp:posOffset>
              </wp:positionV>
              <wp:extent cx="4211955" cy="1485265"/>
              <wp:effectExtent l="0" t="0" r="0" b="635"/>
              <wp:wrapTopAndBottom/>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955" cy="148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5F685" w14:textId="77777777" w:rsidR="00AD3B8F" w:rsidRDefault="00AD3B8F" w:rsidP="00AD3B8F">
                          <w:pPr>
                            <w:pStyle w:val="Nagwek"/>
                            <w:jc w:val="right"/>
                            <w:rPr>
                              <w:rFonts w:ascii="Futura Md BT" w:hAnsi="Futura Md BT"/>
                              <w:color w:val="000000"/>
                            </w:rPr>
                          </w:pPr>
                        </w:p>
                        <w:p w14:paraId="7FEF1A17" w14:textId="05718A49" w:rsidR="00AD3B8F" w:rsidRPr="00ED5DA3" w:rsidRDefault="00AD3B8F" w:rsidP="00D4092F">
                          <w:pPr>
                            <w:pStyle w:val="Nagwek"/>
                            <w:spacing w:line="276" w:lineRule="auto"/>
                            <w:jc w:val="right"/>
                            <w:rPr>
                              <w:rFonts w:ascii="Times New Roman" w:hAnsi="Times New Roman" w:cs="Times New Roman"/>
                              <w:color w:val="000000"/>
                              <w:sz w:val="24"/>
                              <w:szCs w:val="24"/>
                              <w:vertAlign w:val="superscript"/>
                            </w:rPr>
                          </w:pPr>
                          <w:r w:rsidRPr="00ED5DA3">
                            <w:rPr>
                              <w:rFonts w:ascii="Times New Roman" w:hAnsi="Times New Roman" w:cs="Times New Roman"/>
                              <w:color w:val="000000"/>
                              <w:sz w:val="24"/>
                              <w:szCs w:val="24"/>
                            </w:rPr>
                            <w:t xml:space="preserve">Wojewódzkie Wielospecjalistyczne Centrum Onkologii </w:t>
                          </w:r>
                          <w:r w:rsidRPr="00ED5DA3">
                            <w:rPr>
                              <w:rFonts w:ascii="Times New Roman" w:hAnsi="Times New Roman" w:cs="Times New Roman"/>
                              <w:color w:val="000000"/>
                              <w:sz w:val="24"/>
                              <w:szCs w:val="24"/>
                            </w:rPr>
                            <w:br/>
                            <w:t xml:space="preserve">i Traumatologii im. M. Kopernika w Łodzi </w:t>
                          </w:r>
                          <w:r w:rsidRPr="00ED5DA3">
                            <w:rPr>
                              <w:rFonts w:ascii="Times New Roman" w:hAnsi="Times New Roman" w:cs="Times New Roman"/>
                              <w:noProof/>
                              <w:color w:val="000000"/>
                              <w:sz w:val="24"/>
                              <w:szCs w:val="24"/>
                              <w:vertAlign w:val="superscript"/>
                              <w:lang w:eastAsia="pl-PL"/>
                            </w:rPr>
                            <w:drawing>
                              <wp:inline distT="0" distB="0" distL="0" distR="0" wp14:anchorId="39B3B7FB" wp14:editId="072A865E">
                                <wp:extent cx="215900" cy="215900"/>
                                <wp:effectExtent l="0" t="0" r="0" b="0"/>
                                <wp:docPr id="1819507557" name="Obraz 1819507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p w14:paraId="5A7BB9E9" w14:textId="14A273EC" w:rsidR="00D4092F" w:rsidRPr="00D4092F" w:rsidRDefault="00BB0230" w:rsidP="00D4092F">
                          <w:pPr>
                            <w:pStyle w:val="Nagwek"/>
                            <w:spacing w:line="276" w:lineRule="auto"/>
                            <w:jc w:val="right"/>
                            <w:rPr>
                              <w:rFonts w:ascii="Times New Roman" w:hAnsi="Times New Roman" w:cs="Times New Roman"/>
                              <w:sz w:val="24"/>
                              <w:szCs w:val="24"/>
                              <w:vertAlign w:val="superscript"/>
                            </w:rPr>
                          </w:pPr>
                          <w:r>
                            <w:rPr>
                              <w:rFonts w:ascii="Times New Roman" w:hAnsi="Times New Roman" w:cs="Times New Roman"/>
                              <w:sz w:val="24"/>
                              <w:szCs w:val="24"/>
                              <w:vertAlign w:val="superscript"/>
                            </w:rPr>
                            <w:t>DZIAŁ ZAMÓWIEŃ PUBLICZNYCH</w:t>
                          </w:r>
                        </w:p>
                        <w:p w14:paraId="57980685" w14:textId="4B394215" w:rsidR="00D4092F" w:rsidRPr="00BB0230" w:rsidRDefault="00D4092F" w:rsidP="00D4092F">
                          <w:pPr>
                            <w:pStyle w:val="Nagwek"/>
                            <w:jc w:val="right"/>
                            <w:rPr>
                              <w:rFonts w:ascii="Times New Roman" w:hAnsi="Times New Roman" w:cs="Times New Roman"/>
                              <w:sz w:val="20"/>
                              <w:szCs w:val="20"/>
                              <w:lang w:val="de-DE"/>
                            </w:rPr>
                          </w:pPr>
                          <w:r w:rsidRPr="00BB0230">
                            <w:rPr>
                              <w:rFonts w:ascii="Times New Roman" w:hAnsi="Times New Roman" w:cs="Times New Roman"/>
                              <w:sz w:val="20"/>
                              <w:szCs w:val="20"/>
                            </w:rPr>
                            <w:t xml:space="preserve">        </w:t>
                          </w:r>
                          <w:r w:rsidRPr="00BB0230">
                            <w:rPr>
                              <w:rFonts w:ascii="Times New Roman" w:hAnsi="Times New Roman" w:cs="Times New Roman"/>
                              <w:sz w:val="20"/>
                              <w:szCs w:val="20"/>
                              <w:lang w:val="de-DE"/>
                            </w:rPr>
                            <w:t xml:space="preserve">tel. 042 689 </w:t>
                          </w:r>
                          <w:r w:rsidR="00BB0230" w:rsidRPr="00BB0230">
                            <w:rPr>
                              <w:rFonts w:ascii="Times New Roman" w:hAnsi="Times New Roman" w:cs="Times New Roman"/>
                              <w:sz w:val="20"/>
                              <w:szCs w:val="20"/>
                              <w:lang w:val="de-DE"/>
                            </w:rPr>
                            <w:t>5910, 689 5911, 689 5912, 689 5818, 689 5404 ,689 5819</w:t>
                          </w:r>
                        </w:p>
                        <w:p w14:paraId="7E3F0536" w14:textId="040A4325" w:rsidR="00D4092F" w:rsidRPr="00BB0230" w:rsidRDefault="00D4092F" w:rsidP="00D4092F">
                          <w:pPr>
                            <w:pStyle w:val="Nagwek"/>
                            <w:jc w:val="right"/>
                            <w:rPr>
                              <w:rFonts w:ascii="Times New Roman" w:hAnsi="Times New Roman" w:cs="Times New Roman"/>
                              <w:sz w:val="20"/>
                              <w:szCs w:val="20"/>
                              <w:lang w:val="de-DE"/>
                            </w:rPr>
                          </w:pPr>
                          <w:proofErr w:type="spellStart"/>
                          <w:r w:rsidRPr="00BB0230">
                            <w:rPr>
                              <w:rFonts w:ascii="Times New Roman" w:hAnsi="Times New Roman" w:cs="Times New Roman"/>
                              <w:sz w:val="20"/>
                              <w:szCs w:val="20"/>
                              <w:lang w:val="de-DE"/>
                            </w:rPr>
                            <w:t>e-mail</w:t>
                          </w:r>
                          <w:proofErr w:type="spellEnd"/>
                          <w:r w:rsidRPr="00BB0230">
                            <w:rPr>
                              <w:rFonts w:ascii="Times New Roman" w:hAnsi="Times New Roman" w:cs="Times New Roman"/>
                              <w:sz w:val="20"/>
                              <w:szCs w:val="20"/>
                              <w:lang w:val="de-DE"/>
                            </w:rPr>
                            <w:t xml:space="preserve">: </w:t>
                          </w:r>
                          <w:r w:rsidR="00BB0230">
                            <w:rPr>
                              <w:rFonts w:ascii="Times New Roman" w:hAnsi="Times New Roman" w:cs="Times New Roman"/>
                              <w:sz w:val="20"/>
                              <w:szCs w:val="20"/>
                              <w:lang w:val="de-DE"/>
                            </w:rPr>
                            <w:t>przetargi</w:t>
                          </w:r>
                          <w:r w:rsidRPr="00BB0230">
                            <w:rPr>
                              <w:rFonts w:ascii="Times New Roman" w:hAnsi="Times New Roman" w:cs="Times New Roman"/>
                              <w:sz w:val="20"/>
                              <w:szCs w:val="20"/>
                              <w:lang w:val="de-DE"/>
                            </w:rPr>
                            <w:t xml:space="preserve">@kopernik.lodz.pl </w:t>
                          </w:r>
                        </w:p>
                        <w:p w14:paraId="6BA4A99B" w14:textId="11BB536A" w:rsidR="00AD3B8F" w:rsidRPr="00ED5DA3" w:rsidRDefault="00AD3B8F" w:rsidP="00D4092F">
                          <w:pPr>
                            <w:pStyle w:val="Nagwek"/>
                            <w:jc w:val="right"/>
                            <w:rPr>
                              <w:rFonts w:ascii="Times New Roman" w:hAnsi="Times New Roman" w:cs="Times New Roman"/>
                              <w:sz w:val="24"/>
                              <w:szCs w:val="24"/>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21210" id="_x0000_t202" coordsize="21600,21600" o:spt="202" path="m,l,21600r21600,l21600,xe">
              <v:stroke joinstyle="miter"/>
              <v:path gradientshapeok="t" o:connecttype="rect"/>
            </v:shapetype>
            <v:shape id="Pole tekstowe 5" o:spid="_x0000_s1026" type="#_x0000_t202" style="position:absolute;margin-left:128.5pt;margin-top:-.05pt;width:331.65pt;height:116.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" o:allowincell="f" filled="f" stroked="f">
              <v:textbox>
                <w:txbxContent>
                  <w:p w14:paraId="3EA5F685" w14:textId="77777777" w:rsidR="00AD3B8F" w:rsidRDefault="00AD3B8F" w:rsidP="00AD3B8F">
                    <w:pPr>
                      <w:pStyle w:val="Nagwek"/>
                      <w:jc w:val="right"/>
                      <w:rPr>
                        <w:rFonts w:ascii="Futura Md BT" w:hAnsi="Futura Md BT"/>
                        <w:color w:val="000000"/>
                      </w:rPr>
                    </w:pPr>
                  </w:p>
                  <w:p w14:paraId="7FEF1A17" w14:textId="05718A49" w:rsidR="00AD3B8F" w:rsidRPr="00ED5DA3" w:rsidRDefault="00AD3B8F" w:rsidP="00D4092F">
                    <w:pPr>
                      <w:pStyle w:val="Nagwek"/>
                      <w:spacing w:line="276" w:lineRule="auto"/>
                      <w:jc w:val="right"/>
                      <w:rPr>
                        <w:rFonts w:ascii="Times New Roman" w:hAnsi="Times New Roman" w:cs="Times New Roman"/>
                        <w:color w:val="000000"/>
                        <w:sz w:val="24"/>
                        <w:szCs w:val="24"/>
                        <w:vertAlign w:val="superscript"/>
                      </w:rPr>
                    </w:pPr>
                    <w:r w:rsidRPr="00ED5DA3">
                      <w:rPr>
                        <w:rFonts w:ascii="Times New Roman" w:hAnsi="Times New Roman" w:cs="Times New Roman"/>
                        <w:color w:val="000000"/>
                        <w:sz w:val="24"/>
                        <w:szCs w:val="24"/>
                      </w:rPr>
                      <w:t xml:space="preserve">Wojewódzkie Wielospecjalistyczne Centrum Onkologii </w:t>
                    </w:r>
                    <w:r w:rsidRPr="00ED5DA3">
                      <w:rPr>
                        <w:rFonts w:ascii="Times New Roman" w:hAnsi="Times New Roman" w:cs="Times New Roman"/>
                        <w:color w:val="000000"/>
                        <w:sz w:val="24"/>
                        <w:szCs w:val="24"/>
                      </w:rPr>
                      <w:br/>
                      <w:t xml:space="preserve">i Traumatologii im. M. Kopernika w Łodzi </w:t>
                    </w:r>
                    <w:r w:rsidRPr="00ED5DA3">
                      <w:rPr>
                        <w:rFonts w:ascii="Times New Roman" w:hAnsi="Times New Roman" w:cs="Times New Roman"/>
                        <w:noProof/>
                        <w:color w:val="000000"/>
                        <w:sz w:val="24"/>
                        <w:szCs w:val="24"/>
                        <w:vertAlign w:val="superscript"/>
                        <w:lang w:eastAsia="pl-PL"/>
                      </w:rPr>
                      <w:drawing>
                        <wp:inline distT="0" distB="0" distL="0" distR="0" wp14:anchorId="39B3B7FB" wp14:editId="072A865E">
                          <wp:extent cx="215900" cy="215900"/>
                          <wp:effectExtent l="0" t="0" r="0" b="0"/>
                          <wp:docPr id="1819507557" name="Obraz 1819507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p w14:paraId="5A7BB9E9" w14:textId="14A273EC" w:rsidR="00D4092F" w:rsidRPr="00D4092F" w:rsidRDefault="00BB0230" w:rsidP="00D4092F">
                    <w:pPr>
                      <w:pStyle w:val="Nagwek"/>
                      <w:spacing w:line="276" w:lineRule="auto"/>
                      <w:jc w:val="right"/>
                      <w:rPr>
                        <w:rFonts w:ascii="Times New Roman" w:hAnsi="Times New Roman" w:cs="Times New Roman"/>
                        <w:sz w:val="24"/>
                        <w:szCs w:val="24"/>
                        <w:vertAlign w:val="superscript"/>
                      </w:rPr>
                    </w:pPr>
                    <w:r>
                      <w:rPr>
                        <w:rFonts w:ascii="Times New Roman" w:hAnsi="Times New Roman" w:cs="Times New Roman"/>
                        <w:sz w:val="24"/>
                        <w:szCs w:val="24"/>
                        <w:vertAlign w:val="superscript"/>
                      </w:rPr>
                      <w:t>DZIAŁ ZAMÓWIEŃ PUBLICZNYCH</w:t>
                    </w:r>
                  </w:p>
                  <w:p w14:paraId="57980685" w14:textId="4B394215" w:rsidR="00D4092F" w:rsidRPr="00BB0230" w:rsidRDefault="00D4092F" w:rsidP="00D4092F">
                    <w:pPr>
                      <w:pStyle w:val="Nagwek"/>
                      <w:jc w:val="right"/>
                      <w:rPr>
                        <w:rFonts w:ascii="Times New Roman" w:hAnsi="Times New Roman" w:cs="Times New Roman"/>
                        <w:sz w:val="20"/>
                        <w:szCs w:val="20"/>
                        <w:lang w:val="de-DE"/>
                      </w:rPr>
                    </w:pPr>
                    <w:r w:rsidRPr="00BB0230">
                      <w:rPr>
                        <w:rFonts w:ascii="Times New Roman" w:hAnsi="Times New Roman" w:cs="Times New Roman"/>
                        <w:sz w:val="20"/>
                        <w:szCs w:val="20"/>
                      </w:rPr>
                      <w:t xml:space="preserve">        </w:t>
                    </w:r>
                    <w:r w:rsidRPr="00BB0230">
                      <w:rPr>
                        <w:rFonts w:ascii="Times New Roman" w:hAnsi="Times New Roman" w:cs="Times New Roman"/>
                        <w:sz w:val="20"/>
                        <w:szCs w:val="20"/>
                        <w:lang w:val="de-DE"/>
                      </w:rPr>
                      <w:t xml:space="preserve">tel. 042 689 </w:t>
                    </w:r>
                    <w:r w:rsidR="00BB0230" w:rsidRPr="00BB0230">
                      <w:rPr>
                        <w:rFonts w:ascii="Times New Roman" w:hAnsi="Times New Roman" w:cs="Times New Roman"/>
                        <w:sz w:val="20"/>
                        <w:szCs w:val="20"/>
                        <w:lang w:val="de-DE"/>
                      </w:rPr>
                      <w:t>5910, 689 5911, 689 5912, 689 5818, 689 5404 ,689 5819</w:t>
                    </w:r>
                  </w:p>
                  <w:p w14:paraId="7E3F0536" w14:textId="040A4325" w:rsidR="00D4092F" w:rsidRPr="00BB0230" w:rsidRDefault="00D4092F" w:rsidP="00D4092F">
                    <w:pPr>
                      <w:pStyle w:val="Nagwek"/>
                      <w:jc w:val="right"/>
                      <w:rPr>
                        <w:rFonts w:ascii="Times New Roman" w:hAnsi="Times New Roman" w:cs="Times New Roman"/>
                        <w:sz w:val="20"/>
                        <w:szCs w:val="20"/>
                        <w:lang w:val="de-DE"/>
                      </w:rPr>
                    </w:pPr>
                    <w:proofErr w:type="spellStart"/>
                    <w:r w:rsidRPr="00BB0230">
                      <w:rPr>
                        <w:rFonts w:ascii="Times New Roman" w:hAnsi="Times New Roman" w:cs="Times New Roman"/>
                        <w:sz w:val="20"/>
                        <w:szCs w:val="20"/>
                        <w:lang w:val="de-DE"/>
                      </w:rPr>
                      <w:t>e-mail</w:t>
                    </w:r>
                    <w:proofErr w:type="spellEnd"/>
                    <w:r w:rsidRPr="00BB0230">
                      <w:rPr>
                        <w:rFonts w:ascii="Times New Roman" w:hAnsi="Times New Roman" w:cs="Times New Roman"/>
                        <w:sz w:val="20"/>
                        <w:szCs w:val="20"/>
                        <w:lang w:val="de-DE"/>
                      </w:rPr>
                      <w:t xml:space="preserve">: </w:t>
                    </w:r>
                    <w:r w:rsidR="00BB0230">
                      <w:rPr>
                        <w:rFonts w:ascii="Times New Roman" w:hAnsi="Times New Roman" w:cs="Times New Roman"/>
                        <w:sz w:val="20"/>
                        <w:szCs w:val="20"/>
                        <w:lang w:val="de-DE"/>
                      </w:rPr>
                      <w:t>przetargi</w:t>
                    </w:r>
                    <w:r w:rsidRPr="00BB0230">
                      <w:rPr>
                        <w:rFonts w:ascii="Times New Roman" w:hAnsi="Times New Roman" w:cs="Times New Roman"/>
                        <w:sz w:val="20"/>
                        <w:szCs w:val="20"/>
                        <w:lang w:val="de-DE"/>
                      </w:rPr>
                      <w:t xml:space="preserve">@kopernik.lodz.pl </w:t>
                    </w:r>
                  </w:p>
                  <w:p w14:paraId="6BA4A99B" w14:textId="11BB536A" w:rsidR="00AD3B8F" w:rsidRPr="00ED5DA3" w:rsidRDefault="00AD3B8F" w:rsidP="00D4092F">
                    <w:pPr>
                      <w:pStyle w:val="Nagwek"/>
                      <w:jc w:val="right"/>
                      <w:rPr>
                        <w:rFonts w:ascii="Times New Roman" w:hAnsi="Times New Roman" w:cs="Times New Roman"/>
                        <w:sz w:val="24"/>
                        <w:szCs w:val="24"/>
                        <w:lang w:val="de-DE"/>
                      </w:rPr>
                    </w:pP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CE1978"/>
    <w:lvl w:ilvl="0">
      <w:start w:val="1"/>
      <w:numFmt w:val="decimal"/>
      <w:pStyle w:val="Listanumerowana"/>
      <w:lvlText w:val="%1."/>
      <w:lvlJc w:val="left"/>
      <w:pPr>
        <w:tabs>
          <w:tab w:val="num" w:pos="1492"/>
        </w:tabs>
        <w:ind w:left="1492"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sz w:val="14"/>
        <w:szCs w:val="14"/>
      </w:rPr>
    </w:lvl>
  </w:abstractNum>
  <w:abstractNum w:abstractNumId="3" w15:restartNumberingAfterBreak="0">
    <w:nsid w:val="00000003"/>
    <w:multiLevelType w:val="multilevel"/>
    <w:tmpl w:val="9C26E7A4"/>
    <w:name w:val="WW8Num6"/>
    <w:lvl w:ilvl="0">
      <w:start w:val="1"/>
      <w:numFmt w:val="bullet"/>
      <w:lvlText w:val=""/>
      <w:lvlJc w:val="left"/>
      <w:pPr>
        <w:tabs>
          <w:tab w:val="num" w:pos="0"/>
        </w:tabs>
        <w:ind w:left="720" w:hanging="360"/>
      </w:pPr>
      <w:rPr>
        <w:rFonts w:ascii="Wingdings" w:hAnsi="Wingdings" w:hint="default"/>
        <w:b w:val="0"/>
        <w:bCs/>
        <w:color w:val="auto"/>
        <w:sz w:val="20"/>
        <w:szCs w:val="20"/>
      </w:rPr>
    </w:lvl>
    <w:lvl w:ilvl="1">
      <w:start w:val="1"/>
      <w:numFmt w:val="lowerLetter"/>
      <w:lvlText w:val="%2."/>
      <w:lvlJc w:val="left"/>
      <w:pPr>
        <w:tabs>
          <w:tab w:val="num" w:pos="0"/>
        </w:tabs>
        <w:ind w:left="1440" w:hanging="360"/>
      </w:pPr>
      <w:rPr>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4"/>
    <w:multiLevelType w:val="multilevel"/>
    <w:tmpl w:val="00000004"/>
    <w:name w:val="WW8Num4"/>
    <w:lvl w:ilvl="0">
      <w:start w:val="1"/>
      <w:numFmt w:val="decimal"/>
      <w:lvlText w:val="%1."/>
      <w:lvlJc w:val="left"/>
      <w:pPr>
        <w:tabs>
          <w:tab w:val="num" w:pos="0"/>
        </w:tabs>
        <w:ind w:left="720" w:hanging="360"/>
      </w:pPr>
      <w:rPr>
        <w:b w:val="0"/>
        <w:sz w:val="22"/>
        <w:szCs w:val="22"/>
        <w:lang w:eastAsia="pl-PL"/>
      </w:rPr>
    </w:lvl>
    <w:lvl w:ilvl="1">
      <w:start w:val="1"/>
      <w:numFmt w:val="decimal"/>
      <w:lvlText w:val="%2."/>
      <w:lvlJc w:val="left"/>
      <w:pPr>
        <w:tabs>
          <w:tab w:val="num" w:pos="0"/>
        </w:tabs>
        <w:ind w:left="1440" w:hanging="360"/>
      </w:pPr>
      <w:rPr>
        <w:b w:val="0"/>
        <w:sz w:val="22"/>
        <w:szCs w:val="22"/>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color w:val="00000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5"/>
    <w:multiLevelType w:val="multilevel"/>
    <w:tmpl w:val="00000005"/>
    <w:name w:val="WW8Num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6"/>
    <w:multiLevelType w:val="singleLevel"/>
    <w:tmpl w:val="00000006"/>
    <w:name w:val="WW8Num60"/>
    <w:lvl w:ilvl="0">
      <w:start w:val="1"/>
      <w:numFmt w:val="decimal"/>
      <w:lvlText w:val="%1)"/>
      <w:lvlJc w:val="left"/>
      <w:pPr>
        <w:tabs>
          <w:tab w:val="num" w:pos="0"/>
        </w:tabs>
        <w:ind w:left="720" w:hanging="360"/>
      </w:pPr>
      <w:rPr>
        <w:bCs/>
        <w:sz w:val="22"/>
        <w:szCs w:val="22"/>
      </w:rPr>
    </w:lvl>
  </w:abstractNum>
  <w:abstractNum w:abstractNumId="7" w15:restartNumberingAfterBreak="0">
    <w:nsid w:val="00000007"/>
    <w:multiLevelType w:val="multilevel"/>
    <w:tmpl w:val="00000007"/>
    <w:name w:val="WW8Num45"/>
    <w:lvl w:ilvl="0">
      <w:start w:val="4"/>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8"/>
    <w:multiLevelType w:val="multilevel"/>
    <w:tmpl w:val="0B1C7592"/>
    <w:name w:val="WW8Num54"/>
    <w:lvl w:ilvl="0">
      <w:start w:val="1"/>
      <w:numFmt w:val="bullet"/>
      <w:lvlText w:val=""/>
      <w:lvlJc w:val="left"/>
      <w:pPr>
        <w:tabs>
          <w:tab w:val="num" w:pos="363"/>
        </w:tabs>
        <w:ind w:left="0" w:firstLine="0"/>
      </w:pPr>
      <w:rPr>
        <w:rFonts w:ascii="Wingdings" w:hAnsi="Wingdings" w:hint="default"/>
        <w:sz w:val="22"/>
        <w:szCs w:val="26"/>
      </w:rPr>
    </w:lvl>
    <w:lvl w:ilvl="1">
      <w:start w:val="16"/>
      <w:numFmt w:val="upperRoman"/>
      <w:lvlText w:val="%2."/>
      <w:lvlJc w:val="left"/>
      <w:pPr>
        <w:tabs>
          <w:tab w:val="num" w:pos="0"/>
        </w:tabs>
        <w:ind w:left="0" w:firstLine="0"/>
      </w:pPr>
    </w:lvl>
    <w:lvl w:ilvl="2">
      <w:start w:val="16"/>
      <w:numFmt w:val="upperRoman"/>
      <w:lvlText w:val="%3."/>
      <w:lvlJc w:val="left"/>
      <w:pPr>
        <w:tabs>
          <w:tab w:val="num" w:pos="0"/>
        </w:tabs>
        <w:ind w:left="0" w:firstLine="0"/>
      </w:pPr>
    </w:lvl>
    <w:lvl w:ilvl="3">
      <w:start w:val="16"/>
      <w:numFmt w:val="upperRoman"/>
      <w:lvlText w:val="%4."/>
      <w:lvlJc w:val="left"/>
      <w:pPr>
        <w:tabs>
          <w:tab w:val="num" w:pos="0"/>
        </w:tabs>
        <w:ind w:left="0" w:firstLine="0"/>
      </w:pPr>
    </w:lvl>
    <w:lvl w:ilvl="4">
      <w:start w:val="16"/>
      <w:numFmt w:val="upperRoman"/>
      <w:lvlText w:val="%5."/>
      <w:lvlJc w:val="left"/>
      <w:pPr>
        <w:tabs>
          <w:tab w:val="num" w:pos="0"/>
        </w:tabs>
        <w:ind w:left="0" w:firstLine="0"/>
      </w:pPr>
    </w:lvl>
    <w:lvl w:ilvl="5">
      <w:start w:val="16"/>
      <w:numFmt w:val="upperRoman"/>
      <w:lvlText w:val="%6."/>
      <w:lvlJc w:val="left"/>
      <w:pPr>
        <w:tabs>
          <w:tab w:val="num" w:pos="0"/>
        </w:tabs>
        <w:ind w:left="0" w:firstLine="0"/>
      </w:pPr>
    </w:lvl>
    <w:lvl w:ilvl="6">
      <w:start w:val="16"/>
      <w:numFmt w:val="upperRoman"/>
      <w:lvlText w:val="%7."/>
      <w:lvlJc w:val="left"/>
      <w:pPr>
        <w:tabs>
          <w:tab w:val="num" w:pos="0"/>
        </w:tabs>
        <w:ind w:left="0" w:firstLine="0"/>
      </w:pPr>
    </w:lvl>
    <w:lvl w:ilvl="7">
      <w:start w:val="16"/>
      <w:numFmt w:val="upperRoman"/>
      <w:lvlText w:val="%8."/>
      <w:lvlJc w:val="left"/>
      <w:pPr>
        <w:tabs>
          <w:tab w:val="num" w:pos="0"/>
        </w:tabs>
        <w:ind w:left="0" w:firstLine="0"/>
      </w:pPr>
    </w:lvl>
    <w:lvl w:ilvl="8">
      <w:start w:val="16"/>
      <w:numFmt w:val="upperRoman"/>
      <w:lvlText w:val="%9."/>
      <w:lvlJc w:val="left"/>
      <w:pPr>
        <w:tabs>
          <w:tab w:val="num" w:pos="0"/>
        </w:tabs>
        <w:ind w:left="0" w:firstLine="0"/>
      </w:pPr>
    </w:lvl>
  </w:abstractNum>
  <w:abstractNum w:abstractNumId="9" w15:restartNumberingAfterBreak="0">
    <w:nsid w:val="0000000C"/>
    <w:multiLevelType w:val="singleLevel"/>
    <w:tmpl w:val="4C26E2EE"/>
    <w:name w:val="WW8Num59"/>
    <w:lvl w:ilvl="0">
      <w:start w:val="1"/>
      <w:numFmt w:val="decimal"/>
      <w:lvlText w:val="%1."/>
      <w:lvlJc w:val="left"/>
      <w:pPr>
        <w:tabs>
          <w:tab w:val="num" w:pos="0"/>
        </w:tabs>
        <w:ind w:left="1080" w:hanging="360"/>
      </w:pPr>
      <w:rPr>
        <w:b w:val="0"/>
        <w:sz w:val="20"/>
        <w:szCs w:val="22"/>
      </w:rPr>
    </w:lvl>
  </w:abstractNum>
  <w:abstractNum w:abstractNumId="10" w15:restartNumberingAfterBreak="0">
    <w:nsid w:val="0000000D"/>
    <w:multiLevelType w:val="singleLevel"/>
    <w:tmpl w:val="2952A99A"/>
    <w:name w:val="WW8Num64"/>
    <w:lvl w:ilvl="0">
      <w:start w:val="1"/>
      <w:numFmt w:val="decimal"/>
      <w:lvlText w:val="%1."/>
      <w:lvlJc w:val="left"/>
      <w:pPr>
        <w:tabs>
          <w:tab w:val="num" w:pos="0"/>
        </w:tabs>
        <w:ind w:left="720" w:hanging="360"/>
      </w:pPr>
      <w:rPr>
        <w:rFonts w:ascii="Cambria" w:hAnsi="Cambria" w:cs="Calibri" w:hint="default"/>
        <w:b w:val="0"/>
        <w:sz w:val="20"/>
        <w:szCs w:val="20"/>
        <w:lang w:val="pl-PL"/>
      </w:rPr>
    </w:lvl>
  </w:abstractNum>
  <w:abstractNum w:abstractNumId="11" w15:restartNumberingAfterBreak="0">
    <w:nsid w:val="0000000F"/>
    <w:multiLevelType w:val="multilevel"/>
    <w:tmpl w:val="A0F08CB2"/>
    <w:name w:val="WW8Num33"/>
    <w:lvl w:ilvl="0">
      <w:start w:val="1"/>
      <w:numFmt w:val="upperLetter"/>
      <w:lvlText w:val="%1."/>
      <w:lvlJc w:val="left"/>
      <w:pPr>
        <w:tabs>
          <w:tab w:val="num" w:pos="1080"/>
        </w:tabs>
        <w:ind w:left="1080" w:hanging="720"/>
      </w:pPr>
      <w:rPr>
        <w:rFonts w:ascii="Cambria" w:eastAsia="Times New Roman" w:hAnsi="Cambria" w:cs="Tahoma" w:hint="default"/>
        <w:b w:val="0"/>
        <w:color w:val="000000"/>
        <w:sz w:val="20"/>
        <w:szCs w:val="20"/>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3"/>
      <w:numFmt w:val="bullet"/>
      <w:lvlText w:val="-"/>
      <w:lvlJc w:val="left"/>
      <w:pPr>
        <w:tabs>
          <w:tab w:val="num" w:pos="4500"/>
        </w:tabs>
        <w:ind w:left="4500" w:hanging="360"/>
      </w:pPr>
      <w:rPr>
        <w:rFonts w:ascii="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0"/>
    <w:multiLevelType w:val="multilevel"/>
    <w:tmpl w:val="307A40A4"/>
    <w:name w:val="WW8Num70"/>
    <w:lvl w:ilvl="0">
      <w:start w:val="1"/>
      <w:numFmt w:val="decimal"/>
      <w:lvlText w:val="%1."/>
      <w:lvlJc w:val="left"/>
      <w:pPr>
        <w:tabs>
          <w:tab w:val="num" w:pos="0"/>
        </w:tabs>
        <w:ind w:left="720" w:hanging="360"/>
      </w:pPr>
      <w:rPr>
        <w:b w:val="0"/>
        <w:sz w:val="22"/>
        <w:szCs w:val="22"/>
      </w:rPr>
    </w:lvl>
    <w:lvl w:ilvl="1">
      <w:start w:val="1"/>
      <w:numFmt w:val="decimal"/>
      <w:lvlText w:val="%2."/>
      <w:lvlJc w:val="left"/>
      <w:pPr>
        <w:tabs>
          <w:tab w:val="num" w:pos="0"/>
        </w:tabs>
        <w:ind w:left="1440" w:hanging="360"/>
      </w:pPr>
      <w:rPr>
        <w:b w:val="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1"/>
    <w:multiLevelType w:val="singleLevel"/>
    <w:tmpl w:val="00000011"/>
    <w:name w:val="WW8Num17"/>
    <w:lvl w:ilvl="0">
      <w:start w:val="1"/>
      <w:numFmt w:val="bullet"/>
      <w:lvlText w:val=""/>
      <w:lvlJc w:val="left"/>
      <w:pPr>
        <w:tabs>
          <w:tab w:val="num" w:pos="1080"/>
        </w:tabs>
        <w:ind w:left="1080" w:hanging="360"/>
      </w:pPr>
      <w:rPr>
        <w:rFonts w:ascii="Symbol" w:hAnsi="Symbol" w:cs="Symbol" w:hint="default"/>
      </w:rPr>
    </w:lvl>
  </w:abstractNum>
  <w:abstractNum w:abstractNumId="14" w15:restartNumberingAfterBreak="0">
    <w:nsid w:val="00000019"/>
    <w:multiLevelType w:val="singleLevel"/>
    <w:tmpl w:val="00000019"/>
    <w:name w:val="WW8Num26"/>
    <w:lvl w:ilvl="0">
      <w:start w:val="1"/>
      <w:numFmt w:val="decimal"/>
      <w:lvlText w:val="%1."/>
      <w:lvlJc w:val="left"/>
      <w:pPr>
        <w:tabs>
          <w:tab w:val="num" w:pos="0"/>
        </w:tabs>
        <w:ind w:left="720" w:hanging="360"/>
      </w:pPr>
    </w:lvl>
  </w:abstractNum>
  <w:abstractNum w:abstractNumId="15" w15:restartNumberingAfterBreak="0">
    <w:nsid w:val="0000001D"/>
    <w:multiLevelType w:val="singleLevel"/>
    <w:tmpl w:val="0000001D"/>
    <w:name w:val="WW8Num31"/>
    <w:lvl w:ilvl="0">
      <w:start w:val="1"/>
      <w:numFmt w:val="lowerLetter"/>
      <w:lvlText w:val="%1."/>
      <w:lvlJc w:val="right"/>
      <w:pPr>
        <w:tabs>
          <w:tab w:val="num" w:pos="0"/>
        </w:tabs>
        <w:ind w:left="1080" w:hanging="360"/>
      </w:pPr>
      <w:rPr>
        <w:rFonts w:hint="default"/>
      </w:rPr>
    </w:lvl>
  </w:abstractNum>
  <w:abstractNum w:abstractNumId="16" w15:restartNumberingAfterBreak="0">
    <w:nsid w:val="00000021"/>
    <w:multiLevelType w:val="multilevel"/>
    <w:tmpl w:val="00000021"/>
    <w:name w:val="WW8Num35"/>
    <w:lvl w:ilvl="0">
      <w:start w:val="2"/>
      <w:numFmt w:val="decimal"/>
      <w:lvlText w:val="%1."/>
      <w:lvlJc w:val="right"/>
      <w:pPr>
        <w:tabs>
          <w:tab w:val="num" w:pos="0"/>
        </w:tabs>
        <w:ind w:left="720" w:hanging="360"/>
      </w:pPr>
      <w:rPr>
        <w:rFonts w:hint="default"/>
        <w:b w:val="0"/>
        <w:color w:val="000000"/>
      </w:rPr>
    </w:lvl>
    <w:lvl w:ilvl="1">
      <w:start w:val="1"/>
      <w:numFmt w:val="decimal"/>
      <w:lvlText w:val="%2."/>
      <w:lvlJc w:val="left"/>
      <w:pPr>
        <w:tabs>
          <w:tab w:val="num" w:pos="0"/>
        </w:tabs>
        <w:ind w:left="1430" w:hanging="720"/>
      </w:pPr>
      <w:rPr>
        <w:rFonts w:ascii="Verdana" w:eastAsia="Calibri" w:hAnsi="Verdana" w:cs="Trebuchet MS" w:hint="default"/>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7" w15:restartNumberingAfterBreak="0">
    <w:nsid w:val="00000025"/>
    <w:multiLevelType w:val="multilevel"/>
    <w:tmpl w:val="00000025"/>
    <w:name w:val="WW8Num39"/>
    <w:lvl w:ilvl="0">
      <w:start w:val="1"/>
      <w:numFmt w:val="decimal"/>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00000026"/>
    <w:multiLevelType w:val="multilevel"/>
    <w:tmpl w:val="00000026"/>
    <w:name w:val="WW8Num40"/>
    <w:lvl w:ilvl="0">
      <w:start w:val="1"/>
      <w:numFmt w:val="decimal"/>
      <w:lvlText w:val="%1."/>
      <w:lvlJc w:val="left"/>
      <w:pPr>
        <w:tabs>
          <w:tab w:val="num" w:pos="0"/>
        </w:tabs>
        <w:ind w:left="360" w:hanging="360"/>
      </w:pPr>
      <w:rPr>
        <w:rFonts w:ascii="Calibri" w:eastAsia="Times New Roman" w:hAnsi="Calibri" w:cs="Calibri" w:hint="default"/>
        <w:b w:val="0"/>
        <w:bCs/>
      </w:rPr>
    </w:lvl>
    <w:lvl w:ilvl="1">
      <w:start w:val="1"/>
      <w:numFmt w:val="decimal"/>
      <w:lvlText w:val="%1.%2."/>
      <w:lvlJc w:val="left"/>
      <w:pPr>
        <w:tabs>
          <w:tab w:val="num" w:pos="0"/>
        </w:tabs>
        <w:ind w:left="928" w:hanging="360"/>
      </w:pPr>
      <w:rPr>
        <w:rFonts w:ascii="Cambria" w:hAnsi="Cambria" w:cs="Cambria" w:hint="default"/>
        <w:b w:val="0"/>
        <w:sz w:val="22"/>
        <w:szCs w:val="22"/>
      </w:rPr>
    </w:lvl>
    <w:lvl w:ilvl="2">
      <w:start w:val="1"/>
      <w:numFmt w:val="decimal"/>
      <w:lvlText w:val="%1.%2.%3."/>
      <w:lvlJc w:val="left"/>
      <w:pPr>
        <w:tabs>
          <w:tab w:val="num" w:pos="0"/>
        </w:tabs>
        <w:ind w:left="1440" w:hanging="720"/>
      </w:pPr>
      <w:rPr>
        <w:rFonts w:hint="default"/>
        <w:b w:val="0"/>
        <w:bCs/>
      </w:rPr>
    </w:lvl>
    <w:lvl w:ilvl="3">
      <w:start w:val="1"/>
      <w:numFmt w:val="decimal"/>
      <w:lvlText w:val="%1.%2.%3.%4."/>
      <w:lvlJc w:val="left"/>
      <w:pPr>
        <w:tabs>
          <w:tab w:val="num" w:pos="0"/>
        </w:tabs>
        <w:ind w:left="1800" w:hanging="720"/>
      </w:pPr>
      <w:rPr>
        <w:rFonts w:hint="default"/>
        <w:b/>
      </w:rPr>
    </w:lvl>
    <w:lvl w:ilvl="4">
      <w:start w:val="1"/>
      <w:numFmt w:val="decimal"/>
      <w:lvlText w:val="%1.%2.%3.%4.%5."/>
      <w:lvlJc w:val="left"/>
      <w:pPr>
        <w:tabs>
          <w:tab w:val="num" w:pos="0"/>
        </w:tabs>
        <w:ind w:left="2520" w:hanging="1080"/>
      </w:pPr>
      <w:rPr>
        <w:rFonts w:hint="default"/>
        <w:b/>
      </w:rPr>
    </w:lvl>
    <w:lvl w:ilvl="5">
      <w:start w:val="1"/>
      <w:numFmt w:val="decimal"/>
      <w:lvlText w:val="%1.%2.%3.%4.%5.%6."/>
      <w:lvlJc w:val="left"/>
      <w:pPr>
        <w:tabs>
          <w:tab w:val="num" w:pos="0"/>
        </w:tabs>
        <w:ind w:left="2880" w:hanging="1080"/>
      </w:pPr>
      <w:rPr>
        <w:rFonts w:hint="default"/>
        <w:b/>
      </w:rPr>
    </w:lvl>
    <w:lvl w:ilvl="6">
      <w:start w:val="1"/>
      <w:numFmt w:val="decimal"/>
      <w:lvlText w:val="%1.%2.%3.%4.%5.%6.%7."/>
      <w:lvlJc w:val="left"/>
      <w:pPr>
        <w:tabs>
          <w:tab w:val="num" w:pos="0"/>
        </w:tabs>
        <w:ind w:left="3600" w:hanging="1440"/>
      </w:pPr>
      <w:rPr>
        <w:rFonts w:hint="default"/>
        <w:b/>
      </w:rPr>
    </w:lvl>
    <w:lvl w:ilvl="7">
      <w:start w:val="1"/>
      <w:numFmt w:val="decimal"/>
      <w:lvlText w:val="%1.%2.%3.%4.%5.%6.%7.%8."/>
      <w:lvlJc w:val="left"/>
      <w:pPr>
        <w:tabs>
          <w:tab w:val="num" w:pos="0"/>
        </w:tabs>
        <w:ind w:left="3960" w:hanging="1440"/>
      </w:pPr>
      <w:rPr>
        <w:rFonts w:hint="default"/>
        <w:b/>
      </w:rPr>
    </w:lvl>
    <w:lvl w:ilvl="8">
      <w:start w:val="1"/>
      <w:numFmt w:val="decimal"/>
      <w:lvlText w:val="%1.%2.%3.%4.%5.%6.%7.%8.%9."/>
      <w:lvlJc w:val="left"/>
      <w:pPr>
        <w:tabs>
          <w:tab w:val="num" w:pos="0"/>
        </w:tabs>
        <w:ind w:left="4680" w:hanging="1800"/>
      </w:pPr>
      <w:rPr>
        <w:rFonts w:hint="default"/>
        <w:b/>
      </w:rPr>
    </w:lvl>
  </w:abstractNum>
  <w:abstractNum w:abstractNumId="19" w15:restartNumberingAfterBreak="0">
    <w:nsid w:val="0000002C"/>
    <w:multiLevelType w:val="singleLevel"/>
    <w:tmpl w:val="0000002C"/>
    <w:name w:val="WW8Num46"/>
    <w:lvl w:ilvl="0">
      <w:start w:val="1"/>
      <w:numFmt w:val="decimal"/>
      <w:lvlText w:val="%1."/>
      <w:lvlJc w:val="left"/>
      <w:pPr>
        <w:tabs>
          <w:tab w:val="num" w:pos="0"/>
        </w:tabs>
        <w:ind w:left="720" w:hanging="360"/>
      </w:pPr>
    </w:lvl>
  </w:abstractNum>
  <w:abstractNum w:abstractNumId="20"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Cambria" w:hAnsi="Cambria" w:cs="Cambria" w:hint="default"/>
        <w:i w:val="0"/>
      </w:rPr>
    </w:lvl>
  </w:abstractNum>
  <w:abstractNum w:abstractNumId="21" w15:restartNumberingAfterBreak="0">
    <w:nsid w:val="00000030"/>
    <w:multiLevelType w:val="singleLevel"/>
    <w:tmpl w:val="00000030"/>
    <w:name w:val="WW8Num50"/>
    <w:lvl w:ilvl="0">
      <w:start w:val="1"/>
      <w:numFmt w:val="bullet"/>
      <w:lvlText w:val=""/>
      <w:lvlJc w:val="left"/>
      <w:pPr>
        <w:tabs>
          <w:tab w:val="num" w:pos="0"/>
        </w:tabs>
        <w:ind w:left="675" w:hanging="360"/>
      </w:pPr>
      <w:rPr>
        <w:rFonts w:ascii="Wingdings" w:hAnsi="Wingdings" w:cs="Wingdings" w:hint="default"/>
      </w:rPr>
    </w:lvl>
  </w:abstractNum>
  <w:abstractNum w:abstractNumId="22" w15:restartNumberingAfterBreak="0">
    <w:nsid w:val="00000033"/>
    <w:multiLevelType w:val="singleLevel"/>
    <w:tmpl w:val="00000033"/>
    <w:name w:val="WW8Num53"/>
    <w:lvl w:ilvl="0">
      <w:start w:val="1"/>
      <w:numFmt w:val="decimal"/>
      <w:lvlText w:val="%1."/>
      <w:lvlJc w:val="left"/>
      <w:pPr>
        <w:tabs>
          <w:tab w:val="num" w:pos="0"/>
        </w:tabs>
        <w:ind w:left="720" w:hanging="360"/>
      </w:pPr>
      <w:rPr>
        <w:rFonts w:hint="default"/>
        <w:b w:val="0"/>
      </w:rPr>
    </w:lvl>
  </w:abstractNum>
  <w:abstractNum w:abstractNumId="23" w15:restartNumberingAfterBreak="0">
    <w:nsid w:val="00000034"/>
    <w:multiLevelType w:val="singleLevel"/>
    <w:tmpl w:val="00000034"/>
    <w:lvl w:ilvl="0">
      <w:start w:val="1"/>
      <w:numFmt w:val="bullet"/>
      <w:lvlText w:val=""/>
      <w:lvlJc w:val="left"/>
      <w:pPr>
        <w:tabs>
          <w:tab w:val="num" w:pos="0"/>
        </w:tabs>
        <w:ind w:left="1146" w:hanging="360"/>
      </w:pPr>
      <w:rPr>
        <w:rFonts w:ascii="Wingdings" w:hAnsi="Wingdings" w:cs="Wingdings" w:hint="default"/>
      </w:rPr>
    </w:lvl>
  </w:abstractNum>
  <w:abstractNum w:abstractNumId="24" w15:restartNumberingAfterBreak="0">
    <w:nsid w:val="00000036"/>
    <w:multiLevelType w:val="singleLevel"/>
    <w:tmpl w:val="00000036"/>
    <w:name w:val="WW8Num56"/>
    <w:lvl w:ilvl="0">
      <w:start w:val="1"/>
      <w:numFmt w:val="bullet"/>
      <w:lvlText w:val=""/>
      <w:lvlJc w:val="left"/>
      <w:pPr>
        <w:tabs>
          <w:tab w:val="num" w:pos="0"/>
        </w:tabs>
        <w:ind w:left="630" w:hanging="360"/>
      </w:pPr>
      <w:rPr>
        <w:rFonts w:ascii="Wingdings" w:hAnsi="Wingdings" w:cs="Wingdings" w:hint="default"/>
      </w:rPr>
    </w:lvl>
  </w:abstractNum>
  <w:abstractNum w:abstractNumId="25" w15:restartNumberingAfterBreak="0">
    <w:nsid w:val="0000003D"/>
    <w:multiLevelType w:val="singleLevel"/>
    <w:tmpl w:val="0000003D"/>
    <w:name w:val="WW8Num63"/>
    <w:lvl w:ilvl="0">
      <w:start w:val="1"/>
      <w:numFmt w:val="decimal"/>
      <w:lvlText w:val="%1."/>
      <w:lvlJc w:val="left"/>
      <w:pPr>
        <w:tabs>
          <w:tab w:val="num" w:pos="360"/>
        </w:tabs>
        <w:ind w:left="360" w:hanging="360"/>
      </w:pPr>
      <w:rPr>
        <w:b w:val="0"/>
      </w:rPr>
    </w:lvl>
  </w:abstractNum>
  <w:abstractNum w:abstractNumId="26" w15:restartNumberingAfterBreak="0">
    <w:nsid w:val="0000003F"/>
    <w:multiLevelType w:val="singleLevel"/>
    <w:tmpl w:val="0000003F"/>
    <w:name w:val="WW8Num65"/>
    <w:lvl w:ilvl="0">
      <w:start w:val="1"/>
      <w:numFmt w:val="decimal"/>
      <w:lvlText w:val="%1."/>
      <w:lvlJc w:val="left"/>
      <w:pPr>
        <w:tabs>
          <w:tab w:val="num" w:pos="0"/>
        </w:tabs>
        <w:ind w:left="720" w:hanging="360"/>
      </w:pPr>
      <w:rPr>
        <w:rFonts w:hint="default"/>
      </w:rPr>
    </w:lvl>
  </w:abstractNum>
  <w:abstractNum w:abstractNumId="27" w15:restartNumberingAfterBreak="0">
    <w:nsid w:val="00000044"/>
    <w:multiLevelType w:val="singleLevel"/>
    <w:tmpl w:val="00000044"/>
    <w:lvl w:ilvl="0">
      <w:start w:val="1"/>
      <w:numFmt w:val="bullet"/>
      <w:lvlText w:val=""/>
      <w:lvlJc w:val="left"/>
      <w:pPr>
        <w:tabs>
          <w:tab w:val="num" w:pos="0"/>
        </w:tabs>
        <w:ind w:left="1440" w:hanging="360"/>
      </w:pPr>
      <w:rPr>
        <w:rFonts w:ascii="Wingdings" w:hAnsi="Wingdings" w:cs="Wingdings" w:hint="default"/>
      </w:rPr>
    </w:lvl>
  </w:abstractNum>
  <w:abstractNum w:abstractNumId="28" w15:restartNumberingAfterBreak="0">
    <w:nsid w:val="00E759B3"/>
    <w:multiLevelType w:val="multilevel"/>
    <w:tmpl w:val="46F484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2900DC1"/>
    <w:multiLevelType w:val="hybridMultilevel"/>
    <w:tmpl w:val="90C2C834"/>
    <w:lvl w:ilvl="0" w:tplc="AA200744">
      <w:start w:val="11"/>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9C4BCC"/>
    <w:multiLevelType w:val="multilevel"/>
    <w:tmpl w:val="0608A222"/>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A7269C1"/>
    <w:multiLevelType w:val="multilevel"/>
    <w:tmpl w:val="88BC151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0A78451D"/>
    <w:multiLevelType w:val="hybridMultilevel"/>
    <w:tmpl w:val="E146B862"/>
    <w:lvl w:ilvl="0" w:tplc="2A42ADEC">
      <w:start w:val="4"/>
      <w:numFmt w:val="decimal"/>
      <w:lvlText w:val="%1."/>
      <w:lvlJc w:val="left"/>
      <w:pPr>
        <w:ind w:left="720" w:hanging="360"/>
      </w:pPr>
      <w:rPr>
        <w:rFonts w:hint="default"/>
        <w:b w:val="0"/>
        <w:bCs/>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C04DAB"/>
    <w:multiLevelType w:val="hybridMultilevel"/>
    <w:tmpl w:val="9A762DA8"/>
    <w:lvl w:ilvl="0" w:tplc="00000008">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206165E"/>
    <w:multiLevelType w:val="multilevel"/>
    <w:tmpl w:val="778479E4"/>
    <w:lvl w:ilvl="0">
      <w:start w:val="1"/>
      <w:numFmt w:val="decimal"/>
      <w:lvlText w:val="%1."/>
      <w:lvlJc w:val="left"/>
      <w:pPr>
        <w:ind w:left="360" w:hanging="360"/>
      </w:pPr>
      <w:rPr>
        <w:b/>
      </w:rPr>
    </w:lvl>
    <w:lvl w:ilvl="1">
      <w:start w:val="1"/>
      <w:numFmt w:val="decimal"/>
      <w:lvlText w:val="%2."/>
      <w:lvlJc w:val="left"/>
      <w:pPr>
        <w:ind w:left="114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2707B16"/>
    <w:multiLevelType w:val="hybridMultilevel"/>
    <w:tmpl w:val="0E148594"/>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E00A34"/>
    <w:multiLevelType w:val="multilevel"/>
    <w:tmpl w:val="55D424B6"/>
    <w:styleLink w:val="WWNum14"/>
    <w:lvl w:ilvl="0">
      <w:start w:val="1"/>
      <w:numFmt w:val="lowerLetter"/>
      <w:lvlText w:val="%1)"/>
      <w:lvlJc w:val="left"/>
      <w:pPr>
        <w:ind w:left="77" w:hanging="360"/>
      </w:pPr>
    </w:lvl>
    <w:lvl w:ilvl="1">
      <w:start w:val="1"/>
      <w:numFmt w:val="lowerLetter"/>
      <w:lvlText w:val="%2."/>
      <w:lvlJc w:val="left"/>
      <w:pPr>
        <w:ind w:left="797" w:hanging="360"/>
      </w:pPr>
    </w:lvl>
    <w:lvl w:ilvl="2">
      <w:start w:val="1"/>
      <w:numFmt w:val="lowerRoman"/>
      <w:lvlText w:val="%1.%2.%3."/>
      <w:lvlJc w:val="right"/>
      <w:pPr>
        <w:ind w:left="1517" w:hanging="180"/>
      </w:pPr>
    </w:lvl>
    <w:lvl w:ilvl="3">
      <w:start w:val="1"/>
      <w:numFmt w:val="decimal"/>
      <w:lvlText w:val="%1.%2.%3.%4."/>
      <w:lvlJc w:val="left"/>
      <w:pPr>
        <w:ind w:left="2237" w:hanging="360"/>
      </w:pPr>
    </w:lvl>
    <w:lvl w:ilvl="4">
      <w:start w:val="1"/>
      <w:numFmt w:val="lowerLetter"/>
      <w:lvlText w:val="%1.%2.%3.%4.%5."/>
      <w:lvlJc w:val="left"/>
      <w:pPr>
        <w:ind w:left="2957" w:hanging="360"/>
      </w:pPr>
    </w:lvl>
    <w:lvl w:ilvl="5">
      <w:start w:val="1"/>
      <w:numFmt w:val="lowerRoman"/>
      <w:lvlText w:val="%1.%2.%3.%4.%5.%6."/>
      <w:lvlJc w:val="right"/>
      <w:pPr>
        <w:ind w:left="3677" w:hanging="180"/>
      </w:pPr>
    </w:lvl>
    <w:lvl w:ilvl="6">
      <w:start w:val="1"/>
      <w:numFmt w:val="decimal"/>
      <w:lvlText w:val="%1.%2.%3.%4.%5.%6.%7."/>
      <w:lvlJc w:val="left"/>
      <w:pPr>
        <w:ind w:left="4397" w:hanging="360"/>
      </w:pPr>
    </w:lvl>
    <w:lvl w:ilvl="7">
      <w:start w:val="1"/>
      <w:numFmt w:val="lowerLetter"/>
      <w:lvlText w:val="%1.%2.%3.%4.%5.%6.%7.%8."/>
      <w:lvlJc w:val="left"/>
      <w:pPr>
        <w:ind w:left="5117" w:hanging="360"/>
      </w:pPr>
    </w:lvl>
    <w:lvl w:ilvl="8">
      <w:start w:val="1"/>
      <w:numFmt w:val="lowerRoman"/>
      <w:lvlText w:val="%1.%2.%3.%4.%5.%6.%7.%8.%9."/>
      <w:lvlJc w:val="right"/>
      <w:pPr>
        <w:ind w:left="5837" w:hanging="180"/>
      </w:pPr>
    </w:lvl>
  </w:abstractNum>
  <w:abstractNum w:abstractNumId="37" w15:restartNumberingAfterBreak="0">
    <w:nsid w:val="158D740A"/>
    <w:multiLevelType w:val="singleLevel"/>
    <w:tmpl w:val="9A7CF802"/>
    <w:lvl w:ilvl="0">
      <w:start w:val="1"/>
      <w:numFmt w:val="lowerLetter"/>
      <w:lvlText w:val="%1)"/>
      <w:lvlJc w:val="left"/>
      <w:pPr>
        <w:tabs>
          <w:tab w:val="num" w:pos="643"/>
        </w:tabs>
        <w:ind w:left="643" w:hanging="360"/>
      </w:pPr>
      <w:rPr>
        <w:rFonts w:hint="default"/>
      </w:rPr>
    </w:lvl>
  </w:abstractNum>
  <w:abstractNum w:abstractNumId="38" w15:restartNumberingAfterBreak="0">
    <w:nsid w:val="17FD7A53"/>
    <w:multiLevelType w:val="hybridMultilevel"/>
    <w:tmpl w:val="247C2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AED30B2"/>
    <w:multiLevelType w:val="hybridMultilevel"/>
    <w:tmpl w:val="B4C0C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3F5A32"/>
    <w:multiLevelType w:val="multilevel"/>
    <w:tmpl w:val="07BC1A48"/>
    <w:lvl w:ilvl="0">
      <w:start w:val="1"/>
      <w:numFmt w:val="decimal"/>
      <w:lvlText w:val="%1."/>
      <w:lvlJc w:val="left"/>
      <w:pPr>
        <w:ind w:left="420" w:hanging="420"/>
      </w:pPr>
      <w:rPr>
        <w:rFonts w:hint="default"/>
      </w:rPr>
    </w:lvl>
    <w:lvl w:ilvl="1">
      <w:start w:val="1"/>
      <w:numFmt w:val="decimal"/>
      <w:lvlText w:val="%1.%2."/>
      <w:lvlJc w:val="left"/>
      <w:pPr>
        <w:ind w:left="4264"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41" w15:restartNumberingAfterBreak="0">
    <w:nsid w:val="283F3482"/>
    <w:multiLevelType w:val="multilevel"/>
    <w:tmpl w:val="58A879EC"/>
    <w:lvl w:ilvl="0">
      <w:start w:val="1"/>
      <w:numFmt w:val="decimal"/>
      <w:lvlText w:val="%1."/>
      <w:lvlJc w:val="left"/>
      <w:pPr>
        <w:ind w:left="720" w:hanging="360"/>
      </w:pPr>
      <w:rPr>
        <w:rFonts w:cs="Trebuchet MS" w:hint="default"/>
        <w:b w:val="0"/>
        <w:color w:val="auto"/>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78317C"/>
    <w:multiLevelType w:val="hybridMultilevel"/>
    <w:tmpl w:val="4A96EEF4"/>
    <w:lvl w:ilvl="0" w:tplc="0B2E5DD2">
      <w:start w:val="1"/>
      <w:numFmt w:val="lowerLetter"/>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A9D0A35"/>
    <w:multiLevelType w:val="multilevel"/>
    <w:tmpl w:val="79ECB7E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15552F"/>
    <w:multiLevelType w:val="hybridMultilevel"/>
    <w:tmpl w:val="35186A16"/>
    <w:lvl w:ilvl="0" w:tplc="2CDA23F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29E2231"/>
    <w:multiLevelType w:val="multilevel"/>
    <w:tmpl w:val="6132390E"/>
    <w:lvl w:ilvl="0">
      <w:start w:val="1"/>
      <w:numFmt w:val="decimal"/>
      <w:lvlText w:val="%1."/>
      <w:lvlJc w:val="left"/>
      <w:pPr>
        <w:ind w:left="720" w:hanging="360"/>
      </w:pPr>
    </w:lvl>
    <w:lvl w:ilvl="1">
      <w:start w:val="1"/>
      <w:numFmt w:val="decimal"/>
      <w:lvlText w:val="%2."/>
      <w:lvlJc w:val="left"/>
      <w:pPr>
        <w:ind w:left="1440" w:hanging="360"/>
      </w:pPr>
      <w:rPr>
        <w:rFonts w:hint="default"/>
        <w:b w:val="0"/>
      </w:rPr>
    </w:lvl>
    <w:lvl w:ilvl="2">
      <w:start w:val="1"/>
      <w:numFmt w:val="decimal"/>
      <w:lvlText w:val="%3)"/>
      <w:lvlJc w:val="left"/>
      <w:pPr>
        <w:ind w:left="2340" w:hanging="360"/>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rPr>
        <w:rFonts w:ascii="Verdana" w:hAnsi="Verdana" w:hint="default"/>
        <w:sz w:val="16"/>
        <w:szCs w:val="16"/>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336E4AC5"/>
    <w:multiLevelType w:val="hybridMultilevel"/>
    <w:tmpl w:val="6CCC43CA"/>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47" w15:restartNumberingAfterBreak="0">
    <w:nsid w:val="3BB418C4"/>
    <w:multiLevelType w:val="hybridMultilevel"/>
    <w:tmpl w:val="778A436E"/>
    <w:lvl w:ilvl="0" w:tplc="7D06E9F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9496E390">
      <w:start w:val="24"/>
      <w:numFmt w:val="upperRoman"/>
      <w:lvlText w:val="%3."/>
      <w:lvlJc w:val="left"/>
      <w:pPr>
        <w:ind w:left="2700" w:hanging="720"/>
      </w:pPr>
      <w:rPr>
        <w:rFonts w:hint="default"/>
        <w:b/>
        <w:sz w:val="18"/>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7C4DB1"/>
    <w:multiLevelType w:val="hybridMultilevel"/>
    <w:tmpl w:val="4B44D794"/>
    <w:lvl w:ilvl="0" w:tplc="4E64C298">
      <w:start w:val="1"/>
      <w:numFmt w:val="upperRoman"/>
      <w:lvlText w:val="%1."/>
      <w:lvlJc w:val="left"/>
      <w:pPr>
        <w:ind w:left="720" w:hanging="720"/>
      </w:pPr>
      <w:rPr>
        <w:rFonts w:ascii="Cambria" w:hAnsi="Cambria" w:cs="Calibri" w:hint="default"/>
        <w:b/>
        <w:i w:val="0"/>
        <w:color w:val="auto"/>
        <w:sz w:val="22"/>
        <w:szCs w:val="22"/>
      </w:rPr>
    </w:lvl>
    <w:lvl w:ilvl="1" w:tplc="04150019">
      <w:start w:val="1"/>
      <w:numFmt w:val="lowerLetter"/>
      <w:lvlText w:val="%2."/>
      <w:lvlJc w:val="left"/>
      <w:pPr>
        <w:ind w:left="1440" w:hanging="360"/>
      </w:pPr>
    </w:lvl>
    <w:lvl w:ilvl="2" w:tplc="0415000B">
      <w:start w:val="1"/>
      <w:numFmt w:val="bullet"/>
      <w:lvlText w:val=""/>
      <w:lvlJc w:val="left"/>
      <w:pPr>
        <w:ind w:left="2340" w:hanging="360"/>
      </w:pPr>
      <w:rPr>
        <w:rFonts w:ascii="Wingdings" w:hAnsi="Wingdings" w:hint="default"/>
      </w:rPr>
    </w:lvl>
    <w:lvl w:ilvl="3" w:tplc="8D4644DC">
      <w:start w:val="1"/>
      <w:numFmt w:val="lowerLetter"/>
      <w:lvlText w:val="%4)"/>
      <w:lvlJc w:val="left"/>
      <w:pPr>
        <w:ind w:left="2880" w:hanging="360"/>
      </w:pPr>
      <w:rPr>
        <w:rFonts w:hint="default"/>
      </w:rPr>
    </w:lvl>
    <w:lvl w:ilvl="4" w:tplc="7F041922">
      <w:numFmt w:val="bullet"/>
      <w:lvlText w:val="•"/>
      <w:lvlJc w:val="left"/>
      <w:pPr>
        <w:ind w:left="3945" w:hanging="705"/>
      </w:pPr>
      <w:rPr>
        <w:rFonts w:ascii="Cambria" w:eastAsia="Calibri" w:hAnsi="Cambria"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51442C"/>
    <w:multiLevelType w:val="hybridMultilevel"/>
    <w:tmpl w:val="017ADDFA"/>
    <w:lvl w:ilvl="0" w:tplc="0415000B">
      <w:start w:val="1"/>
      <w:numFmt w:val="bullet"/>
      <w:lvlText w:val=""/>
      <w:lvlJc w:val="left"/>
      <w:pPr>
        <w:ind w:left="824" w:hanging="360"/>
      </w:pPr>
      <w:rPr>
        <w:rFonts w:ascii="Wingdings" w:hAnsi="Wingdings" w:hint="default"/>
      </w:rPr>
    </w:lvl>
    <w:lvl w:ilvl="1" w:tplc="04150003" w:tentative="1">
      <w:start w:val="1"/>
      <w:numFmt w:val="bullet"/>
      <w:lvlText w:val="o"/>
      <w:lvlJc w:val="left"/>
      <w:pPr>
        <w:ind w:left="1544" w:hanging="360"/>
      </w:pPr>
      <w:rPr>
        <w:rFonts w:ascii="Courier New" w:hAnsi="Courier New" w:cs="Courier New" w:hint="default"/>
      </w:rPr>
    </w:lvl>
    <w:lvl w:ilvl="2" w:tplc="04150005" w:tentative="1">
      <w:start w:val="1"/>
      <w:numFmt w:val="bullet"/>
      <w:lvlText w:val=""/>
      <w:lvlJc w:val="left"/>
      <w:pPr>
        <w:ind w:left="2264" w:hanging="360"/>
      </w:pPr>
      <w:rPr>
        <w:rFonts w:ascii="Wingdings" w:hAnsi="Wingdings" w:hint="default"/>
      </w:rPr>
    </w:lvl>
    <w:lvl w:ilvl="3" w:tplc="04150001" w:tentative="1">
      <w:start w:val="1"/>
      <w:numFmt w:val="bullet"/>
      <w:lvlText w:val=""/>
      <w:lvlJc w:val="left"/>
      <w:pPr>
        <w:ind w:left="2984" w:hanging="360"/>
      </w:pPr>
      <w:rPr>
        <w:rFonts w:ascii="Symbol" w:hAnsi="Symbol" w:hint="default"/>
      </w:rPr>
    </w:lvl>
    <w:lvl w:ilvl="4" w:tplc="04150003" w:tentative="1">
      <w:start w:val="1"/>
      <w:numFmt w:val="bullet"/>
      <w:lvlText w:val="o"/>
      <w:lvlJc w:val="left"/>
      <w:pPr>
        <w:ind w:left="3704" w:hanging="360"/>
      </w:pPr>
      <w:rPr>
        <w:rFonts w:ascii="Courier New" w:hAnsi="Courier New" w:cs="Courier New" w:hint="default"/>
      </w:rPr>
    </w:lvl>
    <w:lvl w:ilvl="5" w:tplc="04150005" w:tentative="1">
      <w:start w:val="1"/>
      <w:numFmt w:val="bullet"/>
      <w:lvlText w:val=""/>
      <w:lvlJc w:val="left"/>
      <w:pPr>
        <w:ind w:left="4424" w:hanging="360"/>
      </w:pPr>
      <w:rPr>
        <w:rFonts w:ascii="Wingdings" w:hAnsi="Wingdings" w:hint="default"/>
      </w:rPr>
    </w:lvl>
    <w:lvl w:ilvl="6" w:tplc="04150001" w:tentative="1">
      <w:start w:val="1"/>
      <w:numFmt w:val="bullet"/>
      <w:lvlText w:val=""/>
      <w:lvlJc w:val="left"/>
      <w:pPr>
        <w:ind w:left="5144" w:hanging="360"/>
      </w:pPr>
      <w:rPr>
        <w:rFonts w:ascii="Symbol" w:hAnsi="Symbol" w:hint="default"/>
      </w:rPr>
    </w:lvl>
    <w:lvl w:ilvl="7" w:tplc="04150003" w:tentative="1">
      <w:start w:val="1"/>
      <w:numFmt w:val="bullet"/>
      <w:lvlText w:val="o"/>
      <w:lvlJc w:val="left"/>
      <w:pPr>
        <w:ind w:left="5864" w:hanging="360"/>
      </w:pPr>
      <w:rPr>
        <w:rFonts w:ascii="Courier New" w:hAnsi="Courier New" w:cs="Courier New" w:hint="default"/>
      </w:rPr>
    </w:lvl>
    <w:lvl w:ilvl="8" w:tplc="04150005" w:tentative="1">
      <w:start w:val="1"/>
      <w:numFmt w:val="bullet"/>
      <w:lvlText w:val=""/>
      <w:lvlJc w:val="left"/>
      <w:pPr>
        <w:ind w:left="6584" w:hanging="360"/>
      </w:pPr>
      <w:rPr>
        <w:rFonts w:ascii="Wingdings" w:hAnsi="Wingdings" w:hint="default"/>
      </w:rPr>
    </w:lvl>
  </w:abstractNum>
  <w:abstractNum w:abstractNumId="50" w15:restartNumberingAfterBreak="0">
    <w:nsid w:val="47D02847"/>
    <w:multiLevelType w:val="hybridMultilevel"/>
    <w:tmpl w:val="7862B878"/>
    <w:lvl w:ilvl="0" w:tplc="04150017">
      <w:start w:val="1"/>
      <w:numFmt w:val="lowerLetter"/>
      <w:lvlText w:val="%1)"/>
      <w:lvlJc w:val="left"/>
      <w:pPr>
        <w:ind w:left="894" w:hanging="360"/>
      </w:pPr>
      <w:rPr>
        <w:rFonts w:hint="default"/>
      </w:rPr>
    </w:lvl>
    <w:lvl w:ilvl="1" w:tplc="FBC0A3B0">
      <w:start w:val="1"/>
      <w:numFmt w:val="decimal"/>
      <w:lvlText w:val="%2."/>
      <w:lvlJc w:val="left"/>
      <w:pPr>
        <w:ind w:left="534" w:hanging="360"/>
      </w:pPr>
      <w:rPr>
        <w:rFonts w:hint="default"/>
        <w:b w:val="0"/>
      </w:rPr>
    </w:lvl>
    <w:lvl w:ilvl="2" w:tplc="09D8EC80">
      <w:start w:val="1"/>
      <w:numFmt w:val="lowerLetter"/>
      <w:lvlText w:val="%3."/>
      <w:lvlJc w:val="left"/>
      <w:pPr>
        <w:ind w:left="2514" w:hanging="360"/>
      </w:pPr>
      <w:rPr>
        <w:rFonts w:cs="Times New Roman" w:hint="default"/>
        <w:b/>
        <w:color w:val="auto"/>
      </w:rPr>
    </w:lvl>
    <w:lvl w:ilvl="3" w:tplc="EDEE5AEC">
      <w:start w:val="13"/>
      <w:numFmt w:val="upperRoman"/>
      <w:lvlText w:val="%4."/>
      <w:lvlJc w:val="left"/>
      <w:pPr>
        <w:ind w:left="3414" w:hanging="720"/>
      </w:pPr>
      <w:rPr>
        <w:rFonts w:hint="default"/>
        <w:color w:val="FF0000"/>
        <w:u w:val="none"/>
      </w:r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51" w15:restartNumberingAfterBreak="0">
    <w:nsid w:val="537C7E64"/>
    <w:multiLevelType w:val="hybridMultilevel"/>
    <w:tmpl w:val="30324368"/>
    <w:lvl w:ilvl="0" w:tplc="26C0E928">
      <w:start w:val="1"/>
      <w:numFmt w:val="decimal"/>
      <w:lvlText w:val="%1."/>
      <w:lvlJc w:val="left"/>
      <w:pPr>
        <w:ind w:left="720" w:hanging="360"/>
      </w:pPr>
      <w:rPr>
        <w:b w:val="0"/>
      </w:rPr>
    </w:lvl>
    <w:lvl w:ilvl="1" w:tplc="79B0CBB0">
      <w:start w:val="1"/>
      <w:numFmt w:val="decimal"/>
      <w:lvlText w:val="%2."/>
      <w:lvlJc w:val="left"/>
      <w:pPr>
        <w:ind w:left="1440" w:hanging="360"/>
      </w:pPr>
      <w:rPr>
        <w:rFonts w:hint="default"/>
        <w:b w:val="0"/>
      </w:rPr>
    </w:lvl>
    <w:lvl w:ilvl="2" w:tplc="552CDE2C">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801EA4"/>
    <w:multiLevelType w:val="multilevel"/>
    <w:tmpl w:val="2362C8F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4E529EC"/>
    <w:multiLevelType w:val="hybridMultilevel"/>
    <w:tmpl w:val="EB98C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983C07"/>
    <w:multiLevelType w:val="hybridMultilevel"/>
    <w:tmpl w:val="1A94E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E120EA"/>
    <w:multiLevelType w:val="hybridMultilevel"/>
    <w:tmpl w:val="F4726B2C"/>
    <w:lvl w:ilvl="0" w:tplc="975645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66063D"/>
    <w:multiLevelType w:val="multilevel"/>
    <w:tmpl w:val="0398542E"/>
    <w:lvl w:ilvl="0">
      <w:start w:val="1"/>
      <w:numFmt w:val="decimal"/>
      <w:lvlText w:val="%1."/>
      <w:lvlJc w:val="left"/>
      <w:pPr>
        <w:ind w:left="720" w:hanging="360"/>
      </w:pPr>
      <w:rPr>
        <w:rFonts w:ascii="Cambria" w:hAnsi="Cambria" w:cs="Calibri" w:hint="default"/>
        <w:color w:val="auto"/>
        <w:sz w:val="22"/>
        <w:szCs w:val="22"/>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624" w:hanging="1800"/>
      </w:pPr>
      <w:rPr>
        <w:rFonts w:hint="default"/>
      </w:rPr>
    </w:lvl>
  </w:abstractNum>
  <w:abstractNum w:abstractNumId="57" w15:restartNumberingAfterBreak="0">
    <w:nsid w:val="60AC5EF0"/>
    <w:multiLevelType w:val="hybridMultilevel"/>
    <w:tmpl w:val="0BDA1B8C"/>
    <w:lvl w:ilvl="0" w:tplc="314E0B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5B0535"/>
    <w:multiLevelType w:val="multilevel"/>
    <w:tmpl w:val="C2E41966"/>
    <w:lvl w:ilvl="0">
      <w:start w:val="1"/>
      <w:numFmt w:val="decimal"/>
      <w:lvlText w:val="%1."/>
      <w:lvlJc w:val="left"/>
      <w:pPr>
        <w:ind w:left="360" w:hanging="360"/>
      </w:pPr>
      <w:rPr>
        <w:b w:val="0"/>
        <w:bCs w:val="0"/>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CC93A77"/>
    <w:multiLevelType w:val="hybridMultilevel"/>
    <w:tmpl w:val="281C325C"/>
    <w:lvl w:ilvl="0" w:tplc="04150007">
      <w:start w:val="1"/>
      <w:numFmt w:val="bullet"/>
      <w:lvlText w:val=""/>
      <w:lvlJc w:val="left"/>
      <w:pPr>
        <w:ind w:left="1136" w:hanging="360"/>
      </w:pPr>
      <w:rPr>
        <w:rFonts w:ascii="Wingdings" w:hAnsi="Wingdings" w:hint="default"/>
        <w:b/>
        <w:i w:val="0"/>
        <w:w w:val="91"/>
        <w:sz w:val="16"/>
        <w:szCs w:val="22"/>
      </w:rPr>
    </w:lvl>
    <w:lvl w:ilvl="1" w:tplc="04150003" w:tentative="1">
      <w:start w:val="1"/>
      <w:numFmt w:val="bullet"/>
      <w:lvlText w:val="o"/>
      <w:lvlJc w:val="left"/>
      <w:pPr>
        <w:ind w:left="1856" w:hanging="360"/>
      </w:pPr>
      <w:rPr>
        <w:rFonts w:ascii="Courier New" w:hAnsi="Courier New" w:cs="Courier New" w:hint="default"/>
      </w:rPr>
    </w:lvl>
    <w:lvl w:ilvl="2" w:tplc="04150005" w:tentative="1">
      <w:start w:val="1"/>
      <w:numFmt w:val="bullet"/>
      <w:lvlText w:val=""/>
      <w:lvlJc w:val="left"/>
      <w:pPr>
        <w:ind w:left="2576" w:hanging="360"/>
      </w:pPr>
      <w:rPr>
        <w:rFonts w:ascii="Wingdings" w:hAnsi="Wingdings" w:hint="default"/>
      </w:rPr>
    </w:lvl>
    <w:lvl w:ilvl="3" w:tplc="04150001" w:tentative="1">
      <w:start w:val="1"/>
      <w:numFmt w:val="bullet"/>
      <w:lvlText w:val=""/>
      <w:lvlJc w:val="left"/>
      <w:pPr>
        <w:ind w:left="3296" w:hanging="360"/>
      </w:pPr>
      <w:rPr>
        <w:rFonts w:ascii="Symbol" w:hAnsi="Symbol" w:hint="default"/>
      </w:rPr>
    </w:lvl>
    <w:lvl w:ilvl="4" w:tplc="04150003" w:tentative="1">
      <w:start w:val="1"/>
      <w:numFmt w:val="bullet"/>
      <w:lvlText w:val="o"/>
      <w:lvlJc w:val="left"/>
      <w:pPr>
        <w:ind w:left="4016" w:hanging="360"/>
      </w:pPr>
      <w:rPr>
        <w:rFonts w:ascii="Courier New" w:hAnsi="Courier New" w:cs="Courier New" w:hint="default"/>
      </w:rPr>
    </w:lvl>
    <w:lvl w:ilvl="5" w:tplc="04150005" w:tentative="1">
      <w:start w:val="1"/>
      <w:numFmt w:val="bullet"/>
      <w:lvlText w:val=""/>
      <w:lvlJc w:val="left"/>
      <w:pPr>
        <w:ind w:left="4736" w:hanging="360"/>
      </w:pPr>
      <w:rPr>
        <w:rFonts w:ascii="Wingdings" w:hAnsi="Wingdings" w:hint="default"/>
      </w:rPr>
    </w:lvl>
    <w:lvl w:ilvl="6" w:tplc="04150001" w:tentative="1">
      <w:start w:val="1"/>
      <w:numFmt w:val="bullet"/>
      <w:lvlText w:val=""/>
      <w:lvlJc w:val="left"/>
      <w:pPr>
        <w:ind w:left="5456" w:hanging="360"/>
      </w:pPr>
      <w:rPr>
        <w:rFonts w:ascii="Symbol" w:hAnsi="Symbol" w:hint="default"/>
      </w:rPr>
    </w:lvl>
    <w:lvl w:ilvl="7" w:tplc="04150003" w:tentative="1">
      <w:start w:val="1"/>
      <w:numFmt w:val="bullet"/>
      <w:lvlText w:val="o"/>
      <w:lvlJc w:val="left"/>
      <w:pPr>
        <w:ind w:left="6176" w:hanging="360"/>
      </w:pPr>
      <w:rPr>
        <w:rFonts w:ascii="Courier New" w:hAnsi="Courier New" w:cs="Courier New" w:hint="default"/>
      </w:rPr>
    </w:lvl>
    <w:lvl w:ilvl="8" w:tplc="04150005" w:tentative="1">
      <w:start w:val="1"/>
      <w:numFmt w:val="bullet"/>
      <w:lvlText w:val=""/>
      <w:lvlJc w:val="left"/>
      <w:pPr>
        <w:ind w:left="6896" w:hanging="360"/>
      </w:pPr>
      <w:rPr>
        <w:rFonts w:ascii="Wingdings" w:hAnsi="Wingdings" w:hint="default"/>
      </w:rPr>
    </w:lvl>
  </w:abstractNum>
  <w:abstractNum w:abstractNumId="60" w15:restartNumberingAfterBreak="0">
    <w:nsid w:val="6D4543E3"/>
    <w:multiLevelType w:val="hybridMultilevel"/>
    <w:tmpl w:val="2564C65C"/>
    <w:lvl w:ilvl="0" w:tplc="6B8A2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1BB7170"/>
    <w:multiLevelType w:val="hybridMultilevel"/>
    <w:tmpl w:val="9370B1BA"/>
    <w:styleLink w:val="WWNum141"/>
    <w:lvl w:ilvl="0" w:tplc="0415000F">
      <w:start w:val="1"/>
      <w:numFmt w:val="decimal"/>
      <w:lvlText w:val="%1."/>
      <w:lvlJc w:val="left"/>
      <w:pPr>
        <w:ind w:left="360" w:hanging="360"/>
      </w:pPr>
      <w:rPr>
        <w:rFonts w:hint="default"/>
      </w:rPr>
    </w:lvl>
    <w:lvl w:ilvl="1" w:tplc="84EE48C2">
      <w:start w:val="1"/>
      <w:numFmt w:val="decimal"/>
      <w:lvlText w:val="%2)"/>
      <w:lvlJc w:val="left"/>
      <w:pPr>
        <w:ind w:left="1150" w:hanging="375"/>
      </w:pPr>
      <w:rPr>
        <w:rFonts w:hint="default"/>
        <w:b w:val="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30C5F23"/>
    <w:multiLevelType w:val="multilevel"/>
    <w:tmpl w:val="9D16C124"/>
    <w:styleLink w:val="WWNum21"/>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5760BDE"/>
    <w:multiLevelType w:val="multilevel"/>
    <w:tmpl w:val="B7D60C32"/>
    <w:lvl w:ilvl="0">
      <w:start w:val="8"/>
      <w:numFmt w:val="decimal"/>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F1F21D7"/>
    <w:multiLevelType w:val="multilevel"/>
    <w:tmpl w:val="6928BB04"/>
    <w:lvl w:ilvl="0">
      <w:start w:val="1"/>
      <w:numFmt w:val="decimal"/>
      <w:lvlText w:val="%1."/>
      <w:lvlJc w:val="left"/>
      <w:pPr>
        <w:ind w:left="360" w:hanging="360"/>
      </w:pPr>
      <w:rPr>
        <w:rFonts w:ascii="Calibri" w:eastAsia="Times New Roman" w:hAnsi="Calibri" w:cs="Calibri" w:hint="default"/>
        <w:b w:val="0"/>
        <w:bCs/>
      </w:rPr>
    </w:lvl>
    <w:lvl w:ilvl="1">
      <w:start w:val="1"/>
      <w:numFmt w:val="decimal"/>
      <w:isLgl/>
      <w:lvlText w:val="%1.%2."/>
      <w:lvlJc w:val="left"/>
      <w:pPr>
        <w:ind w:left="928" w:hanging="360"/>
      </w:pPr>
      <w:rPr>
        <w:rFonts w:ascii="Calibri" w:hAnsi="Calibri" w:cs="Calibri" w:hint="default"/>
        <w:b w:val="0"/>
        <w:sz w:val="20"/>
        <w:szCs w:val="20"/>
      </w:rPr>
    </w:lvl>
    <w:lvl w:ilvl="2">
      <w:start w:val="1"/>
      <w:numFmt w:val="decimal"/>
      <w:isLgl/>
      <w:lvlText w:val="%1.%2.%3."/>
      <w:lvlJc w:val="left"/>
      <w:pPr>
        <w:ind w:left="1440" w:hanging="720"/>
      </w:pPr>
      <w:rPr>
        <w:rFonts w:hint="default"/>
        <w:b w:val="0"/>
        <w:bCs/>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num w:numId="1" w16cid:durableId="321469553">
    <w:abstractNumId w:val="48"/>
  </w:num>
  <w:num w:numId="2" w16cid:durableId="101388971">
    <w:abstractNumId w:val="51"/>
  </w:num>
  <w:num w:numId="3" w16cid:durableId="1559247450">
    <w:abstractNumId w:val="50"/>
  </w:num>
  <w:num w:numId="4" w16cid:durableId="1635284413">
    <w:abstractNumId w:val="41"/>
  </w:num>
  <w:num w:numId="5" w16cid:durableId="357195033">
    <w:abstractNumId w:val="30"/>
  </w:num>
  <w:num w:numId="6" w16cid:durableId="1378430633">
    <w:abstractNumId w:val="57"/>
  </w:num>
  <w:num w:numId="7" w16cid:durableId="1144541749">
    <w:abstractNumId w:val="28"/>
  </w:num>
  <w:num w:numId="8" w16cid:durableId="1998533705">
    <w:abstractNumId w:val="61"/>
  </w:num>
  <w:num w:numId="9" w16cid:durableId="102697325">
    <w:abstractNumId w:val="56"/>
  </w:num>
  <w:num w:numId="10" w16cid:durableId="1203791581">
    <w:abstractNumId w:val="47"/>
  </w:num>
  <w:num w:numId="11" w16cid:durableId="1398213110">
    <w:abstractNumId w:val="34"/>
  </w:num>
  <w:num w:numId="12" w16cid:durableId="1241018966">
    <w:abstractNumId w:val="42"/>
  </w:num>
  <w:num w:numId="13" w16cid:durableId="201792296">
    <w:abstractNumId w:val="0"/>
    <w:lvlOverride w:ilvl="0">
      <w:lvl w:ilvl="0">
        <w:numFmt w:val="bullet"/>
        <w:pStyle w:val="Listanumerowana"/>
        <w:lvlText w:val="-"/>
        <w:legacy w:legacy="1" w:legacySpace="0" w:legacyIndent="1413"/>
        <w:lvlJc w:val="left"/>
        <w:pPr>
          <w:ind w:left="2121" w:hanging="1413"/>
        </w:pPr>
      </w:lvl>
    </w:lvlOverride>
  </w:num>
  <w:num w:numId="14" w16cid:durableId="24061321">
    <w:abstractNumId w:val="36"/>
  </w:num>
  <w:num w:numId="15" w16cid:durableId="946154186">
    <w:abstractNumId w:val="62"/>
  </w:num>
  <w:num w:numId="16" w16cid:durableId="958488188">
    <w:abstractNumId w:val="39"/>
  </w:num>
  <w:num w:numId="17" w16cid:durableId="581450003">
    <w:abstractNumId w:val="46"/>
  </w:num>
  <w:num w:numId="18" w16cid:durableId="988441831">
    <w:abstractNumId w:val="59"/>
  </w:num>
  <w:num w:numId="19" w16cid:durableId="973829952">
    <w:abstractNumId w:val="44"/>
  </w:num>
  <w:num w:numId="20" w16cid:durableId="661782722">
    <w:abstractNumId w:val="29"/>
  </w:num>
  <w:num w:numId="21" w16cid:durableId="1912159950">
    <w:abstractNumId w:val="37"/>
  </w:num>
  <w:num w:numId="22" w16cid:durableId="392508008">
    <w:abstractNumId w:val="64"/>
  </w:num>
  <w:num w:numId="23" w16cid:durableId="1793093800">
    <w:abstractNumId w:val="63"/>
  </w:num>
  <w:num w:numId="24" w16cid:durableId="974214836">
    <w:abstractNumId w:val="45"/>
  </w:num>
  <w:num w:numId="25" w16cid:durableId="55587113">
    <w:abstractNumId w:val="53"/>
  </w:num>
  <w:num w:numId="26" w16cid:durableId="1677272665">
    <w:abstractNumId w:val="40"/>
  </w:num>
  <w:num w:numId="27" w16cid:durableId="1887836839">
    <w:abstractNumId w:val="54"/>
  </w:num>
  <w:num w:numId="28" w16cid:durableId="415176755">
    <w:abstractNumId w:val="35"/>
  </w:num>
  <w:num w:numId="29" w16cid:durableId="344671233">
    <w:abstractNumId w:val="3"/>
  </w:num>
  <w:num w:numId="30" w16cid:durableId="866715665">
    <w:abstractNumId w:val="60"/>
  </w:num>
  <w:num w:numId="31" w16cid:durableId="387873834">
    <w:abstractNumId w:val="31"/>
  </w:num>
  <w:num w:numId="32" w16cid:durableId="512040395">
    <w:abstractNumId w:val="43"/>
  </w:num>
  <w:num w:numId="33" w16cid:durableId="922838595">
    <w:abstractNumId w:val="58"/>
  </w:num>
  <w:num w:numId="34" w16cid:durableId="1996761182">
    <w:abstractNumId w:val="52"/>
  </w:num>
  <w:num w:numId="35" w16cid:durableId="1292832038">
    <w:abstractNumId w:val="32"/>
  </w:num>
  <w:num w:numId="36" w16cid:durableId="1895388979">
    <w:abstractNumId w:val="55"/>
  </w:num>
  <w:num w:numId="37" w16cid:durableId="1144934057">
    <w:abstractNumId w:val="27"/>
  </w:num>
  <w:num w:numId="38" w16cid:durableId="2047871407">
    <w:abstractNumId w:val="4"/>
  </w:num>
  <w:num w:numId="39" w16cid:durableId="751776463">
    <w:abstractNumId w:val="22"/>
  </w:num>
  <w:num w:numId="40" w16cid:durableId="1283419499">
    <w:abstractNumId w:val="15"/>
  </w:num>
  <w:num w:numId="41" w16cid:durableId="1265647524">
    <w:abstractNumId w:val="16"/>
  </w:num>
  <w:num w:numId="42" w16cid:durableId="688220365">
    <w:abstractNumId w:val="18"/>
  </w:num>
  <w:num w:numId="43" w16cid:durableId="297996595">
    <w:abstractNumId w:val="14"/>
  </w:num>
  <w:num w:numId="44" w16cid:durableId="1402092895">
    <w:abstractNumId w:val="38"/>
  </w:num>
  <w:num w:numId="45" w16cid:durableId="1277446324">
    <w:abstractNumId w:val="1"/>
  </w:num>
  <w:num w:numId="46" w16cid:durableId="2044287824">
    <w:abstractNumId w:val="21"/>
  </w:num>
  <w:num w:numId="47" w16cid:durableId="1790198460">
    <w:abstractNumId w:val="23"/>
  </w:num>
  <w:num w:numId="48" w16cid:durableId="847600155">
    <w:abstractNumId w:val="24"/>
  </w:num>
  <w:num w:numId="49" w16cid:durableId="963734252">
    <w:abstractNumId w:val="17"/>
  </w:num>
  <w:num w:numId="50" w16cid:durableId="2094737183">
    <w:abstractNumId w:val="49"/>
  </w:num>
  <w:num w:numId="51" w16cid:durableId="286090627">
    <w:abstractNumId w:val="33"/>
  </w:num>
  <w:num w:numId="52" w16cid:durableId="2017026570">
    <w:abstractNumId w:val="5"/>
  </w:num>
  <w:num w:numId="53" w16cid:durableId="307513540">
    <w:abstractNumId w:val="19"/>
  </w:num>
  <w:num w:numId="54" w16cid:durableId="2068334866">
    <w:abstractNumId w:val="20"/>
  </w:num>
  <w:num w:numId="55" w16cid:durableId="1879661673">
    <w:abstractNumId w:val="25"/>
  </w:num>
  <w:num w:numId="56" w16cid:durableId="1336762351">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B8F"/>
    <w:rsid w:val="00020466"/>
    <w:rsid w:val="00057FE1"/>
    <w:rsid w:val="0006167B"/>
    <w:rsid w:val="00065EBE"/>
    <w:rsid w:val="000717FD"/>
    <w:rsid w:val="000B24A9"/>
    <w:rsid w:val="000F1B7D"/>
    <w:rsid w:val="001213A0"/>
    <w:rsid w:val="0014290D"/>
    <w:rsid w:val="001847D7"/>
    <w:rsid w:val="001A7B01"/>
    <w:rsid w:val="001B6767"/>
    <w:rsid w:val="001D2370"/>
    <w:rsid w:val="001F3E92"/>
    <w:rsid w:val="001F7649"/>
    <w:rsid w:val="001F7DDE"/>
    <w:rsid w:val="00210BFA"/>
    <w:rsid w:val="002225D7"/>
    <w:rsid w:val="00284624"/>
    <w:rsid w:val="00294427"/>
    <w:rsid w:val="00295ECE"/>
    <w:rsid w:val="002A3203"/>
    <w:rsid w:val="002C1811"/>
    <w:rsid w:val="002C7F08"/>
    <w:rsid w:val="002D225F"/>
    <w:rsid w:val="002D74F7"/>
    <w:rsid w:val="002E7BD8"/>
    <w:rsid w:val="003121FF"/>
    <w:rsid w:val="00314155"/>
    <w:rsid w:val="00373731"/>
    <w:rsid w:val="003820BD"/>
    <w:rsid w:val="00396D9C"/>
    <w:rsid w:val="003C08C0"/>
    <w:rsid w:val="003D732D"/>
    <w:rsid w:val="00405F94"/>
    <w:rsid w:val="0041782B"/>
    <w:rsid w:val="004261BF"/>
    <w:rsid w:val="004340C8"/>
    <w:rsid w:val="00446BB8"/>
    <w:rsid w:val="0046217F"/>
    <w:rsid w:val="00470BB7"/>
    <w:rsid w:val="004C1810"/>
    <w:rsid w:val="00526DA7"/>
    <w:rsid w:val="005479B0"/>
    <w:rsid w:val="00561D22"/>
    <w:rsid w:val="005827D6"/>
    <w:rsid w:val="00583CE3"/>
    <w:rsid w:val="00584006"/>
    <w:rsid w:val="00584A62"/>
    <w:rsid w:val="005A2432"/>
    <w:rsid w:val="005C7836"/>
    <w:rsid w:val="005D787E"/>
    <w:rsid w:val="005E256A"/>
    <w:rsid w:val="005E3967"/>
    <w:rsid w:val="005E582B"/>
    <w:rsid w:val="005F1B99"/>
    <w:rsid w:val="006111A1"/>
    <w:rsid w:val="00611560"/>
    <w:rsid w:val="00637087"/>
    <w:rsid w:val="00646E86"/>
    <w:rsid w:val="00654000"/>
    <w:rsid w:val="00672EDB"/>
    <w:rsid w:val="006A22C8"/>
    <w:rsid w:val="006C24BF"/>
    <w:rsid w:val="006D44DE"/>
    <w:rsid w:val="006F363D"/>
    <w:rsid w:val="006F3AC2"/>
    <w:rsid w:val="006F5CAC"/>
    <w:rsid w:val="00750631"/>
    <w:rsid w:val="00794D7A"/>
    <w:rsid w:val="007B3E14"/>
    <w:rsid w:val="007C0282"/>
    <w:rsid w:val="007D116D"/>
    <w:rsid w:val="007E72D1"/>
    <w:rsid w:val="007F33E3"/>
    <w:rsid w:val="00846BB7"/>
    <w:rsid w:val="00865223"/>
    <w:rsid w:val="008D566A"/>
    <w:rsid w:val="008F7671"/>
    <w:rsid w:val="009273F4"/>
    <w:rsid w:val="00931F5C"/>
    <w:rsid w:val="00971AF6"/>
    <w:rsid w:val="00972871"/>
    <w:rsid w:val="009A05DC"/>
    <w:rsid w:val="009C5829"/>
    <w:rsid w:val="009E4734"/>
    <w:rsid w:val="009F4BD6"/>
    <w:rsid w:val="00A30AC2"/>
    <w:rsid w:val="00A361C6"/>
    <w:rsid w:val="00A85225"/>
    <w:rsid w:val="00A87EBC"/>
    <w:rsid w:val="00AA7EE9"/>
    <w:rsid w:val="00AC03DE"/>
    <w:rsid w:val="00AD3B8F"/>
    <w:rsid w:val="00B16797"/>
    <w:rsid w:val="00B23161"/>
    <w:rsid w:val="00B36B28"/>
    <w:rsid w:val="00B67109"/>
    <w:rsid w:val="00BA5776"/>
    <w:rsid w:val="00BB0230"/>
    <w:rsid w:val="00BC09CB"/>
    <w:rsid w:val="00C166D4"/>
    <w:rsid w:val="00C256BD"/>
    <w:rsid w:val="00C463FA"/>
    <w:rsid w:val="00C7642D"/>
    <w:rsid w:val="00C82BF2"/>
    <w:rsid w:val="00C96355"/>
    <w:rsid w:val="00C966D6"/>
    <w:rsid w:val="00CB4248"/>
    <w:rsid w:val="00CD0909"/>
    <w:rsid w:val="00CD6912"/>
    <w:rsid w:val="00CD6D6F"/>
    <w:rsid w:val="00CE36C8"/>
    <w:rsid w:val="00D15C48"/>
    <w:rsid w:val="00D257F4"/>
    <w:rsid w:val="00D35FDC"/>
    <w:rsid w:val="00D4092F"/>
    <w:rsid w:val="00D41A95"/>
    <w:rsid w:val="00D56D8E"/>
    <w:rsid w:val="00D954D7"/>
    <w:rsid w:val="00DC1652"/>
    <w:rsid w:val="00DC1FD4"/>
    <w:rsid w:val="00E0771F"/>
    <w:rsid w:val="00E13017"/>
    <w:rsid w:val="00E17D3E"/>
    <w:rsid w:val="00E6134D"/>
    <w:rsid w:val="00E86873"/>
    <w:rsid w:val="00E9058B"/>
    <w:rsid w:val="00E941B4"/>
    <w:rsid w:val="00EC4341"/>
    <w:rsid w:val="00ED5DA3"/>
    <w:rsid w:val="00EF3DD5"/>
    <w:rsid w:val="00F03EBF"/>
    <w:rsid w:val="00F172FF"/>
    <w:rsid w:val="00F84234"/>
    <w:rsid w:val="00F9287E"/>
    <w:rsid w:val="00F965BC"/>
    <w:rsid w:val="00FA288B"/>
    <w:rsid w:val="00FA2B2F"/>
    <w:rsid w:val="00FA5F55"/>
    <w:rsid w:val="00FB7CB8"/>
    <w:rsid w:val="00FC3596"/>
    <w:rsid w:val="00FC5AD6"/>
    <w:rsid w:val="00FE1795"/>
    <w:rsid w:val="00FF09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31AE0D0"/>
  <w15:chartTrackingRefBased/>
  <w15:docId w15:val="{449D021E-292B-472B-958A-C92320F4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F5CAC"/>
    <w:pPr>
      <w:keepNext/>
      <w:widowControl w:val="0"/>
      <w:tabs>
        <w:tab w:val="left" w:pos="567"/>
      </w:tabs>
      <w:spacing w:after="0" w:line="240" w:lineRule="auto"/>
      <w:ind w:left="1418" w:hanging="709"/>
      <w:jc w:val="both"/>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uiPriority w:val="9"/>
    <w:qFormat/>
    <w:rsid w:val="006F5CAC"/>
    <w:pPr>
      <w:keepNext/>
      <w:widowControl w:val="0"/>
      <w:tabs>
        <w:tab w:val="left" w:pos="567"/>
      </w:tabs>
      <w:spacing w:after="0" w:line="240" w:lineRule="auto"/>
      <w:ind w:left="1418"/>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6F5CAC"/>
    <w:pPr>
      <w:keepNext/>
      <w:widowControl w:val="0"/>
      <w:tabs>
        <w:tab w:val="left" w:pos="709"/>
      </w:tabs>
      <w:spacing w:after="0" w:line="240" w:lineRule="auto"/>
      <w:jc w:val="center"/>
      <w:outlineLvl w:val="2"/>
    </w:pPr>
    <w:rPr>
      <w:rFonts w:ascii="Arial" w:eastAsia="Times New Roman" w:hAnsi="Arial" w:cs="Times New Roman"/>
      <w:b/>
      <w:i/>
      <w:szCs w:val="20"/>
      <w:lang w:eastAsia="pl-PL"/>
    </w:rPr>
  </w:style>
  <w:style w:type="paragraph" w:styleId="Nagwek4">
    <w:name w:val="heading 4"/>
    <w:aliases w:val="Poziom 4"/>
    <w:basedOn w:val="Normalny"/>
    <w:next w:val="Normalny"/>
    <w:link w:val="Nagwek4Znak"/>
    <w:uiPriority w:val="9"/>
    <w:qFormat/>
    <w:rsid w:val="006F5CAC"/>
    <w:pPr>
      <w:keepNext/>
      <w:widowControl w:val="0"/>
      <w:tabs>
        <w:tab w:val="left" w:pos="709"/>
      </w:tabs>
      <w:spacing w:after="0" w:line="240" w:lineRule="auto"/>
      <w:jc w:val="center"/>
      <w:outlineLvl w:val="3"/>
    </w:pPr>
    <w:rPr>
      <w:rFonts w:ascii="Arial" w:eastAsia="Times New Roman" w:hAnsi="Arial" w:cs="Times New Roman"/>
      <w:b/>
      <w:i/>
      <w:sz w:val="24"/>
      <w:szCs w:val="20"/>
      <w:lang w:eastAsia="pl-PL"/>
    </w:rPr>
  </w:style>
  <w:style w:type="paragraph" w:styleId="Nagwek5">
    <w:name w:val="heading 5"/>
    <w:basedOn w:val="Normalny"/>
    <w:next w:val="Normalny"/>
    <w:link w:val="Nagwek5Znak"/>
    <w:qFormat/>
    <w:rsid w:val="006F5CAC"/>
    <w:pPr>
      <w:keepNext/>
      <w:widowControl w:val="0"/>
      <w:spacing w:after="0" w:line="360" w:lineRule="auto"/>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6F5CAC"/>
    <w:pPr>
      <w:keepNext/>
      <w:widowControl w:val="0"/>
      <w:spacing w:after="0" w:line="360" w:lineRule="auto"/>
      <w:ind w:left="709"/>
      <w:jc w:val="both"/>
      <w:outlineLvl w:val="5"/>
    </w:pPr>
    <w:rPr>
      <w:rFonts w:ascii="Times New Roman" w:eastAsia="Times New Roman" w:hAnsi="Times New Roman" w:cs="Times New Roman"/>
      <w:sz w:val="24"/>
      <w:szCs w:val="20"/>
      <w:lang w:eastAsia="pl-PL"/>
    </w:rPr>
  </w:style>
  <w:style w:type="paragraph" w:styleId="Nagwek7">
    <w:name w:val="heading 7"/>
    <w:basedOn w:val="Normalny"/>
    <w:next w:val="Normalny"/>
    <w:link w:val="Nagwek7Znak"/>
    <w:qFormat/>
    <w:rsid w:val="006F5CAC"/>
    <w:pPr>
      <w:keepNext/>
      <w:widowControl w:val="0"/>
      <w:spacing w:after="0" w:line="240" w:lineRule="auto"/>
      <w:ind w:left="1418"/>
      <w:jc w:val="both"/>
      <w:outlineLvl w:val="6"/>
    </w:pPr>
    <w:rPr>
      <w:rFonts w:ascii="Times New Roman" w:eastAsia="Times New Roman" w:hAnsi="Times New Roman" w:cs="Times New Roman"/>
      <w:b/>
      <w:sz w:val="24"/>
      <w:szCs w:val="20"/>
      <w:u w:val="single"/>
      <w:lang w:eastAsia="pl-PL"/>
    </w:rPr>
  </w:style>
  <w:style w:type="paragraph" w:styleId="Nagwek8">
    <w:name w:val="heading 8"/>
    <w:basedOn w:val="Normalny"/>
    <w:next w:val="Normalny"/>
    <w:link w:val="Nagwek8Znak"/>
    <w:qFormat/>
    <w:rsid w:val="006F5CAC"/>
    <w:pPr>
      <w:keepNext/>
      <w:widowControl w:val="0"/>
      <w:tabs>
        <w:tab w:val="left" w:pos="567"/>
      </w:tabs>
      <w:spacing w:after="0" w:line="240" w:lineRule="auto"/>
      <w:ind w:left="1418"/>
      <w:jc w:val="both"/>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qFormat/>
    <w:rsid w:val="006F5CAC"/>
    <w:pPr>
      <w:keepNext/>
      <w:widowControl w:val="0"/>
      <w:tabs>
        <w:tab w:val="left" w:pos="709"/>
      </w:tabs>
      <w:spacing w:after="0" w:line="240" w:lineRule="auto"/>
      <w:outlineLvl w:val="8"/>
    </w:pPr>
    <w:rPr>
      <w:rFonts w:ascii="Arial" w:eastAsia="Times New Roman" w:hAnsi="Arial" w:cs="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nhideWhenUsed/>
    <w:qFormat/>
    <w:rsid w:val="00AD3B8F"/>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AD3B8F"/>
  </w:style>
  <w:style w:type="paragraph" w:styleId="Stopka">
    <w:name w:val="footer"/>
    <w:basedOn w:val="Normalny"/>
    <w:link w:val="StopkaZnak"/>
    <w:uiPriority w:val="99"/>
    <w:unhideWhenUsed/>
    <w:rsid w:val="00AD3B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3B8F"/>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qFormat/>
    <w:rsid w:val="007C0282"/>
    <w:pPr>
      <w:ind w:left="720"/>
      <w:contextualSpacing/>
    </w:pPr>
  </w:style>
  <w:style w:type="paragraph" w:styleId="Tekstprzypisukocowego">
    <w:name w:val="endnote text"/>
    <w:basedOn w:val="Normalny"/>
    <w:link w:val="TekstprzypisukocowegoZnak"/>
    <w:semiHidden/>
    <w:unhideWhenUsed/>
    <w:rsid w:val="002C7F0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2C7F08"/>
    <w:rPr>
      <w:sz w:val="20"/>
      <w:szCs w:val="20"/>
    </w:rPr>
  </w:style>
  <w:style w:type="character" w:styleId="Odwoanieprzypisukocowego">
    <w:name w:val="endnote reference"/>
    <w:basedOn w:val="Domylnaczcionkaakapitu"/>
    <w:uiPriority w:val="99"/>
    <w:semiHidden/>
    <w:unhideWhenUsed/>
    <w:rsid w:val="002C7F08"/>
    <w:rPr>
      <w:vertAlign w:val="superscript"/>
    </w:rPr>
  </w:style>
  <w:style w:type="paragraph" w:styleId="Tekstdymka">
    <w:name w:val="Balloon Text"/>
    <w:basedOn w:val="Normalny"/>
    <w:link w:val="TekstdymkaZnak"/>
    <w:uiPriority w:val="99"/>
    <w:semiHidden/>
    <w:unhideWhenUsed/>
    <w:qFormat/>
    <w:rsid w:val="00F172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qFormat/>
    <w:rsid w:val="00F172FF"/>
    <w:rPr>
      <w:rFonts w:ascii="Segoe UI" w:hAnsi="Segoe UI" w:cs="Segoe UI"/>
      <w:sz w:val="18"/>
      <w:szCs w:val="18"/>
    </w:rPr>
  </w:style>
  <w:style w:type="paragraph" w:customStyle="1" w:styleId="Default">
    <w:name w:val="Default"/>
    <w:qFormat/>
    <w:rsid w:val="00BA5776"/>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1Znak">
    <w:name w:val="Nagłówek 1 Znak"/>
    <w:basedOn w:val="Domylnaczcionkaakapitu"/>
    <w:link w:val="Nagwek1"/>
    <w:rsid w:val="006F5CAC"/>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6F5CA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5CAC"/>
    <w:rPr>
      <w:rFonts w:ascii="Arial" w:eastAsia="Times New Roman" w:hAnsi="Arial" w:cs="Times New Roman"/>
      <w:b/>
      <w:i/>
      <w:szCs w:val="20"/>
      <w:lang w:eastAsia="pl-PL"/>
    </w:rPr>
  </w:style>
  <w:style w:type="character" w:customStyle="1" w:styleId="Nagwek4Znak">
    <w:name w:val="Nagłówek 4 Znak"/>
    <w:aliases w:val="Poziom 4 Znak"/>
    <w:basedOn w:val="Domylnaczcionkaakapitu"/>
    <w:link w:val="Nagwek4"/>
    <w:uiPriority w:val="9"/>
    <w:rsid w:val="006F5CAC"/>
    <w:rPr>
      <w:rFonts w:ascii="Arial" w:eastAsia="Times New Roman" w:hAnsi="Arial" w:cs="Times New Roman"/>
      <w:b/>
      <w:i/>
      <w:sz w:val="24"/>
      <w:szCs w:val="20"/>
      <w:lang w:eastAsia="pl-PL"/>
    </w:rPr>
  </w:style>
  <w:style w:type="character" w:customStyle="1" w:styleId="Nagwek5Znak">
    <w:name w:val="Nagłówek 5 Znak"/>
    <w:basedOn w:val="Domylnaczcionkaakapitu"/>
    <w:link w:val="Nagwek5"/>
    <w:rsid w:val="006F5CA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6F5CAC"/>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6F5CAC"/>
    <w:rPr>
      <w:rFonts w:ascii="Times New Roman" w:eastAsia="Times New Roman" w:hAnsi="Times New Roman" w:cs="Times New Roman"/>
      <w:b/>
      <w:sz w:val="24"/>
      <w:szCs w:val="20"/>
      <w:u w:val="single"/>
      <w:lang w:eastAsia="pl-PL"/>
    </w:rPr>
  </w:style>
  <w:style w:type="character" w:customStyle="1" w:styleId="Nagwek8Znak">
    <w:name w:val="Nagłówek 8 Znak"/>
    <w:basedOn w:val="Domylnaczcionkaakapitu"/>
    <w:link w:val="Nagwek8"/>
    <w:rsid w:val="006F5CAC"/>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rsid w:val="006F5CAC"/>
    <w:rPr>
      <w:rFonts w:ascii="Arial" w:eastAsia="Times New Roman" w:hAnsi="Arial" w:cs="Times New Roman"/>
      <w:i/>
      <w:sz w:val="24"/>
      <w:szCs w:val="20"/>
      <w:lang w:eastAsia="pl-PL"/>
    </w:rPr>
  </w:style>
  <w:style w:type="numbering" w:customStyle="1" w:styleId="Bezlisty1">
    <w:name w:val="Bez listy1"/>
    <w:next w:val="Bezlisty"/>
    <w:uiPriority w:val="99"/>
    <w:semiHidden/>
    <w:unhideWhenUsed/>
    <w:rsid w:val="006F5CAC"/>
  </w:style>
  <w:style w:type="paragraph" w:styleId="Tekstpodstawowywcity">
    <w:name w:val="Body Text Indent"/>
    <w:basedOn w:val="Normalny"/>
    <w:link w:val="TekstpodstawowywcityZnak"/>
    <w:rsid w:val="006F5CAC"/>
    <w:pPr>
      <w:spacing w:after="0" w:line="240" w:lineRule="auto"/>
      <w:ind w:left="162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6F5CAC"/>
    <w:rPr>
      <w:rFonts w:ascii="Times New Roman" w:eastAsia="Times New Roman" w:hAnsi="Times New Roman" w:cs="Times New Roman"/>
      <w:sz w:val="24"/>
      <w:szCs w:val="24"/>
      <w:lang w:eastAsia="pl-PL"/>
    </w:rPr>
  </w:style>
  <w:style w:type="paragraph" w:styleId="Tekstpodstawowy">
    <w:name w:val="Body Text"/>
    <w:aliases w:val="Regulacje,definicje,moj body text,numerowany,wypunktowanie,bt,b,(F2),Char Znak"/>
    <w:basedOn w:val="Normalny"/>
    <w:link w:val="TekstpodstawowyZnak"/>
    <w:unhideWhenUsed/>
    <w:qFormat/>
    <w:rsid w:val="006F5CAC"/>
    <w:pPr>
      <w:spacing w:after="120" w:line="276" w:lineRule="auto"/>
    </w:pPr>
    <w:rPr>
      <w:rFonts w:ascii="Calibri" w:eastAsia="Calibri" w:hAnsi="Calibri" w:cs="Times New Roman"/>
    </w:rPr>
  </w:style>
  <w:style w:type="character" w:customStyle="1" w:styleId="TekstpodstawowyZnak">
    <w:name w:val="Tekst podstawowy Znak"/>
    <w:aliases w:val="Regulacje Znak,definicje Znak,moj body text Znak,numerowany Znak,wypunktowanie Znak,bt Znak,b Znak,(F2) Znak,Char Znak Znak"/>
    <w:basedOn w:val="Domylnaczcionkaakapitu"/>
    <w:link w:val="Tekstpodstawowy"/>
    <w:rsid w:val="006F5CAC"/>
    <w:rPr>
      <w:rFonts w:ascii="Calibri" w:eastAsia="Calibri" w:hAnsi="Calibri" w:cs="Times New Roman"/>
    </w:rPr>
  </w:style>
  <w:style w:type="paragraph" w:styleId="Tekstpodstawowywcity3">
    <w:name w:val="Body Text Indent 3"/>
    <w:basedOn w:val="Normalny"/>
    <w:link w:val="Tekstpodstawowywcity3Znak"/>
    <w:unhideWhenUsed/>
    <w:rsid w:val="006F5CAC"/>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rsid w:val="006F5CAC"/>
    <w:rPr>
      <w:rFonts w:ascii="Calibri" w:eastAsia="Calibri" w:hAnsi="Calibri" w:cs="Times New Roman"/>
      <w:sz w:val="16"/>
      <w:szCs w:val="16"/>
    </w:rPr>
  </w:style>
  <w:style w:type="character" w:styleId="Hipercze">
    <w:name w:val="Hyperlink"/>
    <w:uiPriority w:val="99"/>
    <w:rsid w:val="006F5CAC"/>
    <w:rPr>
      <w:color w:val="0000FF"/>
      <w:u w:val="single"/>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6F5CAC"/>
  </w:style>
  <w:style w:type="character" w:customStyle="1" w:styleId="header-contact-email">
    <w:name w:val="header-contact-email"/>
    <w:rsid w:val="006F5CAC"/>
  </w:style>
  <w:style w:type="numbering" w:customStyle="1" w:styleId="WWNum141">
    <w:name w:val="WWNum141"/>
    <w:basedOn w:val="Bezlisty"/>
    <w:rsid w:val="006F5CAC"/>
    <w:pPr>
      <w:numPr>
        <w:numId w:val="8"/>
      </w:numPr>
    </w:pPr>
  </w:style>
  <w:style w:type="paragraph" w:customStyle="1" w:styleId="pkt">
    <w:name w:val="pkt"/>
    <w:basedOn w:val="Normalny"/>
    <w:link w:val="pktZnak"/>
    <w:rsid w:val="006F5CA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6F5CAC"/>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6F5CA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F5CAC"/>
    <w:rPr>
      <w:rFonts w:ascii="Tahoma" w:eastAsia="Times New Roman" w:hAnsi="Tahoma" w:cs="Times New Roman"/>
      <w:sz w:val="20"/>
      <w:szCs w:val="20"/>
      <w:lang w:eastAsia="pl-PL"/>
    </w:rPr>
  </w:style>
  <w:style w:type="character" w:styleId="Odwoanieprzypisudolnego">
    <w:name w:val="footnote reference"/>
    <w:uiPriority w:val="99"/>
    <w:rsid w:val="006F5CAC"/>
    <w:rPr>
      <w:rFonts w:cs="Times New Roman"/>
      <w:sz w:val="20"/>
      <w:vertAlign w:val="superscript"/>
    </w:rPr>
  </w:style>
  <w:style w:type="character" w:customStyle="1" w:styleId="Teksttreci">
    <w:name w:val="Tekst treści_"/>
    <w:link w:val="Teksttreci0"/>
    <w:locked/>
    <w:rsid w:val="006F5CAC"/>
    <w:rPr>
      <w:rFonts w:ascii="Verdana" w:hAnsi="Verdana" w:cs="Verdana"/>
      <w:sz w:val="19"/>
      <w:szCs w:val="19"/>
      <w:shd w:val="clear" w:color="auto" w:fill="FFFFFF"/>
    </w:rPr>
  </w:style>
  <w:style w:type="paragraph" w:customStyle="1" w:styleId="Teksttreci0">
    <w:name w:val="Tekst treści"/>
    <w:basedOn w:val="Normalny"/>
    <w:link w:val="Teksttreci"/>
    <w:rsid w:val="006F5CAC"/>
    <w:pPr>
      <w:shd w:val="clear" w:color="auto" w:fill="FFFFFF"/>
      <w:spacing w:after="0" w:line="240" w:lineRule="atLeast"/>
      <w:ind w:hanging="1700"/>
    </w:pPr>
    <w:rPr>
      <w:rFonts w:ascii="Verdana" w:hAnsi="Verdana" w:cs="Verdana"/>
      <w:sz w:val="19"/>
      <w:szCs w:val="19"/>
    </w:rPr>
  </w:style>
  <w:style w:type="paragraph" w:styleId="Tekstpodstawowy3">
    <w:name w:val="Body Text 3"/>
    <w:basedOn w:val="Normalny"/>
    <w:link w:val="Tekstpodstawowy3Znak"/>
    <w:unhideWhenUsed/>
    <w:rsid w:val="006F5CAC"/>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rsid w:val="006F5CAC"/>
    <w:rPr>
      <w:rFonts w:ascii="Calibri" w:eastAsia="Calibri" w:hAnsi="Calibri" w:cs="Times New Roman"/>
      <w:sz w:val="16"/>
      <w:szCs w:val="16"/>
    </w:rPr>
  </w:style>
  <w:style w:type="character" w:styleId="Numerstrony">
    <w:name w:val="page number"/>
    <w:rsid w:val="006F5CAC"/>
    <w:rPr>
      <w:sz w:val="20"/>
    </w:rPr>
  </w:style>
  <w:style w:type="paragraph" w:customStyle="1" w:styleId="Style28">
    <w:name w:val="Style28"/>
    <w:basedOn w:val="Normalny"/>
    <w:rsid w:val="006F5CAC"/>
    <w:pPr>
      <w:widowControl w:val="0"/>
      <w:autoSpaceDE w:val="0"/>
      <w:autoSpaceDN w:val="0"/>
      <w:adjustRightInd w:val="0"/>
      <w:spacing w:after="0" w:line="324" w:lineRule="exact"/>
      <w:jc w:val="both"/>
    </w:pPr>
    <w:rPr>
      <w:rFonts w:ascii="Bookman Old Style" w:eastAsia="Times New Roman" w:hAnsi="Bookman Old Style" w:cs="Times New Roman"/>
      <w:sz w:val="24"/>
      <w:szCs w:val="24"/>
      <w:lang w:eastAsia="pl-PL"/>
    </w:rPr>
  </w:style>
  <w:style w:type="paragraph" w:styleId="Tekstpodstawowy2">
    <w:name w:val="Body Text 2"/>
    <w:basedOn w:val="Normalny"/>
    <w:link w:val="Tekstpodstawowy2Znak"/>
    <w:unhideWhenUsed/>
    <w:rsid w:val="006F5CAC"/>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rsid w:val="006F5CAC"/>
    <w:rPr>
      <w:rFonts w:ascii="Calibri" w:eastAsia="Calibri" w:hAnsi="Calibri" w:cs="Times New Roman"/>
    </w:rPr>
  </w:style>
  <w:style w:type="numbering" w:customStyle="1" w:styleId="Bezlisty11">
    <w:name w:val="Bez listy11"/>
    <w:next w:val="Bezlisty"/>
    <w:uiPriority w:val="99"/>
    <w:semiHidden/>
    <w:unhideWhenUsed/>
    <w:rsid w:val="006F5CAC"/>
  </w:style>
  <w:style w:type="paragraph" w:styleId="Tekstpodstawowywcity2">
    <w:name w:val="Body Text Indent 2"/>
    <w:basedOn w:val="Normalny"/>
    <w:link w:val="Tekstpodstawowywcity2Znak"/>
    <w:rsid w:val="006F5CAC"/>
    <w:pPr>
      <w:widowControl w:val="0"/>
      <w:spacing w:after="0" w:line="360" w:lineRule="auto"/>
      <w:ind w:left="709" w:hanging="709"/>
    </w:pPr>
    <w:rPr>
      <w:rFonts w:ascii="Arial" w:eastAsia="Times New Roman" w:hAnsi="Arial" w:cs="Times New Roman"/>
      <w:b/>
      <w:sz w:val="24"/>
      <w:szCs w:val="20"/>
      <w:lang w:eastAsia="pl-PL"/>
    </w:rPr>
  </w:style>
  <w:style w:type="character" w:customStyle="1" w:styleId="Tekstpodstawowywcity2Znak">
    <w:name w:val="Tekst podstawowy wcięty 2 Znak"/>
    <w:basedOn w:val="Domylnaczcionkaakapitu"/>
    <w:link w:val="Tekstpodstawowywcity2"/>
    <w:rsid w:val="006F5CAC"/>
    <w:rPr>
      <w:rFonts w:ascii="Arial" w:eastAsia="Times New Roman" w:hAnsi="Arial" w:cs="Times New Roman"/>
      <w:b/>
      <w:sz w:val="24"/>
      <w:szCs w:val="20"/>
      <w:lang w:eastAsia="pl-PL"/>
    </w:rPr>
  </w:style>
  <w:style w:type="paragraph" w:styleId="Zwykytekst">
    <w:name w:val="Plain Text"/>
    <w:basedOn w:val="Normalny"/>
    <w:link w:val="ZwykytekstZnak"/>
    <w:uiPriority w:val="99"/>
    <w:rsid w:val="006F5CA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6F5CAC"/>
    <w:rPr>
      <w:rFonts w:ascii="Courier New" w:eastAsia="Times New Roman" w:hAnsi="Courier New" w:cs="Times New Roman"/>
      <w:sz w:val="20"/>
      <w:szCs w:val="20"/>
      <w:lang w:eastAsia="pl-PL"/>
    </w:rPr>
  </w:style>
  <w:style w:type="paragraph" w:styleId="Listanumerowana">
    <w:name w:val="List Number"/>
    <w:basedOn w:val="Normalny"/>
    <w:rsid w:val="006F5CAC"/>
    <w:pPr>
      <w:numPr>
        <w:numId w:val="13"/>
      </w:numPr>
      <w:spacing w:after="60" w:line="240" w:lineRule="auto"/>
    </w:pPr>
    <w:rPr>
      <w:rFonts w:ascii="Arial" w:eastAsia="Times New Roman" w:hAnsi="Arial" w:cs="Times New Roman"/>
      <w:sz w:val="24"/>
      <w:szCs w:val="20"/>
      <w:lang w:eastAsia="pl-PL"/>
    </w:rPr>
  </w:style>
  <w:style w:type="paragraph" w:customStyle="1" w:styleId="Tekstpodstawowy21">
    <w:name w:val="Tekst podstawowy 21"/>
    <w:basedOn w:val="Normalny"/>
    <w:rsid w:val="006F5CAC"/>
    <w:pPr>
      <w:widowControl w:val="0"/>
      <w:spacing w:after="0" w:line="240" w:lineRule="auto"/>
      <w:ind w:left="1418"/>
    </w:pPr>
    <w:rPr>
      <w:rFonts w:ascii="Arial" w:eastAsia="Times New Roman" w:hAnsi="Arial" w:cs="Times New Roman"/>
      <w:sz w:val="24"/>
      <w:szCs w:val="20"/>
      <w:lang w:eastAsia="pl-PL"/>
    </w:rPr>
  </w:style>
  <w:style w:type="paragraph" w:customStyle="1" w:styleId="NA">
    <w:name w:val="N/A"/>
    <w:basedOn w:val="Normalny"/>
    <w:rsid w:val="006F5CAC"/>
    <w:pPr>
      <w:tabs>
        <w:tab w:val="left" w:pos="9000"/>
        <w:tab w:val="right" w:pos="9360"/>
      </w:tabs>
      <w:suppressAutoHyphens/>
      <w:spacing w:after="0" w:line="240" w:lineRule="auto"/>
    </w:pPr>
    <w:rPr>
      <w:rFonts w:ascii="Book Antiqua" w:eastAsia="Times New Roman" w:hAnsi="Book Antiqua" w:cs="Times New Roman"/>
      <w:sz w:val="28"/>
      <w:szCs w:val="20"/>
      <w:lang w:val="en-US" w:eastAsia="pl-PL"/>
    </w:rPr>
  </w:style>
  <w:style w:type="paragraph" w:customStyle="1" w:styleId="Style1">
    <w:name w:val="Style1"/>
    <w:basedOn w:val="Normalny"/>
    <w:rsid w:val="006F5CAC"/>
    <w:pPr>
      <w:widowControl w:val="0"/>
      <w:autoSpaceDE w:val="0"/>
      <w:autoSpaceDN w:val="0"/>
      <w:adjustRightInd w:val="0"/>
      <w:spacing w:after="0" w:line="240" w:lineRule="auto"/>
      <w:jc w:val="center"/>
    </w:pPr>
    <w:rPr>
      <w:rFonts w:ascii="Bookman Old Style" w:eastAsia="Times New Roman" w:hAnsi="Bookman Old Style" w:cs="Times New Roman"/>
      <w:sz w:val="24"/>
      <w:szCs w:val="24"/>
      <w:lang w:eastAsia="pl-PL"/>
    </w:rPr>
  </w:style>
  <w:style w:type="paragraph" w:customStyle="1" w:styleId="Style2">
    <w:name w:val="Style2"/>
    <w:basedOn w:val="Normalny"/>
    <w:rsid w:val="006F5CAC"/>
    <w:pPr>
      <w:widowControl w:val="0"/>
      <w:autoSpaceDE w:val="0"/>
      <w:autoSpaceDN w:val="0"/>
      <w:adjustRightInd w:val="0"/>
      <w:spacing w:after="0" w:line="322" w:lineRule="exact"/>
      <w:jc w:val="center"/>
    </w:pPr>
    <w:rPr>
      <w:rFonts w:ascii="Bookman Old Style" w:eastAsia="Times New Roman" w:hAnsi="Bookman Old Style" w:cs="Times New Roman"/>
      <w:sz w:val="24"/>
      <w:szCs w:val="24"/>
      <w:lang w:eastAsia="pl-PL"/>
    </w:rPr>
  </w:style>
  <w:style w:type="paragraph" w:customStyle="1" w:styleId="Style3">
    <w:name w:val="Style3"/>
    <w:basedOn w:val="Normalny"/>
    <w:rsid w:val="006F5CAC"/>
    <w:pPr>
      <w:widowControl w:val="0"/>
      <w:autoSpaceDE w:val="0"/>
      <w:autoSpaceDN w:val="0"/>
      <w:adjustRightInd w:val="0"/>
      <w:spacing w:after="0" w:line="329" w:lineRule="exact"/>
      <w:jc w:val="both"/>
    </w:pPr>
    <w:rPr>
      <w:rFonts w:ascii="Bookman Old Style" w:eastAsia="Times New Roman" w:hAnsi="Bookman Old Style" w:cs="Times New Roman"/>
      <w:sz w:val="24"/>
      <w:szCs w:val="24"/>
      <w:lang w:eastAsia="pl-PL"/>
    </w:rPr>
  </w:style>
  <w:style w:type="paragraph" w:customStyle="1" w:styleId="Style4">
    <w:name w:val="Style4"/>
    <w:basedOn w:val="Normalny"/>
    <w:rsid w:val="006F5CAC"/>
    <w:pPr>
      <w:widowControl w:val="0"/>
      <w:autoSpaceDE w:val="0"/>
      <w:autoSpaceDN w:val="0"/>
      <w:adjustRightInd w:val="0"/>
      <w:spacing w:after="0" w:line="240" w:lineRule="auto"/>
    </w:pPr>
    <w:rPr>
      <w:rFonts w:ascii="Bookman Old Style" w:eastAsia="Times New Roman" w:hAnsi="Bookman Old Style" w:cs="Times New Roman"/>
      <w:sz w:val="24"/>
      <w:szCs w:val="24"/>
      <w:lang w:eastAsia="pl-PL"/>
    </w:rPr>
  </w:style>
  <w:style w:type="paragraph" w:customStyle="1" w:styleId="Style7">
    <w:name w:val="Style7"/>
    <w:basedOn w:val="Normalny"/>
    <w:rsid w:val="006F5CAC"/>
    <w:pPr>
      <w:widowControl w:val="0"/>
      <w:autoSpaceDE w:val="0"/>
      <w:autoSpaceDN w:val="0"/>
      <w:adjustRightInd w:val="0"/>
      <w:spacing w:after="0" w:line="324" w:lineRule="exact"/>
      <w:ind w:hanging="298"/>
      <w:jc w:val="both"/>
    </w:pPr>
    <w:rPr>
      <w:rFonts w:ascii="Bookman Old Style" w:eastAsia="Times New Roman" w:hAnsi="Bookman Old Style" w:cs="Times New Roman"/>
      <w:sz w:val="24"/>
      <w:szCs w:val="24"/>
      <w:lang w:eastAsia="pl-PL"/>
    </w:rPr>
  </w:style>
  <w:style w:type="paragraph" w:customStyle="1" w:styleId="Style8">
    <w:name w:val="Style8"/>
    <w:basedOn w:val="Normalny"/>
    <w:rsid w:val="006F5CAC"/>
    <w:pPr>
      <w:widowControl w:val="0"/>
      <w:autoSpaceDE w:val="0"/>
      <w:autoSpaceDN w:val="0"/>
      <w:adjustRightInd w:val="0"/>
      <w:spacing w:after="0" w:line="1279" w:lineRule="exact"/>
    </w:pPr>
    <w:rPr>
      <w:rFonts w:ascii="Bookman Old Style" w:eastAsia="Times New Roman" w:hAnsi="Bookman Old Style" w:cs="Times New Roman"/>
      <w:sz w:val="24"/>
      <w:szCs w:val="24"/>
      <w:lang w:eastAsia="pl-PL"/>
    </w:rPr>
  </w:style>
  <w:style w:type="character" w:customStyle="1" w:styleId="FontStyle32">
    <w:name w:val="Font Style32"/>
    <w:rsid w:val="006F5CAC"/>
    <w:rPr>
      <w:rFonts w:ascii="Bookman Old Style" w:hAnsi="Bookman Old Style" w:cs="Bookman Old Style"/>
      <w:b/>
      <w:bCs/>
      <w:sz w:val="18"/>
      <w:szCs w:val="18"/>
    </w:rPr>
  </w:style>
  <w:style w:type="character" w:customStyle="1" w:styleId="FontStyle33">
    <w:name w:val="Font Style33"/>
    <w:rsid w:val="006F5CAC"/>
    <w:rPr>
      <w:rFonts w:ascii="Bookman Old Style" w:hAnsi="Bookman Old Style" w:cs="Bookman Old Style"/>
      <w:sz w:val="18"/>
      <w:szCs w:val="18"/>
    </w:rPr>
  </w:style>
  <w:style w:type="paragraph" w:customStyle="1" w:styleId="Style9">
    <w:name w:val="Style9"/>
    <w:basedOn w:val="Normalny"/>
    <w:rsid w:val="006F5CAC"/>
    <w:pPr>
      <w:widowControl w:val="0"/>
      <w:autoSpaceDE w:val="0"/>
      <w:autoSpaceDN w:val="0"/>
      <w:adjustRightInd w:val="0"/>
      <w:spacing w:after="0" w:line="324" w:lineRule="exact"/>
      <w:ind w:hanging="298"/>
      <w:jc w:val="both"/>
    </w:pPr>
    <w:rPr>
      <w:rFonts w:ascii="Bookman Old Style" w:eastAsia="Times New Roman" w:hAnsi="Bookman Old Style" w:cs="Times New Roman"/>
      <w:sz w:val="24"/>
      <w:szCs w:val="24"/>
      <w:lang w:eastAsia="pl-PL"/>
    </w:rPr>
  </w:style>
  <w:style w:type="paragraph" w:customStyle="1" w:styleId="Style10">
    <w:name w:val="Style10"/>
    <w:basedOn w:val="Normalny"/>
    <w:rsid w:val="006F5CAC"/>
    <w:pPr>
      <w:widowControl w:val="0"/>
      <w:autoSpaceDE w:val="0"/>
      <w:autoSpaceDN w:val="0"/>
      <w:adjustRightInd w:val="0"/>
      <w:spacing w:after="0" w:line="324" w:lineRule="exact"/>
      <w:ind w:hanging="298"/>
      <w:jc w:val="both"/>
    </w:pPr>
    <w:rPr>
      <w:rFonts w:ascii="Bookman Old Style" w:eastAsia="Times New Roman" w:hAnsi="Bookman Old Style" w:cs="Times New Roman"/>
      <w:sz w:val="24"/>
      <w:szCs w:val="24"/>
      <w:lang w:eastAsia="pl-PL"/>
    </w:rPr>
  </w:style>
  <w:style w:type="paragraph" w:customStyle="1" w:styleId="Style11">
    <w:name w:val="Style11"/>
    <w:basedOn w:val="Normalny"/>
    <w:rsid w:val="006F5CAC"/>
    <w:pPr>
      <w:widowControl w:val="0"/>
      <w:autoSpaceDE w:val="0"/>
      <w:autoSpaceDN w:val="0"/>
      <w:adjustRightInd w:val="0"/>
      <w:spacing w:after="0" w:line="331" w:lineRule="exact"/>
      <w:ind w:hanging="300"/>
    </w:pPr>
    <w:rPr>
      <w:rFonts w:ascii="Bookman Old Style" w:eastAsia="Times New Roman" w:hAnsi="Bookman Old Style" w:cs="Times New Roman"/>
      <w:sz w:val="24"/>
      <w:szCs w:val="24"/>
      <w:lang w:eastAsia="pl-PL"/>
    </w:rPr>
  </w:style>
  <w:style w:type="paragraph" w:customStyle="1" w:styleId="Style12">
    <w:name w:val="Style12"/>
    <w:basedOn w:val="Normalny"/>
    <w:rsid w:val="006F5CAC"/>
    <w:pPr>
      <w:widowControl w:val="0"/>
      <w:autoSpaceDE w:val="0"/>
      <w:autoSpaceDN w:val="0"/>
      <w:adjustRightInd w:val="0"/>
      <w:spacing w:after="0" w:line="324" w:lineRule="exact"/>
      <w:ind w:hanging="142"/>
    </w:pPr>
    <w:rPr>
      <w:rFonts w:ascii="Bookman Old Style" w:eastAsia="Times New Roman" w:hAnsi="Bookman Old Style" w:cs="Times New Roman"/>
      <w:sz w:val="24"/>
      <w:szCs w:val="24"/>
      <w:lang w:eastAsia="pl-PL"/>
    </w:rPr>
  </w:style>
  <w:style w:type="paragraph" w:customStyle="1" w:styleId="Style13">
    <w:name w:val="Style13"/>
    <w:basedOn w:val="Normalny"/>
    <w:rsid w:val="006F5CAC"/>
    <w:pPr>
      <w:widowControl w:val="0"/>
      <w:autoSpaceDE w:val="0"/>
      <w:autoSpaceDN w:val="0"/>
      <w:adjustRightInd w:val="0"/>
      <w:spacing w:after="0" w:line="326" w:lineRule="exact"/>
      <w:jc w:val="both"/>
    </w:pPr>
    <w:rPr>
      <w:rFonts w:ascii="Bookman Old Style" w:eastAsia="Times New Roman" w:hAnsi="Bookman Old Style" w:cs="Times New Roman"/>
      <w:sz w:val="24"/>
      <w:szCs w:val="24"/>
      <w:lang w:eastAsia="pl-PL"/>
    </w:rPr>
  </w:style>
  <w:style w:type="paragraph" w:customStyle="1" w:styleId="Style15">
    <w:name w:val="Style15"/>
    <w:basedOn w:val="Normalny"/>
    <w:rsid w:val="006F5CAC"/>
    <w:pPr>
      <w:widowControl w:val="0"/>
      <w:autoSpaceDE w:val="0"/>
      <w:autoSpaceDN w:val="0"/>
      <w:adjustRightInd w:val="0"/>
      <w:spacing w:after="0" w:line="326" w:lineRule="exact"/>
      <w:jc w:val="both"/>
    </w:pPr>
    <w:rPr>
      <w:rFonts w:ascii="Bookman Old Style" w:eastAsia="Times New Roman" w:hAnsi="Bookman Old Style" w:cs="Times New Roman"/>
      <w:sz w:val="24"/>
      <w:szCs w:val="24"/>
      <w:lang w:eastAsia="pl-PL"/>
    </w:rPr>
  </w:style>
  <w:style w:type="paragraph" w:customStyle="1" w:styleId="Style16">
    <w:name w:val="Style16"/>
    <w:basedOn w:val="Normalny"/>
    <w:rsid w:val="006F5CAC"/>
    <w:pPr>
      <w:widowControl w:val="0"/>
      <w:autoSpaceDE w:val="0"/>
      <w:autoSpaceDN w:val="0"/>
      <w:adjustRightInd w:val="0"/>
      <w:spacing w:after="0" w:line="325" w:lineRule="exact"/>
      <w:ind w:hanging="298"/>
      <w:jc w:val="both"/>
    </w:pPr>
    <w:rPr>
      <w:rFonts w:ascii="Bookman Old Style" w:eastAsia="Times New Roman" w:hAnsi="Bookman Old Style" w:cs="Times New Roman"/>
      <w:sz w:val="24"/>
      <w:szCs w:val="24"/>
      <w:lang w:eastAsia="pl-PL"/>
    </w:rPr>
  </w:style>
  <w:style w:type="paragraph" w:customStyle="1" w:styleId="Style17">
    <w:name w:val="Style17"/>
    <w:basedOn w:val="Normalny"/>
    <w:rsid w:val="006F5CAC"/>
    <w:pPr>
      <w:widowControl w:val="0"/>
      <w:autoSpaceDE w:val="0"/>
      <w:autoSpaceDN w:val="0"/>
      <w:adjustRightInd w:val="0"/>
      <w:spacing w:after="0" w:line="325" w:lineRule="exact"/>
      <w:ind w:hanging="295"/>
    </w:pPr>
    <w:rPr>
      <w:rFonts w:ascii="Bookman Old Style" w:eastAsia="Times New Roman" w:hAnsi="Bookman Old Style" w:cs="Times New Roman"/>
      <w:sz w:val="24"/>
      <w:szCs w:val="24"/>
      <w:lang w:eastAsia="pl-PL"/>
    </w:rPr>
  </w:style>
  <w:style w:type="paragraph" w:customStyle="1" w:styleId="Style18">
    <w:name w:val="Style18"/>
    <w:basedOn w:val="Normalny"/>
    <w:rsid w:val="006F5CAC"/>
    <w:pPr>
      <w:widowControl w:val="0"/>
      <w:autoSpaceDE w:val="0"/>
      <w:autoSpaceDN w:val="0"/>
      <w:adjustRightInd w:val="0"/>
      <w:spacing w:after="0" w:line="324" w:lineRule="exact"/>
      <w:jc w:val="both"/>
    </w:pPr>
    <w:rPr>
      <w:rFonts w:ascii="Bookman Old Style" w:eastAsia="Times New Roman" w:hAnsi="Bookman Old Style" w:cs="Times New Roman"/>
      <w:sz w:val="24"/>
      <w:szCs w:val="24"/>
      <w:lang w:eastAsia="pl-PL"/>
    </w:rPr>
  </w:style>
  <w:style w:type="paragraph" w:customStyle="1" w:styleId="Style6">
    <w:name w:val="Style6"/>
    <w:basedOn w:val="Normalny"/>
    <w:rsid w:val="006F5CAC"/>
    <w:pPr>
      <w:widowControl w:val="0"/>
      <w:autoSpaceDE w:val="0"/>
      <w:autoSpaceDN w:val="0"/>
      <w:adjustRightInd w:val="0"/>
      <w:spacing w:after="0" w:line="324" w:lineRule="exact"/>
      <w:ind w:hanging="473"/>
    </w:pPr>
    <w:rPr>
      <w:rFonts w:ascii="Bookman Old Style" w:eastAsia="Times New Roman" w:hAnsi="Bookman Old Style" w:cs="Times New Roman"/>
      <w:sz w:val="24"/>
      <w:szCs w:val="24"/>
      <w:lang w:eastAsia="pl-PL"/>
    </w:rPr>
  </w:style>
  <w:style w:type="paragraph" w:customStyle="1" w:styleId="Style19">
    <w:name w:val="Style19"/>
    <w:basedOn w:val="Normalny"/>
    <w:rsid w:val="006F5CAC"/>
    <w:pPr>
      <w:widowControl w:val="0"/>
      <w:autoSpaceDE w:val="0"/>
      <w:autoSpaceDN w:val="0"/>
      <w:adjustRightInd w:val="0"/>
      <w:spacing w:after="0" w:line="322" w:lineRule="exact"/>
      <w:jc w:val="both"/>
    </w:pPr>
    <w:rPr>
      <w:rFonts w:ascii="Bookman Old Style" w:eastAsia="Times New Roman" w:hAnsi="Bookman Old Style" w:cs="Times New Roman"/>
      <w:sz w:val="24"/>
      <w:szCs w:val="24"/>
      <w:lang w:eastAsia="pl-PL"/>
    </w:rPr>
  </w:style>
  <w:style w:type="paragraph" w:customStyle="1" w:styleId="Style20">
    <w:name w:val="Style20"/>
    <w:basedOn w:val="Normalny"/>
    <w:rsid w:val="006F5CAC"/>
    <w:pPr>
      <w:widowControl w:val="0"/>
      <w:autoSpaceDE w:val="0"/>
      <w:autoSpaceDN w:val="0"/>
      <w:adjustRightInd w:val="0"/>
      <w:spacing w:after="0" w:line="325" w:lineRule="exact"/>
      <w:ind w:hanging="413"/>
      <w:jc w:val="both"/>
    </w:pPr>
    <w:rPr>
      <w:rFonts w:ascii="Bookman Old Style" w:eastAsia="Times New Roman" w:hAnsi="Bookman Old Style" w:cs="Times New Roman"/>
      <w:sz w:val="24"/>
      <w:szCs w:val="24"/>
      <w:lang w:eastAsia="pl-PL"/>
    </w:rPr>
  </w:style>
  <w:style w:type="paragraph" w:customStyle="1" w:styleId="Style21">
    <w:name w:val="Style21"/>
    <w:basedOn w:val="Normalny"/>
    <w:rsid w:val="006F5CAC"/>
    <w:pPr>
      <w:widowControl w:val="0"/>
      <w:autoSpaceDE w:val="0"/>
      <w:autoSpaceDN w:val="0"/>
      <w:adjustRightInd w:val="0"/>
      <w:spacing w:after="0" w:line="322" w:lineRule="exact"/>
      <w:ind w:hanging="295"/>
    </w:pPr>
    <w:rPr>
      <w:rFonts w:ascii="Bookman Old Style" w:eastAsia="Times New Roman" w:hAnsi="Bookman Old Style" w:cs="Times New Roman"/>
      <w:sz w:val="24"/>
      <w:szCs w:val="24"/>
      <w:lang w:eastAsia="pl-PL"/>
    </w:rPr>
  </w:style>
  <w:style w:type="paragraph" w:customStyle="1" w:styleId="Style22">
    <w:name w:val="Style22"/>
    <w:basedOn w:val="Normalny"/>
    <w:rsid w:val="006F5CAC"/>
    <w:pPr>
      <w:widowControl w:val="0"/>
      <w:autoSpaceDE w:val="0"/>
      <w:autoSpaceDN w:val="0"/>
      <w:adjustRightInd w:val="0"/>
      <w:spacing w:after="0" w:line="326" w:lineRule="exact"/>
      <w:ind w:hanging="295"/>
    </w:pPr>
    <w:rPr>
      <w:rFonts w:ascii="Bookman Old Style" w:eastAsia="Times New Roman" w:hAnsi="Bookman Old Style" w:cs="Times New Roman"/>
      <w:sz w:val="24"/>
      <w:szCs w:val="24"/>
      <w:lang w:eastAsia="pl-PL"/>
    </w:rPr>
  </w:style>
  <w:style w:type="paragraph" w:customStyle="1" w:styleId="Style23">
    <w:name w:val="Style23"/>
    <w:basedOn w:val="Normalny"/>
    <w:rsid w:val="006F5CAC"/>
    <w:pPr>
      <w:widowControl w:val="0"/>
      <w:autoSpaceDE w:val="0"/>
      <w:autoSpaceDN w:val="0"/>
      <w:adjustRightInd w:val="0"/>
      <w:spacing w:after="0" w:line="325" w:lineRule="exact"/>
      <w:jc w:val="both"/>
    </w:pPr>
    <w:rPr>
      <w:rFonts w:ascii="Bookman Old Style" w:eastAsia="Times New Roman" w:hAnsi="Bookman Old Style" w:cs="Times New Roman"/>
      <w:sz w:val="24"/>
      <w:szCs w:val="24"/>
      <w:lang w:eastAsia="pl-PL"/>
    </w:rPr>
  </w:style>
  <w:style w:type="paragraph" w:customStyle="1" w:styleId="Style24">
    <w:name w:val="Style24"/>
    <w:basedOn w:val="Normalny"/>
    <w:rsid w:val="006F5CAC"/>
    <w:pPr>
      <w:widowControl w:val="0"/>
      <w:autoSpaceDE w:val="0"/>
      <w:autoSpaceDN w:val="0"/>
      <w:adjustRightInd w:val="0"/>
      <w:spacing w:after="0" w:line="240" w:lineRule="auto"/>
    </w:pPr>
    <w:rPr>
      <w:rFonts w:ascii="Bookman Old Style" w:eastAsia="Times New Roman" w:hAnsi="Bookman Old Style" w:cs="Times New Roman"/>
      <w:sz w:val="24"/>
      <w:szCs w:val="24"/>
      <w:lang w:eastAsia="pl-PL"/>
    </w:rPr>
  </w:style>
  <w:style w:type="paragraph" w:customStyle="1" w:styleId="Style25">
    <w:name w:val="Style25"/>
    <w:basedOn w:val="Normalny"/>
    <w:rsid w:val="006F5CAC"/>
    <w:pPr>
      <w:widowControl w:val="0"/>
      <w:autoSpaceDE w:val="0"/>
      <w:autoSpaceDN w:val="0"/>
      <w:adjustRightInd w:val="0"/>
      <w:spacing w:after="0" w:line="326" w:lineRule="exact"/>
      <w:ind w:hanging="288"/>
      <w:jc w:val="both"/>
    </w:pPr>
    <w:rPr>
      <w:rFonts w:ascii="Bookman Old Style" w:eastAsia="Times New Roman" w:hAnsi="Bookman Old Style" w:cs="Times New Roman"/>
      <w:sz w:val="24"/>
      <w:szCs w:val="24"/>
      <w:lang w:eastAsia="pl-PL"/>
    </w:rPr>
  </w:style>
  <w:style w:type="character" w:customStyle="1" w:styleId="FontStyle39">
    <w:name w:val="Font Style39"/>
    <w:rsid w:val="006F5CAC"/>
    <w:rPr>
      <w:rFonts w:ascii="Franklin Gothic Heavy" w:hAnsi="Franklin Gothic Heavy" w:cs="Franklin Gothic Heavy"/>
      <w:sz w:val="18"/>
      <w:szCs w:val="18"/>
    </w:rPr>
  </w:style>
  <w:style w:type="paragraph" w:customStyle="1" w:styleId="Style26">
    <w:name w:val="Style26"/>
    <w:basedOn w:val="Normalny"/>
    <w:rsid w:val="006F5CAC"/>
    <w:pPr>
      <w:widowControl w:val="0"/>
      <w:autoSpaceDE w:val="0"/>
      <w:autoSpaceDN w:val="0"/>
      <w:adjustRightInd w:val="0"/>
      <w:spacing w:after="0" w:line="324" w:lineRule="exact"/>
      <w:jc w:val="both"/>
    </w:pPr>
    <w:rPr>
      <w:rFonts w:ascii="Bookman Old Style" w:eastAsia="Times New Roman" w:hAnsi="Bookman Old Style" w:cs="Times New Roman"/>
      <w:sz w:val="24"/>
      <w:szCs w:val="24"/>
      <w:lang w:eastAsia="pl-PL"/>
    </w:rPr>
  </w:style>
  <w:style w:type="paragraph" w:customStyle="1" w:styleId="Style27">
    <w:name w:val="Style27"/>
    <w:basedOn w:val="Normalny"/>
    <w:rsid w:val="006F5CAC"/>
    <w:pPr>
      <w:widowControl w:val="0"/>
      <w:autoSpaceDE w:val="0"/>
      <w:autoSpaceDN w:val="0"/>
      <w:adjustRightInd w:val="0"/>
      <w:spacing w:after="0" w:line="325" w:lineRule="exact"/>
      <w:ind w:hanging="290"/>
      <w:jc w:val="both"/>
    </w:pPr>
    <w:rPr>
      <w:rFonts w:ascii="Bookman Old Style" w:eastAsia="Times New Roman" w:hAnsi="Bookman Old Style" w:cs="Times New Roman"/>
      <w:sz w:val="24"/>
      <w:szCs w:val="24"/>
      <w:lang w:eastAsia="pl-PL"/>
    </w:rPr>
  </w:style>
  <w:style w:type="paragraph" w:customStyle="1" w:styleId="Style29">
    <w:name w:val="Style29"/>
    <w:basedOn w:val="Normalny"/>
    <w:rsid w:val="006F5CAC"/>
    <w:pPr>
      <w:widowControl w:val="0"/>
      <w:autoSpaceDE w:val="0"/>
      <w:autoSpaceDN w:val="0"/>
      <w:adjustRightInd w:val="0"/>
      <w:spacing w:after="0" w:line="322" w:lineRule="exact"/>
      <w:ind w:hanging="290"/>
    </w:pPr>
    <w:rPr>
      <w:rFonts w:ascii="Bookman Old Style" w:eastAsia="Times New Roman" w:hAnsi="Bookman Old Style" w:cs="Times New Roman"/>
      <w:sz w:val="24"/>
      <w:szCs w:val="24"/>
      <w:lang w:eastAsia="pl-PL"/>
    </w:rPr>
  </w:style>
  <w:style w:type="paragraph" w:customStyle="1" w:styleId="Style30">
    <w:name w:val="Style30"/>
    <w:basedOn w:val="Normalny"/>
    <w:rsid w:val="006F5CAC"/>
    <w:pPr>
      <w:widowControl w:val="0"/>
      <w:autoSpaceDE w:val="0"/>
      <w:autoSpaceDN w:val="0"/>
      <w:adjustRightInd w:val="0"/>
      <w:spacing w:after="0" w:line="240" w:lineRule="auto"/>
    </w:pPr>
    <w:rPr>
      <w:rFonts w:ascii="Bookman Old Style" w:eastAsia="Times New Roman" w:hAnsi="Bookman Old Style" w:cs="Times New Roman"/>
      <w:sz w:val="24"/>
      <w:szCs w:val="24"/>
      <w:lang w:eastAsia="pl-PL"/>
    </w:rPr>
  </w:style>
  <w:style w:type="paragraph" w:customStyle="1" w:styleId="Style5">
    <w:name w:val="Style5"/>
    <w:basedOn w:val="Normalny"/>
    <w:rsid w:val="006F5CAC"/>
    <w:pPr>
      <w:widowControl w:val="0"/>
      <w:autoSpaceDE w:val="0"/>
      <w:autoSpaceDN w:val="0"/>
      <w:adjustRightInd w:val="0"/>
      <w:spacing w:after="0" w:line="240" w:lineRule="auto"/>
      <w:jc w:val="center"/>
    </w:pPr>
    <w:rPr>
      <w:rFonts w:ascii="Bookman Old Style" w:eastAsia="Times New Roman" w:hAnsi="Bookman Old Style" w:cs="Times New Roman"/>
      <w:sz w:val="24"/>
      <w:szCs w:val="24"/>
      <w:lang w:eastAsia="pl-PL"/>
    </w:rPr>
  </w:style>
  <w:style w:type="paragraph" w:customStyle="1" w:styleId="Style57">
    <w:name w:val="Style57"/>
    <w:basedOn w:val="Normalny"/>
    <w:rsid w:val="006F5CAC"/>
    <w:pPr>
      <w:widowControl w:val="0"/>
      <w:autoSpaceDE w:val="0"/>
      <w:autoSpaceDN w:val="0"/>
      <w:adjustRightInd w:val="0"/>
      <w:spacing w:after="0" w:line="281" w:lineRule="exact"/>
      <w:ind w:hanging="367"/>
      <w:jc w:val="both"/>
    </w:pPr>
    <w:rPr>
      <w:rFonts w:ascii="Bookman Old Style" w:eastAsia="Times New Roman" w:hAnsi="Bookman Old Style" w:cs="Times New Roman"/>
      <w:sz w:val="24"/>
      <w:szCs w:val="24"/>
      <w:lang w:eastAsia="pl-PL"/>
    </w:rPr>
  </w:style>
  <w:style w:type="character" w:customStyle="1" w:styleId="FontStyle127">
    <w:name w:val="Font Style127"/>
    <w:rsid w:val="006F5CAC"/>
    <w:rPr>
      <w:rFonts w:ascii="Arial" w:hAnsi="Arial" w:cs="Arial"/>
      <w:sz w:val="22"/>
      <w:szCs w:val="22"/>
    </w:rPr>
  </w:style>
  <w:style w:type="character" w:customStyle="1" w:styleId="FontStyle128">
    <w:name w:val="Font Style128"/>
    <w:rsid w:val="006F5CAC"/>
    <w:rPr>
      <w:rFonts w:ascii="Arial" w:hAnsi="Arial" w:cs="Arial"/>
      <w:b/>
      <w:bCs/>
      <w:sz w:val="22"/>
      <w:szCs w:val="22"/>
    </w:rPr>
  </w:style>
  <w:style w:type="paragraph" w:customStyle="1" w:styleId="Style48">
    <w:name w:val="Style48"/>
    <w:basedOn w:val="Normalny"/>
    <w:rsid w:val="006F5CAC"/>
    <w:pPr>
      <w:widowControl w:val="0"/>
      <w:autoSpaceDE w:val="0"/>
      <w:autoSpaceDN w:val="0"/>
      <w:adjustRightInd w:val="0"/>
      <w:spacing w:after="0" w:line="240" w:lineRule="auto"/>
    </w:pPr>
    <w:rPr>
      <w:rFonts w:ascii="Bookman Old Style" w:eastAsia="Times New Roman" w:hAnsi="Bookman Old Style" w:cs="Times New Roman"/>
      <w:sz w:val="24"/>
      <w:szCs w:val="24"/>
      <w:lang w:eastAsia="pl-PL"/>
    </w:rPr>
  </w:style>
  <w:style w:type="paragraph" w:customStyle="1" w:styleId="Style32">
    <w:name w:val="Style32"/>
    <w:basedOn w:val="Normalny"/>
    <w:rsid w:val="006F5CAC"/>
    <w:pPr>
      <w:widowControl w:val="0"/>
      <w:autoSpaceDE w:val="0"/>
      <w:autoSpaceDN w:val="0"/>
      <w:adjustRightInd w:val="0"/>
      <w:spacing w:after="0" w:line="281" w:lineRule="exact"/>
      <w:ind w:firstLine="526"/>
    </w:pPr>
    <w:rPr>
      <w:rFonts w:ascii="Bookman Old Style" w:eastAsia="Times New Roman" w:hAnsi="Bookman Old Style" w:cs="Times New Roman"/>
      <w:sz w:val="24"/>
      <w:szCs w:val="24"/>
      <w:lang w:eastAsia="pl-PL"/>
    </w:rPr>
  </w:style>
  <w:style w:type="paragraph" w:customStyle="1" w:styleId="Style46">
    <w:name w:val="Style46"/>
    <w:basedOn w:val="Normalny"/>
    <w:rsid w:val="006F5CAC"/>
    <w:pPr>
      <w:widowControl w:val="0"/>
      <w:autoSpaceDE w:val="0"/>
      <w:autoSpaceDN w:val="0"/>
      <w:adjustRightInd w:val="0"/>
      <w:spacing w:after="0" w:line="281" w:lineRule="exact"/>
      <w:ind w:hanging="353"/>
    </w:pPr>
    <w:rPr>
      <w:rFonts w:ascii="Bookman Old Style" w:eastAsia="Times New Roman" w:hAnsi="Bookman Old Style" w:cs="Times New Roman"/>
      <w:sz w:val="24"/>
      <w:szCs w:val="24"/>
      <w:lang w:eastAsia="pl-PL"/>
    </w:rPr>
  </w:style>
  <w:style w:type="paragraph" w:customStyle="1" w:styleId="Style47">
    <w:name w:val="Style47"/>
    <w:basedOn w:val="Normalny"/>
    <w:rsid w:val="006F5CAC"/>
    <w:pPr>
      <w:widowControl w:val="0"/>
      <w:autoSpaceDE w:val="0"/>
      <w:autoSpaceDN w:val="0"/>
      <w:adjustRightInd w:val="0"/>
      <w:spacing w:after="0" w:line="274" w:lineRule="exact"/>
      <w:ind w:hanging="367"/>
    </w:pPr>
    <w:rPr>
      <w:rFonts w:ascii="Bookman Old Style" w:eastAsia="Times New Roman" w:hAnsi="Bookman Old Style" w:cs="Times New Roman"/>
      <w:sz w:val="24"/>
      <w:szCs w:val="24"/>
      <w:lang w:eastAsia="pl-PL"/>
    </w:rPr>
  </w:style>
  <w:style w:type="paragraph" w:customStyle="1" w:styleId="Style52">
    <w:name w:val="Style52"/>
    <w:basedOn w:val="Normalny"/>
    <w:rsid w:val="006F5CAC"/>
    <w:pPr>
      <w:widowControl w:val="0"/>
      <w:autoSpaceDE w:val="0"/>
      <w:autoSpaceDN w:val="0"/>
      <w:adjustRightInd w:val="0"/>
      <w:spacing w:after="0" w:line="278" w:lineRule="exact"/>
    </w:pPr>
    <w:rPr>
      <w:rFonts w:ascii="Bookman Old Style" w:eastAsia="Times New Roman" w:hAnsi="Bookman Old Style" w:cs="Times New Roman"/>
      <w:sz w:val="24"/>
      <w:szCs w:val="24"/>
      <w:lang w:eastAsia="pl-PL"/>
    </w:rPr>
  </w:style>
  <w:style w:type="paragraph" w:customStyle="1" w:styleId="Style53">
    <w:name w:val="Style53"/>
    <w:basedOn w:val="Normalny"/>
    <w:rsid w:val="006F5CAC"/>
    <w:pPr>
      <w:widowControl w:val="0"/>
      <w:autoSpaceDE w:val="0"/>
      <w:autoSpaceDN w:val="0"/>
      <w:adjustRightInd w:val="0"/>
      <w:spacing w:after="0" w:line="240" w:lineRule="auto"/>
    </w:pPr>
    <w:rPr>
      <w:rFonts w:ascii="Bookman Old Style" w:eastAsia="Times New Roman" w:hAnsi="Bookman Old Style" w:cs="Times New Roman"/>
      <w:sz w:val="24"/>
      <w:szCs w:val="24"/>
      <w:lang w:eastAsia="pl-PL"/>
    </w:rPr>
  </w:style>
  <w:style w:type="paragraph" w:customStyle="1" w:styleId="Style55">
    <w:name w:val="Style55"/>
    <w:basedOn w:val="Normalny"/>
    <w:rsid w:val="006F5CAC"/>
    <w:pPr>
      <w:widowControl w:val="0"/>
      <w:autoSpaceDE w:val="0"/>
      <w:autoSpaceDN w:val="0"/>
      <w:adjustRightInd w:val="0"/>
      <w:spacing w:after="0" w:line="277" w:lineRule="exact"/>
      <w:ind w:firstLine="367"/>
    </w:pPr>
    <w:rPr>
      <w:rFonts w:ascii="Bookman Old Style" w:eastAsia="Times New Roman" w:hAnsi="Bookman Old Style" w:cs="Times New Roman"/>
      <w:sz w:val="24"/>
      <w:szCs w:val="24"/>
      <w:lang w:eastAsia="pl-PL"/>
    </w:rPr>
  </w:style>
  <w:style w:type="paragraph" w:customStyle="1" w:styleId="Style60">
    <w:name w:val="Style60"/>
    <w:basedOn w:val="Normalny"/>
    <w:rsid w:val="006F5CAC"/>
    <w:pPr>
      <w:widowControl w:val="0"/>
      <w:autoSpaceDE w:val="0"/>
      <w:autoSpaceDN w:val="0"/>
      <w:adjustRightInd w:val="0"/>
      <w:spacing w:after="0" w:line="281" w:lineRule="exact"/>
      <w:jc w:val="both"/>
    </w:pPr>
    <w:rPr>
      <w:rFonts w:ascii="Bookman Old Style" w:eastAsia="Times New Roman" w:hAnsi="Bookman Old Style" w:cs="Times New Roman"/>
      <w:sz w:val="24"/>
      <w:szCs w:val="24"/>
      <w:lang w:eastAsia="pl-PL"/>
    </w:rPr>
  </w:style>
  <w:style w:type="character" w:styleId="Odwoaniedokomentarza">
    <w:name w:val="annotation reference"/>
    <w:uiPriority w:val="99"/>
    <w:rsid w:val="006F5CAC"/>
    <w:rPr>
      <w:sz w:val="16"/>
      <w:szCs w:val="16"/>
    </w:rPr>
  </w:style>
  <w:style w:type="paragraph" w:styleId="Tekstkomentarza">
    <w:name w:val="annotation text"/>
    <w:basedOn w:val="Normalny"/>
    <w:link w:val="TekstkomentarzaZnak"/>
    <w:uiPriority w:val="99"/>
    <w:rsid w:val="006F5CAC"/>
    <w:pPr>
      <w:widowControl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6F5C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F5CAC"/>
    <w:rPr>
      <w:b/>
      <w:bCs/>
    </w:rPr>
  </w:style>
  <w:style w:type="character" w:customStyle="1" w:styleId="TematkomentarzaZnak">
    <w:name w:val="Temat komentarza Znak"/>
    <w:basedOn w:val="TekstkomentarzaZnak"/>
    <w:link w:val="Tematkomentarza"/>
    <w:uiPriority w:val="99"/>
    <w:semiHidden/>
    <w:rsid w:val="006F5CAC"/>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6F5CAC"/>
    <w:pPr>
      <w:widowControl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6F5CAC"/>
    <w:pPr>
      <w:tabs>
        <w:tab w:val="left" w:pos="709"/>
      </w:tabs>
      <w:spacing w:after="0" w:line="240" w:lineRule="auto"/>
      <w:jc w:val="center"/>
    </w:pPr>
    <w:rPr>
      <w:rFonts w:ascii="Arial" w:eastAsia="Times New Roman" w:hAnsi="Arial" w:cs="Times New Roman"/>
      <w:b/>
      <w:i/>
      <w:sz w:val="32"/>
      <w:szCs w:val="20"/>
      <w:lang w:eastAsia="pl-PL"/>
    </w:rPr>
  </w:style>
  <w:style w:type="character" w:customStyle="1" w:styleId="TytuZnak">
    <w:name w:val="Tytuł Znak"/>
    <w:basedOn w:val="Domylnaczcionkaakapitu"/>
    <w:link w:val="Tytu"/>
    <w:rsid w:val="006F5CAC"/>
    <w:rPr>
      <w:rFonts w:ascii="Arial" w:eastAsia="Times New Roman" w:hAnsi="Arial" w:cs="Times New Roman"/>
      <w:b/>
      <w:i/>
      <w:sz w:val="32"/>
      <w:szCs w:val="20"/>
      <w:lang w:eastAsia="pl-PL"/>
    </w:rPr>
  </w:style>
  <w:style w:type="character" w:customStyle="1" w:styleId="FontStyle36">
    <w:name w:val="Font Style36"/>
    <w:rsid w:val="006F5CAC"/>
    <w:rPr>
      <w:rFonts w:ascii="Times New Roman" w:hAnsi="Times New Roman" w:cs="Times New Roman"/>
      <w:b/>
      <w:bCs/>
      <w:sz w:val="20"/>
      <w:szCs w:val="20"/>
    </w:rPr>
  </w:style>
  <w:style w:type="character" w:customStyle="1" w:styleId="FontStyle37">
    <w:name w:val="Font Style37"/>
    <w:rsid w:val="006F5CAC"/>
    <w:rPr>
      <w:rFonts w:ascii="Times New Roman" w:hAnsi="Times New Roman" w:cs="Times New Roman"/>
      <w:sz w:val="20"/>
      <w:szCs w:val="20"/>
    </w:rPr>
  </w:style>
  <w:style w:type="character" w:styleId="Uwydatnienie">
    <w:name w:val="Emphasis"/>
    <w:uiPriority w:val="20"/>
    <w:qFormat/>
    <w:rsid w:val="006F5CAC"/>
    <w:rPr>
      <w:i/>
      <w:iCs/>
    </w:rPr>
  </w:style>
  <w:style w:type="character" w:customStyle="1" w:styleId="apple-converted-space">
    <w:name w:val="apple-converted-space"/>
    <w:rsid w:val="006F5CAC"/>
  </w:style>
  <w:style w:type="character" w:customStyle="1" w:styleId="FontStyle29">
    <w:name w:val="Font Style29"/>
    <w:rsid w:val="006F5CAC"/>
    <w:rPr>
      <w:rFonts w:ascii="Tahoma" w:hAnsi="Tahoma" w:cs="Tahoma"/>
      <w:b/>
      <w:bCs/>
      <w:sz w:val="16"/>
      <w:szCs w:val="16"/>
    </w:rPr>
  </w:style>
  <w:style w:type="character" w:styleId="UyteHipercze">
    <w:name w:val="FollowedHyperlink"/>
    <w:uiPriority w:val="99"/>
    <w:semiHidden/>
    <w:unhideWhenUsed/>
    <w:rsid w:val="006F5CAC"/>
    <w:rPr>
      <w:color w:val="954F72"/>
      <w:u w:val="single"/>
    </w:rPr>
  </w:style>
  <w:style w:type="paragraph" w:customStyle="1" w:styleId="msonormal0">
    <w:name w:val="msonormal"/>
    <w:basedOn w:val="Normalny"/>
    <w:rsid w:val="006F5C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6F5CAC"/>
    <w:pPr>
      <w:shd w:val="clear" w:color="000000" w:fill="BDD7EE"/>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6F5CAC"/>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71">
    <w:name w:val="xl71"/>
    <w:basedOn w:val="Normalny"/>
    <w:rsid w:val="006F5CAC"/>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72">
    <w:name w:val="xl72"/>
    <w:basedOn w:val="Normalny"/>
    <w:rsid w:val="006F5CAC"/>
    <w:pPr>
      <w:spacing w:before="100" w:beforeAutospacing="1" w:after="100" w:afterAutospacing="1" w:line="240" w:lineRule="auto"/>
      <w:textAlignment w:val="center"/>
    </w:pPr>
    <w:rPr>
      <w:rFonts w:ascii="Arial Narrow" w:eastAsia="Times New Roman" w:hAnsi="Arial Narrow" w:cs="Times New Roman"/>
      <w:b/>
      <w:bCs/>
      <w:sz w:val="16"/>
      <w:szCs w:val="16"/>
      <w:lang w:eastAsia="pl-PL"/>
    </w:rPr>
  </w:style>
  <w:style w:type="paragraph" w:customStyle="1" w:styleId="xl73">
    <w:name w:val="xl73"/>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74">
    <w:name w:val="xl74"/>
    <w:basedOn w:val="Normalny"/>
    <w:rsid w:val="006F5CAC"/>
    <w:pPr>
      <w:spacing w:before="100" w:beforeAutospacing="1" w:after="100" w:afterAutospacing="1" w:line="240" w:lineRule="auto"/>
      <w:textAlignment w:val="center"/>
    </w:pPr>
    <w:rPr>
      <w:rFonts w:ascii="Arial Narrow" w:eastAsia="Times New Roman" w:hAnsi="Arial Narrow" w:cs="Times New Roman"/>
      <w:sz w:val="16"/>
      <w:szCs w:val="16"/>
      <w:lang w:eastAsia="pl-PL"/>
    </w:rPr>
  </w:style>
  <w:style w:type="paragraph" w:customStyle="1" w:styleId="xl75">
    <w:name w:val="xl75"/>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76">
    <w:name w:val="xl76"/>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77">
    <w:name w:val="xl77"/>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78">
    <w:name w:val="xl78"/>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79">
    <w:name w:val="xl79"/>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0">
    <w:name w:val="xl80"/>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1">
    <w:name w:val="xl81"/>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2">
    <w:name w:val="xl82"/>
    <w:basedOn w:val="Normalny"/>
    <w:rsid w:val="006F5CAC"/>
    <w:pPr>
      <w:spacing w:before="100" w:beforeAutospacing="1" w:after="100" w:afterAutospacing="1" w:line="240" w:lineRule="auto"/>
      <w:textAlignment w:val="center"/>
    </w:pPr>
    <w:rPr>
      <w:rFonts w:ascii="Arial Narrow" w:eastAsia="Times New Roman" w:hAnsi="Arial Narrow" w:cs="Times New Roman"/>
      <w:sz w:val="16"/>
      <w:szCs w:val="16"/>
      <w:lang w:eastAsia="pl-PL"/>
    </w:rPr>
  </w:style>
  <w:style w:type="paragraph" w:customStyle="1" w:styleId="xl83">
    <w:name w:val="xl83"/>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4">
    <w:name w:val="xl84"/>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5">
    <w:name w:val="xl85"/>
    <w:basedOn w:val="Normalny"/>
    <w:rsid w:val="006F5CAC"/>
    <w:pPr>
      <w:spacing w:before="100" w:beforeAutospacing="1" w:after="100" w:afterAutospacing="1" w:line="240" w:lineRule="auto"/>
      <w:textAlignment w:val="center"/>
    </w:pPr>
    <w:rPr>
      <w:rFonts w:ascii="Arial Narrow" w:eastAsia="Times New Roman" w:hAnsi="Arial Narrow" w:cs="Times New Roman"/>
      <w:sz w:val="16"/>
      <w:szCs w:val="16"/>
      <w:lang w:eastAsia="pl-PL"/>
    </w:rPr>
  </w:style>
  <w:style w:type="paragraph" w:customStyle="1" w:styleId="xl86">
    <w:name w:val="xl86"/>
    <w:basedOn w:val="Normalny"/>
    <w:rsid w:val="006F5CAC"/>
    <w:pPr>
      <w:spacing w:before="100" w:beforeAutospacing="1" w:after="100" w:afterAutospacing="1" w:line="240" w:lineRule="auto"/>
      <w:jc w:val="right"/>
      <w:textAlignment w:val="center"/>
    </w:pPr>
    <w:rPr>
      <w:rFonts w:ascii="Arial Narrow" w:eastAsia="Times New Roman" w:hAnsi="Arial Narrow" w:cs="Times New Roman"/>
      <w:sz w:val="16"/>
      <w:szCs w:val="16"/>
      <w:lang w:eastAsia="pl-PL"/>
    </w:rPr>
  </w:style>
  <w:style w:type="paragraph" w:customStyle="1" w:styleId="xl87">
    <w:name w:val="xl87"/>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8">
    <w:name w:val="xl88"/>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89">
    <w:name w:val="xl89"/>
    <w:basedOn w:val="Normalny"/>
    <w:rsid w:val="006F5CAC"/>
    <w:pPr>
      <w:spacing w:before="100" w:beforeAutospacing="1" w:after="100" w:afterAutospacing="1" w:line="240" w:lineRule="auto"/>
      <w:jc w:val="right"/>
      <w:textAlignment w:val="center"/>
    </w:pPr>
    <w:rPr>
      <w:rFonts w:ascii="Arial Narrow" w:eastAsia="Times New Roman" w:hAnsi="Arial Narrow" w:cs="Times New Roman"/>
      <w:sz w:val="16"/>
      <w:szCs w:val="16"/>
      <w:lang w:eastAsia="pl-PL"/>
    </w:rPr>
  </w:style>
  <w:style w:type="paragraph" w:customStyle="1" w:styleId="xl90">
    <w:name w:val="xl90"/>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1">
    <w:name w:val="xl91"/>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92">
    <w:name w:val="xl92"/>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93">
    <w:name w:val="xl93"/>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4">
    <w:name w:val="xl94"/>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5">
    <w:name w:val="xl95"/>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6">
    <w:name w:val="xl96"/>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97">
    <w:name w:val="xl97"/>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8">
    <w:name w:val="xl98"/>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sz w:val="16"/>
      <w:szCs w:val="16"/>
      <w:lang w:eastAsia="pl-PL"/>
    </w:rPr>
  </w:style>
  <w:style w:type="paragraph" w:customStyle="1" w:styleId="xl99">
    <w:name w:val="xl99"/>
    <w:basedOn w:val="Normalny"/>
    <w:rsid w:val="006F5C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100">
    <w:name w:val="xl100"/>
    <w:basedOn w:val="Normalny"/>
    <w:rsid w:val="006F5C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101">
    <w:name w:val="xl101"/>
    <w:basedOn w:val="Normalny"/>
    <w:rsid w:val="006F5CAC"/>
    <w:pPr>
      <w:spacing w:before="100" w:beforeAutospacing="1" w:after="100" w:afterAutospacing="1" w:line="240" w:lineRule="auto"/>
      <w:textAlignment w:val="center"/>
    </w:pPr>
    <w:rPr>
      <w:rFonts w:ascii="Arial Narrow" w:eastAsia="Times New Roman" w:hAnsi="Arial Narrow" w:cs="Times New Roman"/>
      <w:b/>
      <w:bCs/>
      <w:sz w:val="16"/>
      <w:szCs w:val="16"/>
      <w:lang w:eastAsia="pl-PL"/>
    </w:rPr>
  </w:style>
  <w:style w:type="paragraph" w:customStyle="1" w:styleId="xl102">
    <w:name w:val="xl102"/>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customStyle="1" w:styleId="xl103">
    <w:name w:val="xl103"/>
    <w:basedOn w:val="Normalny"/>
    <w:rsid w:val="006F5CAC"/>
    <w:pPr>
      <w:spacing w:before="100" w:beforeAutospacing="1" w:after="100" w:afterAutospacing="1" w:line="240" w:lineRule="auto"/>
      <w:textAlignment w:val="center"/>
    </w:pPr>
    <w:rPr>
      <w:rFonts w:ascii="Arial Narrow" w:eastAsia="Times New Roman" w:hAnsi="Arial Narrow" w:cs="Times New Roman"/>
      <w:b/>
      <w:bCs/>
      <w:sz w:val="16"/>
      <w:szCs w:val="16"/>
      <w:lang w:eastAsia="pl-PL"/>
    </w:rPr>
  </w:style>
  <w:style w:type="paragraph" w:customStyle="1" w:styleId="xl104">
    <w:name w:val="xl104"/>
    <w:basedOn w:val="Normalny"/>
    <w:rsid w:val="006F5CAC"/>
    <w:pP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l-PL"/>
    </w:rPr>
  </w:style>
  <w:style w:type="paragraph" w:styleId="NormalnyWeb">
    <w:name w:val="Normal (Web)"/>
    <w:basedOn w:val="Normalny"/>
    <w:uiPriority w:val="99"/>
    <w:unhideWhenUsed/>
    <w:rsid w:val="006F5CA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6F5CAC"/>
    <w:rPr>
      <w:color w:val="605E5C"/>
      <w:shd w:val="clear" w:color="auto" w:fill="E1DFDD"/>
    </w:rPr>
  </w:style>
  <w:style w:type="paragraph" w:customStyle="1" w:styleId="Styl">
    <w:name w:val="Styl"/>
    <w:rsid w:val="006F5CAC"/>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Bezodstpw">
    <w:name w:val="No Spacing"/>
    <w:link w:val="BezodstpwZnak"/>
    <w:qFormat/>
    <w:rsid w:val="006F5CAC"/>
    <w:pPr>
      <w:widowControl w:val="0"/>
      <w:spacing w:after="0" w:line="240" w:lineRule="auto"/>
    </w:pPr>
    <w:rPr>
      <w:rFonts w:ascii="Times New Roman" w:eastAsia="Times New Roman" w:hAnsi="Times New Roman" w:cs="Times New Roman"/>
      <w:sz w:val="20"/>
      <w:szCs w:val="20"/>
      <w:lang w:eastAsia="pl-PL"/>
    </w:rPr>
  </w:style>
  <w:style w:type="numbering" w:customStyle="1" w:styleId="WWNum14">
    <w:name w:val="WWNum14"/>
    <w:basedOn w:val="Bezlisty"/>
    <w:rsid w:val="006F5CAC"/>
    <w:pPr>
      <w:numPr>
        <w:numId w:val="14"/>
      </w:numPr>
    </w:pPr>
  </w:style>
  <w:style w:type="numbering" w:customStyle="1" w:styleId="WWNum21">
    <w:name w:val="WWNum21"/>
    <w:basedOn w:val="Bezlisty"/>
    <w:rsid w:val="006F5CAC"/>
    <w:pPr>
      <w:numPr>
        <w:numId w:val="15"/>
      </w:numPr>
    </w:pPr>
  </w:style>
  <w:style w:type="paragraph" w:styleId="Poprawka">
    <w:name w:val="Revision"/>
    <w:hidden/>
    <w:uiPriority w:val="99"/>
    <w:semiHidden/>
    <w:rsid w:val="006F5CAC"/>
    <w:pPr>
      <w:spacing w:after="0" w:line="240" w:lineRule="auto"/>
    </w:pPr>
    <w:rPr>
      <w:rFonts w:ascii="Times New Roman" w:eastAsia="Times New Roman" w:hAnsi="Times New Roman" w:cs="Times New Roman"/>
      <w:sz w:val="20"/>
      <w:szCs w:val="20"/>
      <w:lang w:eastAsia="pl-PL"/>
    </w:rPr>
  </w:style>
  <w:style w:type="character" w:customStyle="1" w:styleId="BezodstpwZnak">
    <w:name w:val="Bez odstępów Znak"/>
    <w:link w:val="Bezodstpw"/>
    <w:rsid w:val="006F5CAC"/>
    <w:rPr>
      <w:rFonts w:ascii="Times New Roman" w:eastAsia="Times New Roman" w:hAnsi="Times New Roman" w:cs="Times New Roman"/>
      <w:sz w:val="20"/>
      <w:szCs w:val="20"/>
      <w:lang w:eastAsia="pl-PL"/>
    </w:rPr>
  </w:style>
  <w:style w:type="character" w:customStyle="1" w:styleId="TekstkomentarzaZnak1">
    <w:name w:val="Tekst komentarza Znak1"/>
    <w:uiPriority w:val="99"/>
    <w:semiHidden/>
    <w:locked/>
    <w:rsid w:val="006F5CAC"/>
    <w:rPr>
      <w:rFonts w:ascii="Calibri" w:eastAsia="Times New Roman" w:hAnsi="Calibri" w:cs="Calibri"/>
      <w:sz w:val="20"/>
      <w:szCs w:val="20"/>
      <w:lang w:eastAsia="pl-PL"/>
    </w:rPr>
  </w:style>
  <w:style w:type="character" w:customStyle="1" w:styleId="alb">
    <w:name w:val="a_lb"/>
    <w:rsid w:val="006F5CAC"/>
  </w:style>
  <w:style w:type="paragraph" w:customStyle="1" w:styleId="default0">
    <w:name w:val="default"/>
    <w:basedOn w:val="Normalny"/>
    <w:rsid w:val="006F5CA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6F5CAC"/>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HTML-wstpniesformatowany">
    <w:name w:val="HTML Preformatted"/>
    <w:basedOn w:val="Normalny"/>
    <w:link w:val="HTML-wstpniesformatowanyZnak"/>
    <w:uiPriority w:val="99"/>
    <w:unhideWhenUsed/>
    <w:rsid w:val="006F5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F5CAC"/>
    <w:rPr>
      <w:rFonts w:ascii="Courier New" w:eastAsia="Times New Roman" w:hAnsi="Courier New" w:cs="Courier New"/>
      <w:sz w:val="20"/>
      <w:szCs w:val="20"/>
      <w:lang w:eastAsia="pl-PL"/>
    </w:rPr>
  </w:style>
  <w:style w:type="character" w:styleId="Nierozpoznanawzmianka">
    <w:name w:val="Unresolved Mention"/>
    <w:uiPriority w:val="99"/>
    <w:semiHidden/>
    <w:unhideWhenUsed/>
    <w:rsid w:val="006F5CAC"/>
    <w:rPr>
      <w:color w:val="605E5C"/>
      <w:shd w:val="clear" w:color="auto" w:fill="E1DFDD"/>
    </w:rPr>
  </w:style>
  <w:style w:type="paragraph" w:customStyle="1" w:styleId="Bezodstpw1">
    <w:name w:val="Bez odstępów1"/>
    <w:qFormat/>
    <w:rsid w:val="006F5CAC"/>
    <w:pPr>
      <w:spacing w:after="0" w:line="276" w:lineRule="auto"/>
    </w:pPr>
    <w:rPr>
      <w:rFonts w:ascii="Calibri" w:eastAsia="Times New Roman" w:hAnsi="Calibri" w:cs="Times New Roman"/>
    </w:rPr>
  </w:style>
  <w:style w:type="paragraph" w:customStyle="1" w:styleId="Akapitzlist1">
    <w:name w:val="Akapit z listą1"/>
    <w:basedOn w:val="Normalny"/>
    <w:qFormat/>
    <w:rsid w:val="006F5CAC"/>
    <w:pPr>
      <w:spacing w:after="0" w:line="240" w:lineRule="auto"/>
      <w:ind w:left="708" w:right="74" w:hanging="357"/>
      <w:jc w:val="both"/>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6F5CAC"/>
  </w:style>
  <w:style w:type="paragraph" w:styleId="Lista">
    <w:name w:val="List"/>
    <w:basedOn w:val="Tekstpodstawowy"/>
    <w:rsid w:val="006F5CAC"/>
    <w:pPr>
      <w:suppressAutoHyphens/>
      <w:spacing w:after="140"/>
    </w:pPr>
    <w:rPr>
      <w:rFonts w:ascii="Times New Roman" w:eastAsia="Times New Roman" w:hAnsi="Times New Roman" w:cs="Arial"/>
      <w:sz w:val="24"/>
      <w:szCs w:val="24"/>
      <w:lang w:eastAsia="zh-CN"/>
    </w:rPr>
  </w:style>
  <w:style w:type="paragraph" w:styleId="Legenda">
    <w:name w:val="caption"/>
    <w:basedOn w:val="Normalny"/>
    <w:qFormat/>
    <w:rsid w:val="006F5CAC"/>
    <w:pPr>
      <w:suppressLineNumbers/>
      <w:suppressAutoHyphens/>
      <w:spacing w:before="120" w:after="120" w:line="240" w:lineRule="auto"/>
    </w:pPr>
    <w:rPr>
      <w:rFonts w:ascii="Times New Roman" w:eastAsia="Times New Roman" w:hAnsi="Times New Roman" w:cs="Arial"/>
      <w:i/>
      <w:iCs/>
      <w:sz w:val="24"/>
      <w:szCs w:val="24"/>
      <w:lang w:eastAsia="zh-CN"/>
    </w:rPr>
  </w:style>
  <w:style w:type="paragraph" w:customStyle="1" w:styleId="Indeks">
    <w:name w:val="Indeks"/>
    <w:basedOn w:val="Normalny"/>
    <w:qFormat/>
    <w:rsid w:val="006F5CAC"/>
    <w:pPr>
      <w:suppressLineNumbers/>
      <w:suppressAutoHyphens/>
      <w:spacing w:after="0" w:line="240" w:lineRule="auto"/>
    </w:pPr>
    <w:rPr>
      <w:rFonts w:ascii="Times New Roman" w:eastAsia="Times New Roman" w:hAnsi="Times New Roman" w:cs="Arial"/>
      <w:sz w:val="24"/>
      <w:szCs w:val="24"/>
      <w:lang w:eastAsia="zh-CN"/>
    </w:rPr>
  </w:style>
  <w:style w:type="paragraph" w:customStyle="1" w:styleId="Tekstpodstawowywcity31">
    <w:name w:val="Tekst podstawowy wcięty 31"/>
    <w:basedOn w:val="Normalny"/>
    <w:qFormat/>
    <w:rsid w:val="006F5CAC"/>
    <w:pPr>
      <w:tabs>
        <w:tab w:val="left" w:pos="385"/>
      </w:tabs>
      <w:suppressAutoHyphens/>
      <w:spacing w:after="0" w:line="240" w:lineRule="auto"/>
      <w:ind w:left="284"/>
      <w:jc w:val="both"/>
    </w:pPr>
    <w:rPr>
      <w:rFonts w:ascii="Calibri" w:eastAsia="Times New Roman" w:hAnsi="Calibri" w:cs="Calibri"/>
      <w:lang w:eastAsia="zh-CN"/>
    </w:rPr>
  </w:style>
  <w:style w:type="paragraph" w:customStyle="1" w:styleId="Styl1">
    <w:name w:val="Styl1"/>
    <w:basedOn w:val="Normalny"/>
    <w:qFormat/>
    <w:rsid w:val="006F5CAC"/>
    <w:pPr>
      <w:tabs>
        <w:tab w:val="left" w:pos="360"/>
      </w:tabs>
      <w:suppressAutoHyphens/>
      <w:spacing w:after="0" w:line="240" w:lineRule="auto"/>
      <w:jc w:val="both"/>
    </w:pPr>
    <w:rPr>
      <w:rFonts w:ascii="Arial" w:eastAsia="Times New Roman" w:hAnsi="Arial" w:cs="Arial"/>
      <w:szCs w:val="20"/>
      <w:lang w:eastAsia="zh-CN"/>
    </w:rPr>
  </w:style>
  <w:style w:type="paragraph" w:customStyle="1" w:styleId="Tekstpodstawowywcity21">
    <w:name w:val="Tekst podstawowy wcięty 21"/>
    <w:basedOn w:val="Normalny"/>
    <w:qFormat/>
    <w:rsid w:val="006F5CAC"/>
    <w:pPr>
      <w:suppressAutoHyphens/>
      <w:spacing w:after="0" w:line="240" w:lineRule="auto"/>
      <w:ind w:left="360"/>
      <w:jc w:val="both"/>
    </w:pPr>
    <w:rPr>
      <w:rFonts w:ascii="Arial" w:eastAsia="Times New Roman" w:hAnsi="Arial" w:cs="Arial"/>
      <w:b/>
      <w:bCs/>
      <w:sz w:val="24"/>
      <w:szCs w:val="24"/>
      <w:lang w:eastAsia="zh-CN"/>
    </w:rPr>
  </w:style>
  <w:style w:type="character" w:customStyle="1" w:styleId="WW8Num3z0">
    <w:name w:val="WW8Num3z0"/>
    <w:rsid w:val="005D787E"/>
    <w:rPr>
      <w:b w:val="0"/>
      <w:bCs w:val="0"/>
      <w:sz w:val="22"/>
      <w:szCs w:val="22"/>
    </w:rPr>
  </w:style>
  <w:style w:type="character" w:customStyle="1" w:styleId="Znakiprzypiswdolnych">
    <w:name w:val="Znaki przypisów dolnych"/>
    <w:rsid w:val="00646E86"/>
    <w:rPr>
      <w:rFonts w:cs="Times New Roman"/>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566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kopernik.lodz.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komponent-edukacyjny/"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dia.ezamowienia.gov.pl/pod/2021/10/Oferty-5.2.pdf" TargetMode="External"/><Relationship Id="rId7" Type="http://schemas.openxmlformats.org/officeDocument/2006/relationships/endnotes" Target="endnotes.xml"/><Relationship Id="rId12" Type="http://schemas.openxmlformats.org/officeDocument/2006/relationships/hyperlink" Target="https://www.gov.pl/web/uzp/stosowanie-unijnego-zakazu-udzialu-wykonawcow-rosyjskich-w-zamowieniach" TargetMode="External"/><Relationship Id="rId17" Type="http://schemas.openxmlformats.org/officeDocument/2006/relationships/hyperlink" Target="https://ezamowienia.gov.pl/pl/regulami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rzetargi@kopernik.lodz.pl" TargetMode="External"/><Relationship Id="rId23" Type="http://schemas.openxmlformats.org/officeDocument/2006/relationships/hyperlink" Target="mailto:iod@kopernik.lodz.pl" TargetMode="Externa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przetargi@kopernik.lodz.pl" TargetMode="External"/><Relationship Id="rId4" Type="http://schemas.openxmlformats.org/officeDocument/2006/relationships/settings" Target="settings.xml"/><Relationship Id="rId9" Type="http://schemas.openxmlformats.org/officeDocument/2006/relationships/hyperlink" Target="https://przetargi.kopernik.lodz.pl/" TargetMode="External"/><Relationship Id="rId14" Type="http://schemas.openxmlformats.org/officeDocument/2006/relationships/hyperlink" Target="mailto:przetargi@kopernik.lodz.pl" TargetMode="External"/><Relationship Id="rId22" Type="http://schemas.openxmlformats.org/officeDocument/2006/relationships/hyperlink" Target="mailto:szpital@kopernik.lodz.p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hyperlink" Target="mailto:szpital@kopernik.lodz.pl"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F4F3D-78C8-47D6-A9C9-82B8950F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45</Pages>
  <Words>14624</Words>
  <Characters>87749</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Trębski</dc:creator>
  <cp:keywords/>
  <dc:description/>
  <cp:lastModifiedBy>Małgorzata Janikowska</cp:lastModifiedBy>
  <cp:revision>77</cp:revision>
  <cp:lastPrinted>2026-02-23T10:50:00Z</cp:lastPrinted>
  <dcterms:created xsi:type="dcterms:W3CDTF">2025-05-12T10:37:00Z</dcterms:created>
  <dcterms:modified xsi:type="dcterms:W3CDTF">2026-02-23T10:51:00Z</dcterms:modified>
</cp:coreProperties>
</file>